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D7A55" w14:textId="2E1C0302" w:rsidR="00F87E81" w:rsidRDefault="005C384E" w:rsidP="00CC435F">
      <w:pPr>
        <w:rPr>
          <w:color w:val="FFFFFF"/>
          <w:sz w:val="40"/>
          <w:szCs w:val="40"/>
        </w:rPr>
      </w:pPr>
      <w:r w:rsidRPr="005C384E">
        <w:rPr>
          <w:rFonts w:ascii="Times New Roman" w:hAnsi="Times New Roman"/>
          <w:noProof/>
          <w:snapToGrid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78708D3F" wp14:editId="58A66508">
                <wp:simplePos x="0" y="0"/>
                <wp:positionH relativeFrom="column">
                  <wp:posOffset>-304800</wp:posOffset>
                </wp:positionH>
                <wp:positionV relativeFrom="paragraph">
                  <wp:posOffset>-635</wp:posOffset>
                </wp:positionV>
                <wp:extent cx="6577965" cy="1645920"/>
                <wp:effectExtent l="0" t="0" r="13335" b="11430"/>
                <wp:wrapNone/>
                <wp:docPr id="2085532034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7965" cy="16459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3A791FB0" w14:textId="77777777" w:rsidR="005C384E" w:rsidRDefault="005C384E" w:rsidP="005C384E">
                            <w:pPr>
                              <w:jc w:val="center"/>
                            </w:pPr>
                            <w:r w:rsidRPr="0013004A">
                              <w:rPr>
                                <w:noProof/>
                              </w:rPr>
                              <w:drawing>
                                <wp:inline distT="0" distB="0" distL="0" distR="0" wp14:anchorId="6B0EBE28" wp14:editId="2FA1FC1E">
                                  <wp:extent cx="1111250" cy="654050"/>
                                  <wp:effectExtent l="0" t="0" r="0" b="0"/>
                                  <wp:docPr id="1632276933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11250" cy="654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3C16912" w14:textId="77777777" w:rsidR="005C384E" w:rsidRDefault="005C384E" w:rsidP="005C384E">
                            <w:pPr>
                              <w:tabs>
                                <w:tab w:val="right" w:pos="9498"/>
                              </w:tabs>
                            </w:pPr>
                            <w:r w:rsidRPr="00793A26">
                              <w:rPr>
                                <w:noProof/>
                              </w:rPr>
                              <w:drawing>
                                <wp:inline distT="0" distB="0" distL="0" distR="0" wp14:anchorId="7451E0D7" wp14:editId="042B7F10">
                                  <wp:extent cx="1545590" cy="901700"/>
                                  <wp:effectExtent l="0" t="0" r="0" b="0"/>
                                  <wp:docPr id="775238565" name="Image 2" descr="Une image contenant texte, Police, logo, Graphique&#10;&#10;Le contenu généré par l’IA peut être incorrect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7440834" name="Image 2" descr="Une image contenant texte, Police, logo, Graphique&#10;&#10;Le contenu généré par l’IA peut être incorrect.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6932" t="10938" r="11442" b="11050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51752" cy="9052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ab/>
                            </w:r>
                            <w:r w:rsidRPr="0013004A">
                              <w:rPr>
                                <w:noProof/>
                              </w:rPr>
                              <w:drawing>
                                <wp:inline distT="0" distB="0" distL="0" distR="0" wp14:anchorId="13B62C1B" wp14:editId="4EC6D07D">
                                  <wp:extent cx="1346200" cy="762000"/>
                                  <wp:effectExtent l="0" t="0" r="6350" b="0"/>
                                  <wp:docPr id="851658629" name="Imag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620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DE8B1FA" w14:textId="77777777" w:rsidR="005C384E" w:rsidRDefault="005C384E" w:rsidP="005C38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708D3F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24pt;margin-top:-.05pt;width:517.95pt;height:129.6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" fillcolor="window" strokecolor="window" strokeweight=".5pt">
                <v:textbox>
                  <w:txbxContent>
                    <w:p w14:paraId="3A791FB0" w14:textId="77777777" w:rsidR="005C384E" w:rsidRDefault="005C384E" w:rsidP="005C384E">
                      <w:pPr>
                        <w:jc w:val="center"/>
                      </w:pPr>
                      <w:r w:rsidRPr="0013004A">
                        <w:rPr>
                          <w:noProof/>
                        </w:rPr>
                        <w:drawing>
                          <wp:inline distT="0" distB="0" distL="0" distR="0" wp14:anchorId="6B0EBE28" wp14:editId="2FA1FC1E">
                            <wp:extent cx="1111250" cy="654050"/>
                            <wp:effectExtent l="0" t="0" r="0" b="0"/>
                            <wp:docPr id="1632276933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11250" cy="654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3C16912" w14:textId="77777777" w:rsidR="005C384E" w:rsidRDefault="005C384E" w:rsidP="005C384E">
                      <w:pPr>
                        <w:tabs>
                          <w:tab w:val="right" w:pos="9498"/>
                        </w:tabs>
                      </w:pPr>
                      <w:r w:rsidRPr="00793A26">
                        <w:rPr>
                          <w:noProof/>
                        </w:rPr>
                        <w:drawing>
                          <wp:inline distT="0" distB="0" distL="0" distR="0" wp14:anchorId="7451E0D7" wp14:editId="042B7F10">
                            <wp:extent cx="1545590" cy="901700"/>
                            <wp:effectExtent l="0" t="0" r="0" b="0"/>
                            <wp:docPr id="775238565" name="Image 2" descr="Une image contenant texte, Police, logo, Graphique&#10;&#10;Le contenu généré par l’IA peut être incorrect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7440834" name="Image 2" descr="Une image contenant texte, Police, logo, Graphique&#10;&#10;Le contenu généré par l’IA peut être incorrect.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6932" t="10938" r="11442" b="11050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551752" cy="9052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ab/>
                      </w:r>
                      <w:r w:rsidRPr="0013004A">
                        <w:rPr>
                          <w:noProof/>
                        </w:rPr>
                        <w:drawing>
                          <wp:inline distT="0" distB="0" distL="0" distR="0" wp14:anchorId="13B62C1B" wp14:editId="4EC6D07D">
                            <wp:extent cx="1346200" cy="762000"/>
                            <wp:effectExtent l="0" t="0" r="6350" b="0"/>
                            <wp:docPr id="851658629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620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DE8B1FA" w14:textId="77777777" w:rsidR="005C384E" w:rsidRDefault="005C384E" w:rsidP="005C384E"/>
                  </w:txbxContent>
                </v:textbox>
              </v:shape>
            </w:pict>
          </mc:Fallback>
        </mc:AlternateContent>
      </w:r>
    </w:p>
    <w:p w14:paraId="6BDAA1F6" w14:textId="519C399F" w:rsidR="00B70E5F" w:rsidRDefault="00B70E5F" w:rsidP="00455360"/>
    <w:p w14:paraId="6B943244" w14:textId="77777777" w:rsidR="00B70E5F" w:rsidRDefault="00B70E5F" w:rsidP="00E03FDF">
      <w:pPr>
        <w:spacing w:after="0"/>
        <w:rPr>
          <w:color w:val="FFFFFF"/>
          <w:sz w:val="40"/>
          <w:szCs w:val="40"/>
        </w:rPr>
      </w:pPr>
    </w:p>
    <w:p w14:paraId="50D8B41E" w14:textId="7517857F" w:rsidR="006332B6" w:rsidRDefault="006332B6" w:rsidP="006332B6">
      <w:pPr>
        <w:pStyle w:val="Corpsdetexte"/>
        <w:rPr>
          <w:rFonts w:ascii="Times New Roman"/>
        </w:rPr>
      </w:pPr>
    </w:p>
    <w:p w14:paraId="2482B8EB" w14:textId="2789F08A" w:rsidR="006332B6" w:rsidRDefault="006332B6" w:rsidP="006332B6">
      <w:pPr>
        <w:pStyle w:val="Corpsdetexte"/>
        <w:spacing w:before="8"/>
        <w:rPr>
          <w:rFonts w:ascii="Times New Roman"/>
          <w:sz w:val="18"/>
        </w:rPr>
      </w:pPr>
    </w:p>
    <w:p w14:paraId="45FCD6ED" w14:textId="77777777" w:rsidR="006332B6" w:rsidRDefault="006332B6" w:rsidP="006332B6">
      <w:pPr>
        <w:pStyle w:val="Corpsdetexte"/>
        <w:rPr>
          <w:rFonts w:ascii="Times New Roman"/>
        </w:rPr>
      </w:pPr>
    </w:p>
    <w:p w14:paraId="0FCE2DD9" w14:textId="77777777" w:rsidR="006332B6" w:rsidRDefault="006332B6" w:rsidP="006332B6">
      <w:pPr>
        <w:pStyle w:val="Corpsdetexte"/>
        <w:rPr>
          <w:rFonts w:ascii="Times New Roman"/>
        </w:rPr>
      </w:pPr>
    </w:p>
    <w:p w14:paraId="61916102" w14:textId="77777777" w:rsidR="00B83D1C" w:rsidRDefault="00B83D1C" w:rsidP="006332B6">
      <w:pPr>
        <w:pStyle w:val="Corpsdetexte"/>
        <w:rPr>
          <w:rFonts w:ascii="Times New Roman"/>
        </w:rPr>
      </w:pPr>
    </w:p>
    <w:p w14:paraId="73C198F3" w14:textId="77777777" w:rsidR="006332B6" w:rsidRDefault="006332B6" w:rsidP="006332B6">
      <w:pPr>
        <w:pStyle w:val="Corpsdetexte"/>
        <w:spacing w:before="3"/>
        <w:rPr>
          <w:rFonts w:ascii="Times New Roman"/>
          <w:sz w:val="23"/>
        </w:rPr>
      </w:pPr>
    </w:p>
    <w:p w14:paraId="6515882E" w14:textId="77777777" w:rsidR="006332B6" w:rsidRPr="00E60D3B" w:rsidRDefault="006332B6" w:rsidP="006332B6">
      <w:pPr>
        <w:spacing w:before="92"/>
        <w:rPr>
          <w:rFonts w:cs="Arial"/>
          <w:i/>
          <w:spacing w:val="-53"/>
          <w:sz w:val="20"/>
        </w:rPr>
      </w:pPr>
      <w:r w:rsidRPr="00E60D3B">
        <w:rPr>
          <w:rFonts w:cs="Arial"/>
          <w:i/>
          <w:sz w:val="20"/>
        </w:rPr>
        <w:t>Direction générale de l’aviation civile</w:t>
      </w:r>
      <w:r w:rsidRPr="00E60D3B">
        <w:rPr>
          <w:rFonts w:cs="Arial"/>
          <w:i/>
          <w:spacing w:val="-53"/>
          <w:sz w:val="20"/>
        </w:rPr>
        <w:t xml:space="preserve"> </w:t>
      </w:r>
    </w:p>
    <w:p w14:paraId="061627C1" w14:textId="476C7E8A" w:rsidR="006332B6" w:rsidRPr="00E60D3B" w:rsidRDefault="006332B6" w:rsidP="001777C1">
      <w:pPr>
        <w:tabs>
          <w:tab w:val="left" w:pos="8280"/>
        </w:tabs>
        <w:spacing w:before="92"/>
        <w:rPr>
          <w:rFonts w:cs="Arial"/>
          <w:i/>
          <w:sz w:val="20"/>
        </w:rPr>
      </w:pPr>
      <w:r w:rsidRPr="00E60D3B">
        <w:rPr>
          <w:rFonts w:cs="Arial"/>
          <w:i/>
          <w:sz w:val="20"/>
        </w:rPr>
        <w:t>Direction</w:t>
      </w:r>
      <w:r w:rsidRPr="00E60D3B">
        <w:rPr>
          <w:rFonts w:cs="Arial"/>
          <w:i/>
          <w:spacing w:val="-2"/>
          <w:sz w:val="20"/>
        </w:rPr>
        <w:t xml:space="preserve"> </w:t>
      </w:r>
      <w:r w:rsidRPr="00E60D3B">
        <w:rPr>
          <w:rFonts w:cs="Arial"/>
          <w:i/>
          <w:sz w:val="20"/>
        </w:rPr>
        <w:t>du</w:t>
      </w:r>
      <w:r w:rsidRPr="00E60D3B">
        <w:rPr>
          <w:rFonts w:cs="Arial"/>
          <w:i/>
          <w:spacing w:val="-2"/>
          <w:sz w:val="20"/>
        </w:rPr>
        <w:t xml:space="preserve"> </w:t>
      </w:r>
      <w:r w:rsidRPr="00E60D3B">
        <w:rPr>
          <w:rFonts w:cs="Arial"/>
          <w:i/>
          <w:sz w:val="20"/>
        </w:rPr>
        <w:t>Numérique</w:t>
      </w:r>
      <w:r w:rsidR="001777C1">
        <w:rPr>
          <w:rFonts w:cs="Arial"/>
          <w:i/>
          <w:sz w:val="20"/>
        </w:rPr>
        <w:tab/>
      </w:r>
    </w:p>
    <w:p w14:paraId="1AFFBED4" w14:textId="77777777" w:rsidR="006332B6" w:rsidRPr="00E60D3B" w:rsidRDefault="006332B6" w:rsidP="006332B6">
      <w:pPr>
        <w:pStyle w:val="Corpsdetexte"/>
        <w:spacing w:before="9"/>
        <w:rPr>
          <w:rFonts w:cs="Arial"/>
          <w:i/>
          <w:sz w:val="12"/>
        </w:rPr>
      </w:pPr>
      <w:r w:rsidRPr="00E60D3B">
        <w:rPr>
          <w:rFonts w:cs="Arial"/>
          <w:noProof/>
        </w:rPr>
        <w:drawing>
          <wp:anchor distT="0" distB="0" distL="0" distR="0" simplePos="0" relativeHeight="251658240" behindDoc="0" locked="0" layoutInCell="1" allowOverlap="1" wp14:anchorId="6D26A86C" wp14:editId="7F18193D">
            <wp:simplePos x="0" y="0"/>
            <wp:positionH relativeFrom="page">
              <wp:posOffset>989075</wp:posOffset>
            </wp:positionH>
            <wp:positionV relativeFrom="paragraph">
              <wp:posOffset>118618</wp:posOffset>
            </wp:positionV>
            <wp:extent cx="347411" cy="28575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7411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04888D4" w14:textId="77777777" w:rsidR="006332B6" w:rsidRPr="00E60D3B" w:rsidRDefault="006332B6" w:rsidP="006332B6">
      <w:pPr>
        <w:pStyle w:val="Corpsdetexte"/>
        <w:rPr>
          <w:rFonts w:cs="Arial"/>
          <w:i/>
        </w:rPr>
      </w:pPr>
    </w:p>
    <w:p w14:paraId="59B62799" w14:textId="77777777" w:rsidR="006332B6" w:rsidRPr="00E60D3B" w:rsidRDefault="006332B6" w:rsidP="006332B6">
      <w:pPr>
        <w:pStyle w:val="Corpsdetexte"/>
        <w:rPr>
          <w:rFonts w:cs="Arial"/>
          <w:i/>
        </w:rPr>
      </w:pPr>
    </w:p>
    <w:p w14:paraId="3C19F8B7" w14:textId="77777777" w:rsidR="006332B6" w:rsidRPr="00E60D3B" w:rsidRDefault="006332B6" w:rsidP="006332B6">
      <w:pPr>
        <w:pStyle w:val="Corpsdetexte"/>
        <w:rPr>
          <w:rFonts w:cs="Arial"/>
          <w:i/>
        </w:rPr>
      </w:pPr>
    </w:p>
    <w:p w14:paraId="4B67600B" w14:textId="77777777" w:rsidR="006332B6" w:rsidRPr="00E60D3B" w:rsidRDefault="006332B6" w:rsidP="006332B6">
      <w:pPr>
        <w:pStyle w:val="Corpsdetexte"/>
        <w:rPr>
          <w:rFonts w:cs="Arial"/>
          <w:i/>
          <w:sz w:val="22"/>
        </w:rPr>
      </w:pPr>
    </w:p>
    <w:p w14:paraId="57DC5E7C" w14:textId="77777777" w:rsidR="006332B6" w:rsidRPr="00E60D3B" w:rsidRDefault="006332B6" w:rsidP="006332B6">
      <w:pPr>
        <w:pStyle w:val="Corpsdetexte"/>
        <w:rPr>
          <w:rFonts w:cs="Arial"/>
          <w:i/>
          <w:sz w:val="22"/>
        </w:rPr>
      </w:pPr>
    </w:p>
    <w:p w14:paraId="3C21A8BE" w14:textId="77777777" w:rsidR="006332B6" w:rsidRPr="00E60D3B" w:rsidRDefault="006332B6" w:rsidP="006332B6">
      <w:pPr>
        <w:pStyle w:val="Corpsdetexte"/>
        <w:rPr>
          <w:rFonts w:cs="Arial"/>
          <w:i/>
          <w:sz w:val="22"/>
        </w:rPr>
      </w:pPr>
    </w:p>
    <w:p w14:paraId="725357DD" w14:textId="77777777" w:rsidR="006332B6" w:rsidRPr="00EE2697" w:rsidRDefault="006332B6" w:rsidP="006332B6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before="120" w:after="120"/>
        <w:jc w:val="center"/>
        <w:rPr>
          <w:rFonts w:cs="Arial"/>
          <w:b/>
          <w:sz w:val="36"/>
          <w:szCs w:val="36"/>
          <w:u w:val="single"/>
        </w:rPr>
      </w:pPr>
      <w:r w:rsidRPr="00EE2697">
        <w:rPr>
          <w:rFonts w:cs="Arial"/>
          <w:b/>
          <w:sz w:val="36"/>
          <w:szCs w:val="36"/>
          <w:u w:val="single"/>
        </w:rPr>
        <w:t>Accord- cadre</w:t>
      </w:r>
    </w:p>
    <w:p w14:paraId="025EA722" w14:textId="5B1D2085" w:rsidR="006332B6" w:rsidRPr="003E0F63" w:rsidRDefault="0054013C" w:rsidP="006332B6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before="240" w:after="240"/>
        <w:jc w:val="center"/>
        <w:rPr>
          <w:rFonts w:cs="Arial"/>
          <w:b/>
          <w:sz w:val="32"/>
          <w:szCs w:val="32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>
        <w:rPr>
          <w:rFonts w:cs="Arial"/>
          <w:b/>
          <w:sz w:val="32"/>
          <w:szCs w:val="32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  <w:t>Annexe 3 à l’acte d’engagement : Mémoire Environnemental</w:t>
      </w:r>
    </w:p>
    <w:p w14:paraId="043E81EC" w14:textId="1306DDA0" w:rsidR="006332B6" w:rsidRPr="006125F9" w:rsidRDefault="00093734" w:rsidP="006332B6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before="120" w:after="240"/>
        <w:jc w:val="center"/>
        <w:rPr>
          <w:rFonts w:cs="Arial"/>
          <w:b/>
          <w:sz w:val="56"/>
          <w:szCs w:val="56"/>
          <w14:textOutline w14:w="9525" w14:cap="rnd" w14:cmpd="sng" w14:algn="ctr">
            <w14:gradFill>
              <w14:gsLst>
                <w14:gs w14:pos="0">
                  <w14:schemeClr w14:val="tx1"/>
                </w14:gs>
                <w14:gs w14:pos="74000">
                  <w14:schemeClr w14:val="accent1">
                    <w14:lumMod w14:val="45000"/>
                    <w14:lumOff w14:val="55000"/>
                  </w14:schemeClr>
                </w14:gs>
                <w14:gs w14:pos="83000">
                  <w14:schemeClr w14:val="accent1">
                    <w14:lumMod w14:val="45000"/>
                    <w14:lumOff w14:val="55000"/>
                  </w14:schemeClr>
                </w14:gs>
                <w14:gs w14:pos="100000">
                  <w14:schemeClr w14:val="accent1">
                    <w14:lumMod w14:val="30000"/>
                    <w14:lumOff w14:val="70000"/>
                  </w14:schemeClr>
                </w14:gs>
              </w14:gsLst>
              <w14:lin w14:ang="5400000" w14:scaled="0"/>
            </w14:gradFill>
            <w14:prstDash w14:val="solid"/>
            <w14:bevel/>
          </w14:textOutline>
        </w:rPr>
      </w:pPr>
      <w:r w:rsidRPr="006125F9">
        <w:rPr>
          <w:rFonts w:cs="Arial"/>
          <w:b/>
          <w:sz w:val="56"/>
          <w:szCs w:val="56"/>
          <w14:textOutline w14:w="9525" w14:cap="rnd" w14:cmpd="sng" w14:algn="ctr">
            <w14:gradFill>
              <w14:gsLst>
                <w14:gs w14:pos="0">
                  <w14:schemeClr w14:val="tx1"/>
                </w14:gs>
                <w14:gs w14:pos="74000">
                  <w14:schemeClr w14:val="accent1">
                    <w14:lumMod w14:val="45000"/>
                    <w14:lumOff w14:val="55000"/>
                  </w14:schemeClr>
                </w14:gs>
                <w14:gs w14:pos="83000">
                  <w14:schemeClr w14:val="accent1">
                    <w14:lumMod w14:val="45000"/>
                    <w14:lumOff w14:val="55000"/>
                  </w14:schemeClr>
                </w14:gs>
                <w14:gs w14:pos="100000">
                  <w14:schemeClr w14:val="accent1">
                    <w14:lumMod w14:val="30000"/>
                    <w14:lumOff w14:val="70000"/>
                  </w14:schemeClr>
                </w14:gs>
              </w14:gsLst>
              <w14:lin w14:ang="5400000" w14:scaled="0"/>
            </w14:gradFill>
            <w14:prstDash w14:val="solid"/>
            <w14:bevel/>
          </w14:textOutline>
        </w:rPr>
        <w:t xml:space="preserve">Assistance technique </w:t>
      </w:r>
    </w:p>
    <w:p w14:paraId="6D0AE18C" w14:textId="77777777" w:rsidR="006332B6" w:rsidRPr="00E60D3B" w:rsidRDefault="006332B6" w:rsidP="006332B6">
      <w:pPr>
        <w:pStyle w:val="Corpsdetexte"/>
        <w:rPr>
          <w:rFonts w:cs="Arial"/>
          <w:i/>
          <w:sz w:val="22"/>
        </w:rPr>
      </w:pPr>
    </w:p>
    <w:p w14:paraId="78F50071" w14:textId="29084C88" w:rsidR="00682C33" w:rsidRPr="00682C33" w:rsidRDefault="00682C33" w:rsidP="00682C33">
      <w:pPr>
        <w:pStyle w:val="Corpsdetexte"/>
        <w:rPr>
          <w:rFonts w:cs="Arial"/>
          <w:i/>
          <w:iCs/>
          <w:lang w:val="fr-FR"/>
        </w:rPr>
      </w:pPr>
      <w:r w:rsidRPr="00682C33">
        <w:rPr>
          <w:rFonts w:cs="Arial"/>
          <w:i/>
          <w:iCs/>
          <w:color w:val="EE0000"/>
          <w:lang w:val="fr-FR"/>
        </w:rPr>
        <w:t>A compléter par le soumissionnaire et à accompagner d’annexes éventuelles</w:t>
      </w:r>
    </w:p>
    <w:p w14:paraId="557BAC23" w14:textId="77777777" w:rsidR="006332B6" w:rsidRPr="00682C33" w:rsidRDefault="006332B6" w:rsidP="006332B6">
      <w:pPr>
        <w:pStyle w:val="Corpsdetexte"/>
        <w:rPr>
          <w:rFonts w:cs="Arial"/>
          <w:i/>
          <w:sz w:val="22"/>
          <w:lang w:val="fr-FR"/>
        </w:rPr>
      </w:pPr>
    </w:p>
    <w:p w14:paraId="51262374" w14:textId="31705F28" w:rsidR="006332B6" w:rsidRPr="00E60D3B" w:rsidRDefault="006332B6" w:rsidP="006332B6">
      <w:pPr>
        <w:spacing w:before="179"/>
        <w:rPr>
          <w:rFonts w:cs="Arial"/>
          <w:sz w:val="28"/>
        </w:rPr>
      </w:pPr>
      <w:r w:rsidRPr="00E60D3B">
        <w:rPr>
          <w:rFonts w:cs="Arial"/>
          <w:w w:val="90"/>
          <w:sz w:val="28"/>
        </w:rPr>
        <w:t>Numéro</w:t>
      </w:r>
      <w:r w:rsidRPr="00E60D3B">
        <w:rPr>
          <w:rFonts w:cs="Arial"/>
          <w:spacing w:val="25"/>
          <w:w w:val="90"/>
          <w:sz w:val="28"/>
        </w:rPr>
        <w:t xml:space="preserve"> </w:t>
      </w:r>
      <w:r w:rsidRPr="00E60D3B">
        <w:rPr>
          <w:rFonts w:cs="Arial"/>
          <w:w w:val="90"/>
          <w:sz w:val="28"/>
        </w:rPr>
        <w:t>de</w:t>
      </w:r>
      <w:r w:rsidRPr="00E60D3B">
        <w:rPr>
          <w:rFonts w:cs="Arial"/>
          <w:spacing w:val="23"/>
          <w:w w:val="90"/>
          <w:sz w:val="28"/>
        </w:rPr>
        <w:t xml:space="preserve"> </w:t>
      </w:r>
      <w:r w:rsidRPr="00E60D3B">
        <w:rPr>
          <w:rFonts w:cs="Arial"/>
          <w:w w:val="90"/>
          <w:sz w:val="28"/>
        </w:rPr>
        <w:t>consultation</w:t>
      </w:r>
      <w:r w:rsidRPr="00E60D3B">
        <w:rPr>
          <w:rFonts w:cs="Arial"/>
          <w:spacing w:val="26"/>
          <w:w w:val="90"/>
          <w:sz w:val="28"/>
        </w:rPr>
        <w:t xml:space="preserve"> </w:t>
      </w:r>
      <w:r w:rsidRPr="00E60D3B">
        <w:rPr>
          <w:rFonts w:cs="Arial"/>
          <w:w w:val="90"/>
          <w:sz w:val="28"/>
        </w:rPr>
        <w:t>:</w:t>
      </w:r>
      <w:r w:rsidRPr="00E60D3B">
        <w:rPr>
          <w:rFonts w:cs="Arial"/>
          <w:spacing w:val="24"/>
          <w:w w:val="90"/>
          <w:sz w:val="28"/>
        </w:rPr>
        <w:t xml:space="preserve"> </w:t>
      </w:r>
      <w:r w:rsidR="008E12EC" w:rsidRPr="005637E4">
        <w:rPr>
          <w:rFonts w:cs="Arial"/>
          <w:b/>
          <w:bCs/>
          <w:w w:val="90"/>
          <w:sz w:val="28"/>
        </w:rPr>
        <w:t>DNUM-ASS</w:t>
      </w:r>
      <w:r w:rsidR="00143D16">
        <w:rPr>
          <w:rFonts w:cs="Arial"/>
          <w:b/>
          <w:bCs/>
          <w:w w:val="90"/>
          <w:sz w:val="28"/>
        </w:rPr>
        <w:t>-</w:t>
      </w:r>
      <w:r w:rsidR="008E12EC" w:rsidRPr="005637E4">
        <w:rPr>
          <w:rFonts w:cs="Arial"/>
          <w:b/>
          <w:bCs/>
          <w:w w:val="90"/>
          <w:sz w:val="28"/>
        </w:rPr>
        <w:t>TECH-2025</w:t>
      </w:r>
    </w:p>
    <w:p w14:paraId="3F2AFDB2" w14:textId="77777777" w:rsidR="006332B6" w:rsidRPr="00E60D3B" w:rsidRDefault="006332B6" w:rsidP="006332B6">
      <w:pPr>
        <w:pStyle w:val="Corpsdetexte"/>
        <w:spacing w:before="3"/>
        <w:rPr>
          <w:rFonts w:cs="Arial"/>
          <w:sz w:val="24"/>
          <w:szCs w:val="22"/>
        </w:rPr>
      </w:pPr>
    </w:p>
    <w:p w14:paraId="6F53665C" w14:textId="77DAAB0A" w:rsidR="006332B6" w:rsidRPr="00E60D3B" w:rsidRDefault="006332B6" w:rsidP="006332B6">
      <w:pPr>
        <w:rPr>
          <w:rFonts w:cs="Arial"/>
          <w:w w:val="90"/>
          <w:sz w:val="28"/>
        </w:rPr>
      </w:pPr>
      <w:r w:rsidRPr="00E60D3B">
        <w:rPr>
          <w:rFonts w:cs="Arial"/>
          <w:w w:val="90"/>
          <w:sz w:val="28"/>
        </w:rPr>
        <w:t>Procédure</w:t>
      </w:r>
      <w:r w:rsidRPr="00E60D3B">
        <w:rPr>
          <w:rFonts w:cs="Arial"/>
          <w:spacing w:val="20"/>
          <w:w w:val="90"/>
          <w:sz w:val="28"/>
        </w:rPr>
        <w:t xml:space="preserve"> </w:t>
      </w:r>
      <w:r w:rsidRPr="00E60D3B">
        <w:rPr>
          <w:rFonts w:cs="Arial"/>
          <w:w w:val="90"/>
          <w:sz w:val="28"/>
        </w:rPr>
        <w:t>de</w:t>
      </w:r>
      <w:r w:rsidRPr="00E60D3B">
        <w:rPr>
          <w:rFonts w:cs="Arial"/>
          <w:spacing w:val="21"/>
          <w:w w:val="90"/>
          <w:sz w:val="28"/>
        </w:rPr>
        <w:t xml:space="preserve"> </w:t>
      </w:r>
      <w:r w:rsidRPr="00E60D3B">
        <w:rPr>
          <w:rFonts w:cs="Arial"/>
          <w:w w:val="90"/>
          <w:sz w:val="28"/>
        </w:rPr>
        <w:t>passation</w:t>
      </w:r>
      <w:r w:rsidRPr="00E60D3B">
        <w:rPr>
          <w:rFonts w:cs="Arial"/>
          <w:spacing w:val="24"/>
          <w:w w:val="90"/>
          <w:sz w:val="28"/>
        </w:rPr>
        <w:t xml:space="preserve"> </w:t>
      </w:r>
      <w:r w:rsidRPr="00E60D3B">
        <w:rPr>
          <w:rFonts w:cs="Arial"/>
          <w:w w:val="90"/>
          <w:sz w:val="28"/>
        </w:rPr>
        <w:t>:</w:t>
      </w:r>
      <w:r w:rsidRPr="00E60D3B">
        <w:rPr>
          <w:rFonts w:cs="Arial"/>
          <w:spacing w:val="25"/>
          <w:w w:val="90"/>
          <w:sz w:val="28"/>
        </w:rPr>
        <w:t xml:space="preserve"> </w:t>
      </w:r>
      <w:r w:rsidR="00AC5602">
        <w:rPr>
          <w:rFonts w:cs="Arial"/>
          <w:b/>
          <w:bCs/>
          <w:w w:val="90"/>
          <w:sz w:val="28"/>
        </w:rPr>
        <w:t>APPEL D’OFFRES OUVERT</w:t>
      </w:r>
    </w:p>
    <w:p w14:paraId="6D8AC94F" w14:textId="77777777" w:rsidR="006332B6" w:rsidRPr="00E60D3B" w:rsidRDefault="006332B6" w:rsidP="006332B6">
      <w:pPr>
        <w:rPr>
          <w:rFonts w:cs="Arial"/>
          <w:sz w:val="24"/>
        </w:rPr>
      </w:pPr>
    </w:p>
    <w:p w14:paraId="05D8B6F6" w14:textId="77777777" w:rsidR="00B70E5F" w:rsidRDefault="00B70E5F" w:rsidP="00E03FDF">
      <w:pPr>
        <w:spacing w:after="0"/>
        <w:rPr>
          <w:color w:val="FFFFFF"/>
          <w:sz w:val="40"/>
          <w:szCs w:val="40"/>
        </w:rPr>
      </w:pPr>
    </w:p>
    <w:p w14:paraId="770D0214" w14:textId="77777777" w:rsidR="00C55F4A" w:rsidRDefault="00C55F4A" w:rsidP="00E03FDF">
      <w:pPr>
        <w:spacing w:after="0"/>
        <w:rPr>
          <w:color w:val="FFFFFF"/>
          <w:sz w:val="40"/>
          <w:szCs w:val="40"/>
        </w:rPr>
      </w:pPr>
    </w:p>
    <w:p w14:paraId="2E356099" w14:textId="77777777" w:rsidR="00C55F4A" w:rsidRDefault="00C55F4A" w:rsidP="00E03FDF">
      <w:pPr>
        <w:spacing w:after="0"/>
        <w:rPr>
          <w:color w:val="FFFFFF"/>
          <w:sz w:val="40"/>
          <w:szCs w:val="40"/>
        </w:rPr>
      </w:pPr>
    </w:p>
    <w:p w14:paraId="11F3BF83" w14:textId="77777777" w:rsidR="00C55F4A" w:rsidRDefault="00C55F4A" w:rsidP="00E03FDF">
      <w:pPr>
        <w:spacing w:after="0"/>
        <w:rPr>
          <w:color w:val="FFFFFF"/>
          <w:sz w:val="40"/>
          <w:szCs w:val="40"/>
        </w:rPr>
      </w:pPr>
    </w:p>
    <w:p w14:paraId="784E6E83" w14:textId="77777777" w:rsidR="00B70E5F" w:rsidRDefault="00B70E5F" w:rsidP="00E03FDF">
      <w:pPr>
        <w:spacing w:after="0"/>
        <w:rPr>
          <w:color w:val="FFFFFF"/>
          <w:sz w:val="40"/>
          <w:szCs w:val="40"/>
        </w:rPr>
      </w:pPr>
    </w:p>
    <w:p w14:paraId="2CC23805" w14:textId="3F496B25" w:rsidR="00B70E5F" w:rsidRDefault="00B70E5F" w:rsidP="00104C5C">
      <w:pPr>
        <w:spacing w:after="0"/>
        <w:jc w:val="right"/>
        <w:rPr>
          <w:color w:val="FFFFFF"/>
          <w:sz w:val="40"/>
          <w:szCs w:val="40"/>
        </w:rPr>
      </w:pPr>
    </w:p>
    <w:p w14:paraId="1F252D8A" w14:textId="33916984" w:rsidR="00D228D5" w:rsidRDefault="00D228D5">
      <w:pPr>
        <w:spacing w:after="0"/>
        <w:jc w:val="left"/>
        <w:rPr>
          <w:b/>
          <w:sz w:val="32"/>
        </w:rPr>
      </w:pPr>
      <w:r>
        <w:rPr>
          <w:b/>
          <w:sz w:val="32"/>
        </w:rPr>
        <w:br w:type="page"/>
      </w:r>
    </w:p>
    <w:p w14:paraId="6C89BD33" w14:textId="77777777" w:rsidR="00795237" w:rsidRDefault="00795237" w:rsidP="009236CE">
      <w:pPr>
        <w:spacing w:after="0"/>
        <w:jc w:val="center"/>
        <w:rPr>
          <w:b/>
          <w:sz w:val="32"/>
        </w:rPr>
      </w:pPr>
    </w:p>
    <w:p w14:paraId="3AE73750" w14:textId="26AB92A3" w:rsidR="00A630FD" w:rsidRPr="00636475" w:rsidRDefault="00A630FD" w:rsidP="009236CE">
      <w:pPr>
        <w:spacing w:after="0"/>
        <w:jc w:val="center"/>
        <w:rPr>
          <w:b/>
          <w:sz w:val="32"/>
        </w:rPr>
      </w:pPr>
      <w:r w:rsidRPr="00636475">
        <w:rPr>
          <w:b/>
          <w:sz w:val="32"/>
        </w:rPr>
        <w:t>SOMMAIRE</w:t>
      </w:r>
    </w:p>
    <w:p w14:paraId="5341C503" w14:textId="77777777" w:rsidR="00232746" w:rsidRPr="009B6732" w:rsidRDefault="00232746" w:rsidP="00E03FDF">
      <w:pPr>
        <w:pStyle w:val="TM1"/>
        <w:rPr>
          <w:rStyle w:val="Accentuation"/>
        </w:rPr>
      </w:pPr>
    </w:p>
    <w:p w14:paraId="1A1F10E4" w14:textId="6C2D3D61" w:rsidR="0058706C" w:rsidRDefault="1F6A9FDD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snapToGrid/>
          <w:kern w:val="2"/>
          <w:sz w:val="24"/>
          <w:lang w:bidi="ar-SA"/>
          <w14:ligatures w14:val="standardContextual"/>
        </w:rPr>
      </w:pPr>
      <w:r>
        <w:fldChar w:fldCharType="begin"/>
      </w:r>
      <w:r w:rsidR="00CD49E3">
        <w:instrText>TOC \o "1-5" \z \u \h</w:instrText>
      </w:r>
      <w:r>
        <w:fldChar w:fldCharType="separate"/>
      </w:r>
      <w:hyperlink w:anchor="_Toc202197131" w:history="1">
        <w:r w:rsidR="0058706C" w:rsidRPr="000A2649">
          <w:rPr>
            <w:rStyle w:val="Lienhypertexte"/>
          </w:rPr>
          <w:t>1.</w:t>
        </w:r>
        <w:r w:rsidR="0058706C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kern w:val="2"/>
            <w:sz w:val="24"/>
            <w:lang w:bidi="ar-SA"/>
            <w14:ligatures w14:val="standardContextual"/>
          </w:rPr>
          <w:tab/>
        </w:r>
        <w:r w:rsidR="0058706C" w:rsidRPr="000A2649">
          <w:rPr>
            <w:rStyle w:val="Lienhypertexte"/>
          </w:rPr>
          <w:t>Préambule</w:t>
        </w:r>
        <w:r w:rsidR="0058706C">
          <w:rPr>
            <w:webHidden/>
          </w:rPr>
          <w:tab/>
        </w:r>
        <w:r w:rsidR="0058706C">
          <w:rPr>
            <w:webHidden/>
          </w:rPr>
          <w:fldChar w:fldCharType="begin"/>
        </w:r>
        <w:r w:rsidR="0058706C">
          <w:rPr>
            <w:webHidden/>
          </w:rPr>
          <w:instrText xml:space="preserve"> PAGEREF _Toc202197131 \h </w:instrText>
        </w:r>
        <w:r w:rsidR="0058706C">
          <w:rPr>
            <w:webHidden/>
          </w:rPr>
        </w:r>
        <w:r w:rsidR="0058706C">
          <w:rPr>
            <w:webHidden/>
          </w:rPr>
          <w:fldChar w:fldCharType="separate"/>
        </w:r>
        <w:r w:rsidR="0058706C">
          <w:rPr>
            <w:webHidden/>
          </w:rPr>
          <w:t>3</w:t>
        </w:r>
        <w:r w:rsidR="0058706C">
          <w:rPr>
            <w:webHidden/>
          </w:rPr>
          <w:fldChar w:fldCharType="end"/>
        </w:r>
      </w:hyperlink>
    </w:p>
    <w:p w14:paraId="34D7C6E2" w14:textId="6339086A" w:rsidR="0058706C" w:rsidRDefault="0058706C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snapToGrid/>
          <w:kern w:val="2"/>
          <w:sz w:val="24"/>
          <w:lang w:bidi="ar-SA"/>
          <w14:ligatures w14:val="standardContextual"/>
        </w:rPr>
      </w:pPr>
      <w:hyperlink w:anchor="_Toc202197132" w:history="1">
        <w:r w:rsidRPr="000A2649">
          <w:rPr>
            <w:rStyle w:val="Lienhypertexte"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kern w:val="2"/>
            <w:sz w:val="24"/>
            <w:lang w:bidi="ar-SA"/>
            <w14:ligatures w14:val="standardContextual"/>
          </w:rPr>
          <w:tab/>
        </w:r>
        <w:r w:rsidRPr="000A2649">
          <w:rPr>
            <w:rStyle w:val="Lienhypertexte"/>
          </w:rPr>
          <w:t>PARTIE A RENSEIGNER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_Toc202197132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4F58D97" w14:textId="34EAC771" w:rsidR="0058706C" w:rsidRDefault="0058706C">
      <w:pPr>
        <w:pStyle w:val="TM2"/>
        <w:rPr>
          <w:rFonts w:asciiTheme="minorHAnsi" w:eastAsiaTheme="minorEastAsia" w:hAnsiTheme="minorHAnsi" w:cstheme="minorBidi"/>
          <w:smallCaps w:val="0"/>
          <w:snapToGrid/>
          <w:kern w:val="2"/>
          <w:sz w:val="24"/>
          <w:lang w:bidi="ar-SA"/>
          <w14:ligatures w14:val="standardContextual"/>
        </w:rPr>
      </w:pPr>
      <w:hyperlink w:anchor="_Toc202197133" w:history="1">
        <w:r w:rsidRPr="000A2649">
          <w:rPr>
            <w:rStyle w:val="Lienhypertexte"/>
          </w:rPr>
          <w:t>2.1.</w:t>
        </w:r>
        <w:r>
          <w:rPr>
            <w:rFonts w:asciiTheme="minorHAnsi" w:eastAsiaTheme="minorEastAsia" w:hAnsiTheme="minorHAnsi" w:cstheme="minorBidi"/>
            <w:smallCaps w:val="0"/>
            <w:snapToGrid/>
            <w:kern w:val="2"/>
            <w:sz w:val="24"/>
            <w:lang w:bidi="ar-SA"/>
            <w14:ligatures w14:val="standardContextual"/>
          </w:rPr>
          <w:tab/>
        </w:r>
        <w:r w:rsidRPr="000A2649">
          <w:rPr>
            <w:rStyle w:val="Lienhypertexte"/>
          </w:rPr>
          <w:t>ACTIONS SPECIFIQUES MISES EN PLACE POUR REDUIRE LES GAZ A EFFET DE SERRE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_Toc202197133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B45AA40" w14:textId="3A6AC994" w:rsidR="0058706C" w:rsidRDefault="0058706C">
      <w:pPr>
        <w:pStyle w:val="TM2"/>
        <w:rPr>
          <w:rFonts w:asciiTheme="minorHAnsi" w:eastAsiaTheme="minorEastAsia" w:hAnsiTheme="minorHAnsi" w:cstheme="minorBidi"/>
          <w:smallCaps w:val="0"/>
          <w:snapToGrid/>
          <w:kern w:val="2"/>
          <w:sz w:val="24"/>
          <w:lang w:bidi="ar-SA"/>
          <w14:ligatures w14:val="standardContextual"/>
        </w:rPr>
      </w:pPr>
      <w:hyperlink w:anchor="_Toc202197134" w:history="1">
        <w:r w:rsidRPr="000A2649">
          <w:rPr>
            <w:rStyle w:val="Lienhypertexte"/>
          </w:rPr>
          <w:t>2.2.</w:t>
        </w:r>
        <w:r>
          <w:rPr>
            <w:rFonts w:asciiTheme="minorHAnsi" w:eastAsiaTheme="minorEastAsia" w:hAnsiTheme="minorHAnsi" w:cstheme="minorBidi"/>
            <w:smallCaps w:val="0"/>
            <w:snapToGrid/>
            <w:kern w:val="2"/>
            <w:sz w:val="24"/>
            <w:lang w:bidi="ar-SA"/>
            <w14:ligatures w14:val="standardContextual"/>
          </w:rPr>
          <w:tab/>
        </w:r>
        <w:r w:rsidRPr="000A2649">
          <w:rPr>
            <w:rStyle w:val="Lienhypertexte"/>
          </w:rPr>
          <w:t>ACTIONS SPECIFIQUES MISES EN PLACE POUR UNE POLITIQUE DU NUMERIQUE RESPONSABLE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_Toc202197134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AA155A1" w14:textId="555B0586" w:rsidR="0058706C" w:rsidRDefault="0058706C">
      <w:pPr>
        <w:pStyle w:val="TM2"/>
        <w:rPr>
          <w:rFonts w:asciiTheme="minorHAnsi" w:eastAsiaTheme="minorEastAsia" w:hAnsiTheme="minorHAnsi" w:cstheme="minorBidi"/>
          <w:smallCaps w:val="0"/>
          <w:snapToGrid/>
          <w:kern w:val="2"/>
          <w:sz w:val="24"/>
          <w:lang w:bidi="ar-SA"/>
          <w14:ligatures w14:val="standardContextual"/>
        </w:rPr>
      </w:pPr>
      <w:hyperlink w:anchor="_Toc202197135" w:history="1">
        <w:r w:rsidRPr="000A2649">
          <w:rPr>
            <w:rStyle w:val="Lienhypertexte"/>
          </w:rPr>
          <w:t>2.3.</w:t>
        </w:r>
        <w:r>
          <w:rPr>
            <w:rFonts w:asciiTheme="minorHAnsi" w:eastAsiaTheme="minorEastAsia" w:hAnsiTheme="minorHAnsi" w:cstheme="minorBidi"/>
            <w:smallCaps w:val="0"/>
            <w:snapToGrid/>
            <w:kern w:val="2"/>
            <w:sz w:val="24"/>
            <w:lang w:bidi="ar-SA"/>
            <w14:ligatures w14:val="standardContextual"/>
          </w:rPr>
          <w:tab/>
        </w:r>
        <w:r w:rsidRPr="000A2649">
          <w:rPr>
            <w:rStyle w:val="Lienhypertexte"/>
          </w:rPr>
          <w:t>VEHICULES A FAIBLE EMISSION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_Toc202197135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A5EEF68" w14:textId="4B45867B" w:rsidR="0058706C" w:rsidRDefault="0058706C">
      <w:pPr>
        <w:pStyle w:val="TM2"/>
        <w:rPr>
          <w:rFonts w:asciiTheme="minorHAnsi" w:eastAsiaTheme="minorEastAsia" w:hAnsiTheme="minorHAnsi" w:cstheme="minorBidi"/>
          <w:smallCaps w:val="0"/>
          <w:snapToGrid/>
          <w:kern w:val="2"/>
          <w:sz w:val="24"/>
          <w:lang w:bidi="ar-SA"/>
          <w14:ligatures w14:val="standardContextual"/>
        </w:rPr>
      </w:pPr>
      <w:hyperlink w:anchor="_Toc202197136" w:history="1">
        <w:r w:rsidRPr="000A2649">
          <w:rPr>
            <w:rStyle w:val="Lienhypertexte"/>
          </w:rPr>
          <w:t>2.4.</w:t>
        </w:r>
        <w:r>
          <w:rPr>
            <w:rFonts w:asciiTheme="minorHAnsi" w:eastAsiaTheme="minorEastAsia" w:hAnsiTheme="minorHAnsi" w:cstheme="minorBidi"/>
            <w:smallCaps w:val="0"/>
            <w:snapToGrid/>
            <w:kern w:val="2"/>
            <w:sz w:val="24"/>
            <w:lang w:bidi="ar-SA"/>
            <w14:ligatures w14:val="standardContextual"/>
          </w:rPr>
          <w:tab/>
        </w:r>
        <w:r w:rsidRPr="000A2649">
          <w:rPr>
            <w:rStyle w:val="Lienhypertexte"/>
          </w:rPr>
          <w:t>ECOCONDUITE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_Toc202197136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91C1205" w14:textId="37135487" w:rsidR="00F37E8C" w:rsidRDefault="1F6A9FDD" w:rsidP="008A57B6">
      <w:pPr>
        <w:pStyle w:val="Titre2"/>
        <w:numPr>
          <w:ilvl w:val="0"/>
          <w:numId w:val="0"/>
        </w:numPr>
        <w:ind w:left="567"/>
      </w:pPr>
      <w:r>
        <w:fldChar w:fldCharType="end"/>
      </w:r>
    </w:p>
    <w:p w14:paraId="5A1262D3" w14:textId="77777777" w:rsidR="00520FAD" w:rsidRDefault="00520FAD" w:rsidP="00520FAD">
      <w:pPr>
        <w:rPr>
          <w:lang w:eastAsia="ar-SA"/>
        </w:rPr>
      </w:pPr>
    </w:p>
    <w:p w14:paraId="7FEB3A65" w14:textId="77777777" w:rsidR="00520FAD" w:rsidRDefault="00520FAD" w:rsidP="00520FAD">
      <w:pPr>
        <w:rPr>
          <w:lang w:eastAsia="ar-SA"/>
        </w:rPr>
      </w:pPr>
    </w:p>
    <w:p w14:paraId="0040EF04" w14:textId="77777777" w:rsidR="00520FAD" w:rsidRDefault="00520FAD" w:rsidP="00520FAD">
      <w:pPr>
        <w:rPr>
          <w:lang w:eastAsia="ar-SA"/>
        </w:rPr>
      </w:pPr>
    </w:p>
    <w:p w14:paraId="27F2DA0E" w14:textId="77777777" w:rsidR="00520FAD" w:rsidRPr="00E60D3B" w:rsidRDefault="00520FAD" w:rsidP="00520FAD">
      <w:pPr>
        <w:rPr>
          <w:rFonts w:cs="Arial"/>
        </w:rPr>
      </w:pPr>
    </w:p>
    <w:p w14:paraId="2AA41365" w14:textId="77777777" w:rsidR="00520FAD" w:rsidRPr="00E60D3B" w:rsidRDefault="00520FAD" w:rsidP="00520FAD">
      <w:pPr>
        <w:pStyle w:val="TM1"/>
        <w:tabs>
          <w:tab w:val="left" w:pos="1276"/>
          <w:tab w:val="right" w:leader="dot" w:pos="10150"/>
        </w:tabs>
        <w:spacing w:before="0"/>
        <w:ind w:left="709"/>
        <w:sectPr w:rsidR="00520FAD" w:rsidRPr="00E60D3B" w:rsidSect="00685C73">
          <w:footerReference w:type="default" r:id="rId15"/>
          <w:headerReference w:type="first" r:id="rId16"/>
          <w:pgSz w:w="11910" w:h="16840"/>
          <w:pgMar w:top="860" w:right="570" w:bottom="739" w:left="1180" w:header="516" w:footer="0" w:gutter="0"/>
          <w:cols w:space="720"/>
          <w:docGrid w:linePitch="299"/>
        </w:sectPr>
      </w:pPr>
    </w:p>
    <w:p w14:paraId="5B574F2B" w14:textId="5ED7F721" w:rsidR="00520FAD" w:rsidRDefault="00CC5CF1" w:rsidP="004D0A6B">
      <w:pPr>
        <w:pStyle w:val="Titre1"/>
      </w:pPr>
      <w:bookmarkStart w:id="0" w:name="_Toc202197131"/>
      <w:r>
        <w:lastRenderedPageBreak/>
        <w:t>Préambule</w:t>
      </w:r>
      <w:bookmarkEnd w:id="0"/>
    </w:p>
    <w:p w14:paraId="0B621173" w14:textId="77777777" w:rsidR="004D0A6B" w:rsidRDefault="004D0A6B" w:rsidP="004D0A6B">
      <w:pPr>
        <w:rPr>
          <w:lang w:eastAsia="ar-SA"/>
        </w:rPr>
      </w:pPr>
    </w:p>
    <w:p w14:paraId="50160E0B" w14:textId="77777777" w:rsidR="004D0A6B" w:rsidRPr="004D0A6B" w:rsidRDefault="004D0A6B" w:rsidP="004D0A6B">
      <w:pPr>
        <w:rPr>
          <w:b/>
          <w:bCs/>
          <w:lang w:eastAsia="ar-SA"/>
        </w:rPr>
      </w:pPr>
      <w:r w:rsidRPr="004D0A6B">
        <w:rPr>
          <w:b/>
          <w:bCs/>
          <w:lang w:eastAsia="ar-SA"/>
        </w:rPr>
        <w:t>L’absence de mémoire environnemental ou l’absence de renseignement d’une rubrique vaut zéro.</w:t>
      </w:r>
    </w:p>
    <w:p w14:paraId="79258965" w14:textId="77777777" w:rsidR="004D0A6B" w:rsidRPr="004D0A6B" w:rsidRDefault="004D0A6B" w:rsidP="00494F41">
      <w:pPr>
        <w:spacing w:before="120"/>
        <w:rPr>
          <w:lang w:eastAsia="ar-SA"/>
        </w:rPr>
      </w:pPr>
      <w:r w:rsidRPr="004D0A6B">
        <w:rPr>
          <w:lang w:eastAsia="ar-SA"/>
        </w:rPr>
        <w:t>Le présent document constitue un cadre de réponse définissant un contenu que les entreprises sont invitées à respecter. Cependant, compte tenu de la diversité des réponses possibles des adaptations de ce document sont tolérées.</w:t>
      </w:r>
    </w:p>
    <w:p w14:paraId="3014D9E2" w14:textId="77777777" w:rsidR="004D0A6B" w:rsidRPr="004D0A6B" w:rsidRDefault="004D0A6B" w:rsidP="00494F41">
      <w:pPr>
        <w:spacing w:before="120"/>
        <w:rPr>
          <w:lang w:eastAsia="ar-SA"/>
        </w:rPr>
      </w:pPr>
      <w:r w:rsidRPr="004D0A6B">
        <w:rPr>
          <w:lang w:eastAsia="ar-SA"/>
        </w:rPr>
        <w:t xml:space="preserve">Conformément au règlement de consultation, le présent mémoire constitue la justification de l’offre au regard du critère environnemental. </w:t>
      </w:r>
    </w:p>
    <w:p w14:paraId="2AF7860C" w14:textId="4523EFEE" w:rsidR="004D0A6B" w:rsidRPr="004D0A6B" w:rsidRDefault="004D0A6B" w:rsidP="00494F41">
      <w:pPr>
        <w:spacing w:before="120"/>
        <w:rPr>
          <w:lang w:eastAsia="ar-SA"/>
        </w:rPr>
      </w:pPr>
      <w:r w:rsidRPr="004D0A6B">
        <w:rPr>
          <w:lang w:eastAsia="ar-SA"/>
        </w:rPr>
        <w:t xml:space="preserve">L’attention du candidat est attirée sur le fait que </w:t>
      </w:r>
      <w:r w:rsidRPr="004D0A6B">
        <w:rPr>
          <w:bCs/>
          <w:lang w:eastAsia="ar-SA"/>
        </w:rPr>
        <w:t>ces informations l’engagent</w:t>
      </w:r>
      <w:r w:rsidRPr="004D0A6B">
        <w:rPr>
          <w:lang w:eastAsia="ar-SA"/>
        </w:rPr>
        <w:t xml:space="preserve"> dans l’éventualité où il serait attributaire de l’accord-cadre et, le cas échéant, les pénalités de l’article 10.</w:t>
      </w:r>
      <w:r w:rsidR="00D07ACC">
        <w:rPr>
          <w:lang w:eastAsia="ar-SA"/>
        </w:rPr>
        <w:t>4</w:t>
      </w:r>
      <w:r w:rsidRPr="004D0A6B">
        <w:rPr>
          <w:lang w:eastAsia="ar-SA"/>
        </w:rPr>
        <w:t xml:space="preserve"> du CCAP s’appliquent. </w:t>
      </w:r>
    </w:p>
    <w:p w14:paraId="74DE571E" w14:textId="643C49F1" w:rsidR="004D0A6B" w:rsidRPr="004D0A6B" w:rsidRDefault="004D0A6B" w:rsidP="00494F41">
      <w:pPr>
        <w:spacing w:before="120"/>
        <w:rPr>
          <w:lang w:eastAsia="ar-SA"/>
        </w:rPr>
      </w:pPr>
      <w:r w:rsidRPr="004D0A6B">
        <w:rPr>
          <w:lang w:eastAsia="ar-SA"/>
        </w:rPr>
        <w:t>En cas de résiliation pour faute, les stipulations énoncées à l’article 2</w:t>
      </w:r>
      <w:r w:rsidR="00883937">
        <w:rPr>
          <w:lang w:eastAsia="ar-SA"/>
        </w:rPr>
        <w:t>6</w:t>
      </w:r>
      <w:r w:rsidRPr="004D0A6B">
        <w:rPr>
          <w:lang w:eastAsia="ar-SA"/>
        </w:rPr>
        <w:t>.3 du CCAP peuvent s’appliquer.</w:t>
      </w:r>
    </w:p>
    <w:p w14:paraId="10C11529" w14:textId="77777777" w:rsidR="004D0A6B" w:rsidRPr="004D0A6B" w:rsidRDefault="004D0A6B" w:rsidP="00494F41">
      <w:pPr>
        <w:spacing w:before="120" w:after="120"/>
        <w:rPr>
          <w:lang w:eastAsia="ar-SA"/>
        </w:rPr>
      </w:pPr>
      <w:r w:rsidRPr="004D0A6B">
        <w:rPr>
          <w:lang w:eastAsia="ar-SA"/>
        </w:rPr>
        <w:t xml:space="preserve">Un barème de performance est associé aux réponses et le nombre de points sera obtenu comme suit : </w:t>
      </w:r>
    </w:p>
    <w:tbl>
      <w:tblPr>
        <w:tblStyle w:val="Grilledutableau"/>
        <w:tblW w:w="10479" w:type="dxa"/>
        <w:tblInd w:w="-5" w:type="dxa"/>
        <w:tblLook w:val="04A0" w:firstRow="1" w:lastRow="0" w:firstColumn="1" w:lastColumn="0" w:noHBand="0" w:noVBand="1"/>
      </w:tblPr>
      <w:tblGrid>
        <w:gridCol w:w="8039"/>
        <w:gridCol w:w="2440"/>
      </w:tblGrid>
      <w:tr w:rsidR="00494F41" w:rsidRPr="004D0A6B" w14:paraId="372F8F0E" w14:textId="77777777" w:rsidTr="00CF2556">
        <w:trPr>
          <w:trHeight w:val="351"/>
        </w:trPr>
        <w:tc>
          <w:tcPr>
            <w:tcW w:w="8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F497A"/>
            <w:vAlign w:val="center"/>
          </w:tcPr>
          <w:p w14:paraId="1ADD5C90" w14:textId="154F76E7" w:rsidR="00494F41" w:rsidRPr="00CF2556" w:rsidRDefault="00494F41" w:rsidP="00CF2556">
            <w:pPr>
              <w:jc w:val="center"/>
              <w:rPr>
                <w:b/>
                <w:bCs/>
                <w:color w:val="FFFFFF" w:themeColor="background1"/>
                <w:lang w:eastAsia="ar-SA"/>
              </w:rPr>
            </w:pPr>
            <w:r w:rsidRPr="00CF2556">
              <w:rPr>
                <w:b/>
                <w:bCs/>
                <w:color w:val="FFFFFF" w:themeColor="background1"/>
                <w:lang w:eastAsia="ar-SA"/>
              </w:rPr>
              <w:t>Item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F497A"/>
            <w:vAlign w:val="center"/>
          </w:tcPr>
          <w:p w14:paraId="3934BC7B" w14:textId="32B9B98B" w:rsidR="00494F41" w:rsidRPr="00CF2556" w:rsidRDefault="00822DC2" w:rsidP="00CF2556">
            <w:pPr>
              <w:jc w:val="center"/>
              <w:rPr>
                <w:b/>
                <w:bCs/>
                <w:color w:val="FFFFFF" w:themeColor="background1"/>
                <w:lang w:eastAsia="ar-SA"/>
              </w:rPr>
            </w:pPr>
            <w:r w:rsidRPr="00CF2556">
              <w:rPr>
                <w:b/>
                <w:bCs/>
                <w:color w:val="FFFFFF" w:themeColor="background1"/>
                <w:lang w:eastAsia="ar-SA"/>
              </w:rPr>
              <w:t>Barème</w:t>
            </w:r>
          </w:p>
        </w:tc>
      </w:tr>
      <w:tr w:rsidR="004D0A6B" w:rsidRPr="004D0A6B" w14:paraId="565ECA9D" w14:textId="77777777" w:rsidTr="00CF2556">
        <w:trPr>
          <w:trHeight w:val="635"/>
        </w:trPr>
        <w:tc>
          <w:tcPr>
            <w:tcW w:w="8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571BA" w14:textId="77777777" w:rsidR="004D0A6B" w:rsidRPr="004D0A6B" w:rsidRDefault="004D0A6B" w:rsidP="00CF2556">
            <w:pPr>
              <w:jc w:val="center"/>
              <w:rPr>
                <w:lang w:eastAsia="ar-SA"/>
              </w:rPr>
            </w:pPr>
            <w:r w:rsidRPr="004D0A6B">
              <w:rPr>
                <w:lang w:eastAsia="ar-SA"/>
              </w:rPr>
              <w:t>Action renseignée, réponse très satisfaisante avec complétude et répondant au-delà des attentes de l’acheteur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8D061" w14:textId="77777777" w:rsidR="004D0A6B" w:rsidRPr="004D0A6B" w:rsidRDefault="004D0A6B" w:rsidP="00CF2556">
            <w:pPr>
              <w:jc w:val="center"/>
              <w:rPr>
                <w:lang w:eastAsia="ar-SA"/>
              </w:rPr>
            </w:pPr>
            <w:r w:rsidRPr="004D0A6B">
              <w:rPr>
                <w:lang w:eastAsia="ar-SA"/>
              </w:rPr>
              <w:t>100 % des points</w:t>
            </w:r>
          </w:p>
        </w:tc>
      </w:tr>
      <w:tr w:rsidR="004D0A6B" w:rsidRPr="004D0A6B" w14:paraId="08726D80" w14:textId="77777777" w:rsidTr="00CF2556">
        <w:trPr>
          <w:trHeight w:val="351"/>
        </w:trPr>
        <w:tc>
          <w:tcPr>
            <w:tcW w:w="8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FDDC7" w14:textId="77777777" w:rsidR="004D0A6B" w:rsidRPr="004D0A6B" w:rsidRDefault="004D0A6B" w:rsidP="00CF2556">
            <w:pPr>
              <w:jc w:val="center"/>
              <w:rPr>
                <w:lang w:eastAsia="ar-SA"/>
              </w:rPr>
            </w:pPr>
            <w:r w:rsidRPr="004D0A6B">
              <w:rPr>
                <w:lang w:eastAsia="ar-SA"/>
              </w:rPr>
              <w:t>Action renseignée, réponse satisfaisante mais manque quelques précisions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BCE9E" w14:textId="77777777" w:rsidR="004D0A6B" w:rsidRPr="004D0A6B" w:rsidRDefault="004D0A6B" w:rsidP="00CF2556">
            <w:pPr>
              <w:jc w:val="center"/>
              <w:rPr>
                <w:lang w:eastAsia="ar-SA"/>
              </w:rPr>
            </w:pPr>
            <w:r w:rsidRPr="004D0A6B">
              <w:rPr>
                <w:lang w:eastAsia="ar-SA"/>
              </w:rPr>
              <w:t>75 % des points</w:t>
            </w:r>
          </w:p>
        </w:tc>
      </w:tr>
      <w:tr w:rsidR="004D0A6B" w:rsidRPr="004D0A6B" w14:paraId="5A37B1CA" w14:textId="77777777" w:rsidTr="00CF2556">
        <w:trPr>
          <w:trHeight w:val="635"/>
        </w:trPr>
        <w:tc>
          <w:tcPr>
            <w:tcW w:w="8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F82C5" w14:textId="77777777" w:rsidR="004D0A6B" w:rsidRPr="004D0A6B" w:rsidRDefault="004D0A6B" w:rsidP="00CF2556">
            <w:pPr>
              <w:jc w:val="center"/>
              <w:rPr>
                <w:lang w:eastAsia="ar-SA"/>
              </w:rPr>
            </w:pPr>
            <w:r w:rsidRPr="004D0A6B">
              <w:rPr>
                <w:lang w:eastAsia="ar-SA"/>
              </w:rPr>
              <w:t>Action renseignée, réponse moyennement satisfaisante et répondant partiellement aux attentes de l’acheteur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88D0B" w14:textId="77777777" w:rsidR="004D0A6B" w:rsidRPr="004D0A6B" w:rsidRDefault="004D0A6B" w:rsidP="00CF2556">
            <w:pPr>
              <w:jc w:val="center"/>
              <w:rPr>
                <w:lang w:eastAsia="ar-SA"/>
              </w:rPr>
            </w:pPr>
            <w:r w:rsidRPr="004D0A6B">
              <w:rPr>
                <w:lang w:eastAsia="ar-SA"/>
              </w:rPr>
              <w:t>50 % des points</w:t>
            </w:r>
          </w:p>
        </w:tc>
      </w:tr>
      <w:tr w:rsidR="004D0A6B" w:rsidRPr="004D0A6B" w14:paraId="4C0794B8" w14:textId="77777777" w:rsidTr="00CF2556">
        <w:trPr>
          <w:trHeight w:val="635"/>
        </w:trPr>
        <w:tc>
          <w:tcPr>
            <w:tcW w:w="8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C8793" w14:textId="77777777" w:rsidR="004D0A6B" w:rsidRPr="004D0A6B" w:rsidRDefault="004D0A6B" w:rsidP="00CF2556">
            <w:pPr>
              <w:jc w:val="center"/>
              <w:rPr>
                <w:lang w:eastAsia="ar-SA"/>
              </w:rPr>
            </w:pPr>
            <w:r w:rsidRPr="004D0A6B">
              <w:rPr>
                <w:lang w:eastAsia="ar-SA"/>
              </w:rPr>
              <w:t>Action renseigné, réponse médiocre répondant très partiellement aux attentes ou réponses peu pertinentes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9C92C" w14:textId="77777777" w:rsidR="004D0A6B" w:rsidRPr="004D0A6B" w:rsidRDefault="004D0A6B" w:rsidP="00CF2556">
            <w:pPr>
              <w:jc w:val="center"/>
              <w:rPr>
                <w:lang w:eastAsia="ar-SA"/>
              </w:rPr>
            </w:pPr>
            <w:r w:rsidRPr="004D0A6B">
              <w:rPr>
                <w:lang w:eastAsia="ar-SA"/>
              </w:rPr>
              <w:t>25 % des points</w:t>
            </w:r>
          </w:p>
        </w:tc>
      </w:tr>
      <w:tr w:rsidR="004D0A6B" w:rsidRPr="004D0A6B" w14:paraId="1F0166A1" w14:textId="77777777" w:rsidTr="00CF2556">
        <w:trPr>
          <w:trHeight w:val="635"/>
        </w:trPr>
        <w:tc>
          <w:tcPr>
            <w:tcW w:w="8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13AB9" w14:textId="77777777" w:rsidR="004D0A6B" w:rsidRPr="004D0A6B" w:rsidRDefault="004D0A6B" w:rsidP="00CF2556">
            <w:pPr>
              <w:jc w:val="center"/>
              <w:rPr>
                <w:lang w:eastAsia="ar-SA"/>
              </w:rPr>
            </w:pPr>
            <w:r w:rsidRPr="004D0A6B">
              <w:rPr>
                <w:lang w:eastAsia="ar-SA"/>
              </w:rPr>
              <w:t>Action non renseignée ou hors sujet ou non conforme aux prescriptions ou à la règlementation en vigueur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6A9EB" w14:textId="77777777" w:rsidR="004D0A6B" w:rsidRPr="004D0A6B" w:rsidRDefault="004D0A6B" w:rsidP="00CF2556">
            <w:pPr>
              <w:jc w:val="center"/>
              <w:rPr>
                <w:lang w:eastAsia="ar-SA"/>
              </w:rPr>
            </w:pPr>
            <w:r w:rsidRPr="004D0A6B">
              <w:rPr>
                <w:lang w:eastAsia="ar-SA"/>
              </w:rPr>
              <w:t>0 point</w:t>
            </w:r>
          </w:p>
        </w:tc>
      </w:tr>
    </w:tbl>
    <w:p w14:paraId="13CAE231" w14:textId="77777777" w:rsidR="004D0A6B" w:rsidRPr="00067D53" w:rsidRDefault="004D0A6B" w:rsidP="00494F41">
      <w:pPr>
        <w:spacing w:before="120"/>
        <w:rPr>
          <w:lang w:eastAsia="ar-SA"/>
        </w:rPr>
      </w:pPr>
      <w:r w:rsidRPr="00067D53">
        <w:rPr>
          <w:lang w:eastAsia="ar-SA"/>
        </w:rPr>
        <w:t xml:space="preserve">Les éléments de réponse attendus concernent les thèmes suivants : </w:t>
      </w:r>
    </w:p>
    <w:p w14:paraId="69543203" w14:textId="6C18C85D" w:rsidR="004D0A6B" w:rsidRPr="00067D53" w:rsidRDefault="004D0A6B" w:rsidP="00494F41">
      <w:pPr>
        <w:spacing w:before="120"/>
        <w:rPr>
          <w:lang w:eastAsia="ar-SA"/>
        </w:rPr>
      </w:pPr>
      <w:r w:rsidRPr="00067D53">
        <w:rPr>
          <w:lang w:eastAsia="ar-SA"/>
        </w:rPr>
        <w:t>1/ Actions mises en place pour réduire ses gaz à effet de serre (</w:t>
      </w:r>
      <w:r w:rsidR="00822DC2" w:rsidRPr="00067D53">
        <w:rPr>
          <w:lang w:eastAsia="ar-SA"/>
        </w:rPr>
        <w:t>5</w:t>
      </w:r>
      <w:r w:rsidRPr="00067D53">
        <w:rPr>
          <w:lang w:eastAsia="ar-SA"/>
        </w:rPr>
        <w:t xml:space="preserve"> points)</w:t>
      </w:r>
    </w:p>
    <w:p w14:paraId="5E0F907A" w14:textId="5464EFBF" w:rsidR="004D0A6B" w:rsidRPr="00067D53" w:rsidRDefault="004D0A6B" w:rsidP="00494F41">
      <w:pPr>
        <w:spacing w:before="120"/>
        <w:rPr>
          <w:lang w:eastAsia="ar-SA"/>
        </w:rPr>
      </w:pPr>
      <w:r w:rsidRPr="00067D53">
        <w:rPr>
          <w:lang w:eastAsia="ar-SA"/>
        </w:rPr>
        <w:t>2/ Actions mises en place pour une politique du numérique responsable (</w:t>
      </w:r>
      <w:r w:rsidR="00822DC2" w:rsidRPr="00067D53">
        <w:rPr>
          <w:lang w:eastAsia="ar-SA"/>
        </w:rPr>
        <w:t>5</w:t>
      </w:r>
      <w:r w:rsidRPr="00067D53">
        <w:rPr>
          <w:lang w:eastAsia="ar-SA"/>
        </w:rPr>
        <w:t xml:space="preserve"> points)</w:t>
      </w:r>
    </w:p>
    <w:p w14:paraId="16268E09" w14:textId="39DD7E19" w:rsidR="004D0A6B" w:rsidRPr="00067D53" w:rsidRDefault="004D0A6B" w:rsidP="00494F41">
      <w:pPr>
        <w:spacing w:before="120"/>
        <w:rPr>
          <w:lang w:eastAsia="ar-SA"/>
        </w:rPr>
      </w:pPr>
      <w:r w:rsidRPr="00067D53">
        <w:rPr>
          <w:lang w:eastAsia="ar-SA"/>
        </w:rPr>
        <w:t>3/ Utilisation de véhicules à faible émission (</w:t>
      </w:r>
      <w:r w:rsidR="00822DC2" w:rsidRPr="00067D53">
        <w:rPr>
          <w:lang w:eastAsia="ar-SA"/>
        </w:rPr>
        <w:t>5</w:t>
      </w:r>
      <w:r w:rsidRPr="00067D53">
        <w:rPr>
          <w:lang w:eastAsia="ar-SA"/>
        </w:rPr>
        <w:t>points)</w:t>
      </w:r>
    </w:p>
    <w:p w14:paraId="6023B075" w14:textId="5A8D99BF" w:rsidR="004D0A6B" w:rsidRPr="004D0A6B" w:rsidRDefault="004D0A6B" w:rsidP="00494F41">
      <w:pPr>
        <w:spacing w:before="120"/>
        <w:rPr>
          <w:lang w:eastAsia="ar-SA"/>
        </w:rPr>
      </w:pPr>
      <w:r w:rsidRPr="00067D53">
        <w:rPr>
          <w:lang w:eastAsia="ar-SA"/>
        </w:rPr>
        <w:t>4/ Ecoconduite (</w:t>
      </w:r>
      <w:r w:rsidR="00822DC2" w:rsidRPr="00067D53">
        <w:rPr>
          <w:lang w:eastAsia="ar-SA"/>
        </w:rPr>
        <w:t>5</w:t>
      </w:r>
      <w:r w:rsidRPr="00067D53">
        <w:rPr>
          <w:lang w:eastAsia="ar-SA"/>
        </w:rPr>
        <w:t xml:space="preserve"> points)</w:t>
      </w:r>
    </w:p>
    <w:p w14:paraId="54355364" w14:textId="77777777" w:rsidR="004D0A6B" w:rsidRPr="004D0A6B" w:rsidRDefault="004D0A6B" w:rsidP="004D0A6B">
      <w:pPr>
        <w:rPr>
          <w:lang w:eastAsia="ar-SA"/>
        </w:rPr>
      </w:pPr>
      <w:r w:rsidRPr="004D0A6B">
        <w:rPr>
          <w:lang w:eastAsia="ar-SA"/>
        </w:rPr>
        <w:br w:type="page"/>
      </w:r>
    </w:p>
    <w:p w14:paraId="00FEF671" w14:textId="77777777" w:rsidR="004D0A6B" w:rsidRPr="004D0A6B" w:rsidRDefault="004D0A6B" w:rsidP="00795237">
      <w:pPr>
        <w:pStyle w:val="Titre1"/>
      </w:pPr>
      <w:bookmarkStart w:id="1" w:name="_Toc202197132"/>
      <w:r w:rsidRPr="004D0A6B">
        <w:lastRenderedPageBreak/>
        <w:t>PARTIE A RENSEIGNER</w:t>
      </w:r>
      <w:bookmarkEnd w:id="1"/>
    </w:p>
    <w:p w14:paraId="5040FA28" w14:textId="77777777" w:rsidR="004D0A6B" w:rsidRPr="004D0A6B" w:rsidRDefault="004D0A6B" w:rsidP="004D0A6B">
      <w:pPr>
        <w:rPr>
          <w:b/>
          <w:bCs/>
          <w:lang w:eastAsia="ar-SA"/>
        </w:rPr>
      </w:pPr>
      <w:r w:rsidRPr="004D0A6B">
        <w:rPr>
          <w:b/>
          <w:bCs/>
          <w:lang w:eastAsia="ar-SA"/>
        </w:rPr>
        <w:t xml:space="preserve">Pour les questions suivantes, le candidat joint les documents justificatifs pertinents ; si aucune pièce justificative n'est jointe, le candidat verra sa note dégradée. </w:t>
      </w:r>
    </w:p>
    <w:p w14:paraId="67C9B7B5" w14:textId="63295AD6" w:rsidR="004D0A6B" w:rsidRPr="004D0A6B" w:rsidRDefault="00795237" w:rsidP="004D0A6B">
      <w:pPr>
        <w:rPr>
          <w:b/>
          <w:bCs/>
          <w:lang w:eastAsia="ar-SA"/>
        </w:rPr>
      </w:pPr>
      <w:r w:rsidRPr="005F2BF9">
        <w:rPr>
          <w:b/>
          <w:bCs/>
          <w:lang w:eastAsia="ar-SA"/>
        </w:rPr>
        <w:t>L’acheteur</w:t>
      </w:r>
      <w:r w:rsidR="004D0A6B" w:rsidRPr="004D0A6B">
        <w:rPr>
          <w:b/>
          <w:bCs/>
          <w:lang w:eastAsia="ar-SA"/>
        </w:rPr>
        <w:t xml:space="preserve"> se réserve la possibilité de vérifier que les indications déclaratives sont bien mises en œuvre en cas d'attribution du présent marché. </w:t>
      </w:r>
    </w:p>
    <w:p w14:paraId="409984A1" w14:textId="70339EC3" w:rsidR="004D0A6B" w:rsidRPr="004D0A6B" w:rsidRDefault="004D0A6B" w:rsidP="005F2BF9">
      <w:pPr>
        <w:pStyle w:val="Titre2"/>
        <w:spacing w:before="240"/>
      </w:pPr>
      <w:bookmarkStart w:id="2" w:name="_Toc202197133"/>
      <w:r w:rsidRPr="004D0A6B">
        <w:t>ACTIONS SPECIFIQUES MISES EN PLACE POUR REDUIRE LES GAZ A EFFET DE SERRE</w:t>
      </w:r>
      <w:bookmarkEnd w:id="2"/>
      <w:r w:rsidRPr="004D0A6B">
        <w:t xml:space="preserve"> </w:t>
      </w:r>
    </w:p>
    <w:p w14:paraId="5C81E137" w14:textId="77777777" w:rsidR="004D0A6B" w:rsidRPr="004D0A6B" w:rsidRDefault="004D0A6B" w:rsidP="004D0A6B">
      <w:pPr>
        <w:rPr>
          <w:i/>
          <w:iCs/>
          <w:lang w:eastAsia="ar-SA"/>
        </w:rPr>
      </w:pPr>
      <w:r w:rsidRPr="004D0A6B">
        <w:rPr>
          <w:lang w:eastAsia="ar-SA"/>
        </w:rPr>
        <w:t xml:space="preserve">Dans un souci d’économie d’énergie, le candidat justifie les actions qu’il mettra en place pour l’exécution des prestations du présent accord-cadre </w:t>
      </w:r>
      <w:r w:rsidRPr="004D0A6B">
        <w:rPr>
          <w:i/>
          <w:iCs/>
          <w:lang w:eastAsia="ar-SA"/>
        </w:rPr>
        <w:t>(ex : écoconception, norme ISO 50001, achats d’équipements de travail plus sobres, labels, certifications, économie d’énergie, etc.)</w:t>
      </w:r>
    </w:p>
    <w:p w14:paraId="7DA9D4D1" w14:textId="77777777" w:rsidR="004D0A6B" w:rsidRPr="004D0A6B" w:rsidRDefault="004D0A6B" w:rsidP="004D0A6B">
      <w:pPr>
        <w:rPr>
          <w:i/>
          <w:iCs/>
          <w:lang w:eastAsia="ar-SA"/>
        </w:rPr>
      </w:pPr>
      <w:r w:rsidRPr="004D0A6B">
        <w:rPr>
          <w:i/>
          <w:iCs/>
          <w:lang w:eastAsia="ar-SA"/>
        </w:rPr>
        <w:t>(justifiez)</w:t>
      </w:r>
    </w:p>
    <w:p w14:paraId="44F9AFE8" w14:textId="77777777" w:rsidR="004D0A6B" w:rsidRPr="004D0A6B" w:rsidRDefault="004D0A6B" w:rsidP="005F2BF9">
      <w:pPr>
        <w:spacing w:before="120" w:after="120"/>
        <w:rPr>
          <w:lang w:eastAsia="ar-SA"/>
        </w:rPr>
      </w:pPr>
      <w:r w:rsidRPr="004D0A6B">
        <w:rPr>
          <w:lang w:eastAsia="ar-SA"/>
        </w:rPr>
        <w:t>Dans un souci de réduction des émissions de gaz à effet de serre liées à l’exécution de l’accord-cadre, le candidat a-t-il réalisé un bilan carbone et quelles sont les actions d’amélioration sur lesquelles il s’engage durant l’exécution de l’accord-cadre ?</w:t>
      </w:r>
    </w:p>
    <w:tbl>
      <w:tblPr>
        <w:tblW w:w="104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693"/>
        <w:gridCol w:w="2159"/>
        <w:gridCol w:w="3604"/>
      </w:tblGrid>
      <w:tr w:rsidR="00795237" w:rsidRPr="004D0A6B" w14:paraId="211E91CA" w14:textId="77777777" w:rsidTr="00795237">
        <w:trPr>
          <w:trHeight w:val="5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F497A"/>
            <w:vAlign w:val="center"/>
          </w:tcPr>
          <w:p w14:paraId="1C6B3FCC" w14:textId="77777777" w:rsidR="004D0A6B" w:rsidRPr="004D0A6B" w:rsidRDefault="004D0A6B" w:rsidP="00795237">
            <w:pPr>
              <w:jc w:val="center"/>
              <w:rPr>
                <w:b/>
                <w:bCs/>
                <w:color w:val="FFFFFF" w:themeColor="background1"/>
                <w:lang w:eastAsia="ar-SA"/>
              </w:rPr>
            </w:pPr>
            <w:r w:rsidRPr="004D0A6B">
              <w:rPr>
                <w:b/>
                <w:bCs/>
                <w:color w:val="FFFFFF" w:themeColor="background1"/>
                <w:lang w:eastAsia="ar-SA"/>
              </w:rPr>
              <w:t>Bilan carbone réalisé ?</w:t>
            </w:r>
          </w:p>
          <w:p w14:paraId="67FB6FB1" w14:textId="6D51FF3B" w:rsidR="004D0A6B" w:rsidRPr="004D0A6B" w:rsidRDefault="004D0A6B" w:rsidP="00795237">
            <w:pPr>
              <w:jc w:val="center"/>
              <w:rPr>
                <w:b/>
                <w:bCs/>
                <w:color w:val="FFFFFF" w:themeColor="background1"/>
                <w:lang w:eastAsia="ar-SA"/>
              </w:rPr>
            </w:pPr>
            <w:r w:rsidRPr="004D0A6B">
              <w:rPr>
                <w:b/>
                <w:bCs/>
                <w:color w:val="FFFFFF" w:themeColor="background1"/>
                <w:lang w:eastAsia="ar-SA"/>
              </w:rPr>
              <w:t>Oui : cocher la case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F497A"/>
            <w:vAlign w:val="center"/>
          </w:tcPr>
          <w:p w14:paraId="6AFC8FB5" w14:textId="3378A294" w:rsidR="004D0A6B" w:rsidRPr="004D0A6B" w:rsidRDefault="004D0A6B" w:rsidP="00795237">
            <w:pPr>
              <w:jc w:val="center"/>
              <w:rPr>
                <w:b/>
                <w:bCs/>
                <w:color w:val="FFFFFF" w:themeColor="background1"/>
                <w:lang w:eastAsia="ar-SA"/>
              </w:rPr>
            </w:pPr>
            <w:r w:rsidRPr="004D0A6B">
              <w:rPr>
                <w:b/>
                <w:bCs/>
                <w:color w:val="FFFFFF" w:themeColor="background1"/>
                <w:lang w:eastAsia="ar-SA"/>
              </w:rPr>
              <w:t>Nom du prestataire ayant réalisé ce bilan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F497A"/>
            <w:vAlign w:val="center"/>
            <w:hideMark/>
          </w:tcPr>
          <w:p w14:paraId="76220936" w14:textId="77777777" w:rsidR="004D0A6B" w:rsidRPr="004D0A6B" w:rsidRDefault="004D0A6B" w:rsidP="00795237">
            <w:pPr>
              <w:jc w:val="center"/>
              <w:rPr>
                <w:b/>
                <w:bCs/>
                <w:color w:val="FFFFFF" w:themeColor="background1"/>
                <w:lang w:eastAsia="ar-SA"/>
              </w:rPr>
            </w:pPr>
            <w:r w:rsidRPr="004D0A6B">
              <w:rPr>
                <w:b/>
                <w:bCs/>
                <w:color w:val="FFFFFF" w:themeColor="background1"/>
                <w:lang w:eastAsia="ar-SA"/>
              </w:rPr>
              <w:t>Constats ?</w:t>
            </w:r>
          </w:p>
        </w:tc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F497A"/>
            <w:vAlign w:val="center"/>
            <w:hideMark/>
          </w:tcPr>
          <w:p w14:paraId="12C86391" w14:textId="77777777" w:rsidR="004D0A6B" w:rsidRPr="004D0A6B" w:rsidRDefault="004D0A6B" w:rsidP="00795237">
            <w:pPr>
              <w:jc w:val="center"/>
              <w:rPr>
                <w:b/>
                <w:bCs/>
                <w:color w:val="FFFFFF" w:themeColor="background1"/>
                <w:lang w:eastAsia="ar-SA"/>
              </w:rPr>
            </w:pPr>
            <w:r w:rsidRPr="004D0A6B">
              <w:rPr>
                <w:b/>
                <w:bCs/>
                <w:color w:val="FFFFFF" w:themeColor="background1"/>
                <w:lang w:eastAsia="ar-SA"/>
              </w:rPr>
              <w:t>Axes d’amélioration prévus ?</w:t>
            </w:r>
          </w:p>
          <w:p w14:paraId="2CA06A66" w14:textId="77777777" w:rsidR="004D0A6B" w:rsidRPr="004D0A6B" w:rsidRDefault="004D0A6B" w:rsidP="00795237">
            <w:pPr>
              <w:jc w:val="center"/>
              <w:rPr>
                <w:b/>
                <w:bCs/>
                <w:color w:val="FFFFFF" w:themeColor="background1"/>
                <w:lang w:eastAsia="ar-SA"/>
              </w:rPr>
            </w:pPr>
            <w:r w:rsidRPr="004D0A6B">
              <w:rPr>
                <w:b/>
                <w:bCs/>
                <w:color w:val="FFFFFF" w:themeColor="background1"/>
                <w:lang w:eastAsia="ar-SA"/>
              </w:rPr>
              <w:t>Actions mises en place à la suite de ce bilan ?</w:t>
            </w:r>
          </w:p>
        </w:tc>
      </w:tr>
      <w:tr w:rsidR="004D0A6B" w:rsidRPr="004D0A6B" w14:paraId="229C23DE" w14:textId="77777777" w:rsidTr="00795237">
        <w:trPr>
          <w:trHeight w:val="50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BB7D8" w14:textId="77777777" w:rsidR="004D0A6B" w:rsidRPr="004D0A6B" w:rsidRDefault="00E26CF8" w:rsidP="004D0A6B">
            <w:pPr>
              <w:rPr>
                <w:lang w:eastAsia="ar-SA"/>
              </w:rPr>
            </w:pPr>
            <w:sdt>
              <w:sdtPr>
                <w:rPr>
                  <w:lang w:eastAsia="ar-SA"/>
                </w:rPr>
                <w:id w:val="-1112283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0A6B" w:rsidRPr="004D0A6B">
                  <w:rPr>
                    <w:rFonts w:ascii="Segoe UI Symbol" w:hAnsi="Segoe UI Symbol" w:cs="Segoe UI Symbol"/>
                    <w:lang w:eastAsia="ar-SA"/>
                  </w:rPr>
                  <w:t>☐</w:t>
                </w:r>
              </w:sdtContent>
            </w:sdt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9B8F" w14:textId="77777777" w:rsidR="004D0A6B" w:rsidRPr="004D0A6B" w:rsidRDefault="004D0A6B" w:rsidP="004D0A6B">
            <w:pPr>
              <w:rPr>
                <w:lang w:eastAsia="ar-SA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4785E" w14:textId="77777777" w:rsidR="004D0A6B" w:rsidRPr="004D0A6B" w:rsidRDefault="004D0A6B" w:rsidP="004D0A6B">
            <w:pPr>
              <w:rPr>
                <w:lang w:eastAsia="ar-SA"/>
              </w:rPr>
            </w:pPr>
          </w:p>
        </w:tc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898F" w14:textId="77777777" w:rsidR="004D0A6B" w:rsidRPr="004D0A6B" w:rsidRDefault="004D0A6B" w:rsidP="004D0A6B">
            <w:pPr>
              <w:rPr>
                <w:lang w:eastAsia="ar-SA"/>
              </w:rPr>
            </w:pPr>
          </w:p>
        </w:tc>
      </w:tr>
    </w:tbl>
    <w:p w14:paraId="0323EDD1" w14:textId="77777777" w:rsidR="00795237" w:rsidRDefault="004D0A6B" w:rsidP="004D0A6B">
      <w:pPr>
        <w:rPr>
          <w:i/>
          <w:iCs/>
          <w:lang w:eastAsia="ar-SA"/>
        </w:rPr>
      </w:pPr>
      <w:r w:rsidRPr="004D0A6B">
        <w:rPr>
          <w:lang w:eastAsia="ar-SA"/>
        </w:rPr>
        <w:t xml:space="preserve">En l’absence d’un bilan carbone, le candidat envisage-t-il d’en effectuer un s’il est titulaire du présent accord-cadre ou peut-il définir l’ensemble des mesures déjà prises pour réduire les GES ? </w:t>
      </w:r>
      <w:r w:rsidRPr="004D0A6B">
        <w:rPr>
          <w:i/>
          <w:iCs/>
          <w:lang w:eastAsia="ar-SA"/>
        </w:rPr>
        <w:t>(justifiez)</w:t>
      </w:r>
    </w:p>
    <w:p w14:paraId="523170A9" w14:textId="77777777" w:rsidR="00795237" w:rsidRDefault="00795237" w:rsidP="004D0A6B">
      <w:pPr>
        <w:rPr>
          <w:i/>
          <w:iCs/>
          <w:lang w:eastAsia="ar-SA"/>
        </w:rPr>
      </w:pPr>
    </w:p>
    <w:p w14:paraId="55CC33E3" w14:textId="7DB96B59" w:rsidR="004D0A6B" w:rsidRPr="004D0A6B" w:rsidRDefault="004D0A6B" w:rsidP="00795237">
      <w:pPr>
        <w:pStyle w:val="Titre2"/>
      </w:pPr>
      <w:bookmarkStart w:id="3" w:name="_Toc202197134"/>
      <w:r w:rsidRPr="004D0A6B">
        <w:t>ACTIONS SPECIFIQUES MISES EN PLACE POUR UNE POLITIQUE DU NUMERIQUE RESPONSABLE</w:t>
      </w:r>
      <w:bookmarkEnd w:id="3"/>
    </w:p>
    <w:p w14:paraId="15EF7378" w14:textId="77777777" w:rsidR="004D0A6B" w:rsidRPr="004D0A6B" w:rsidRDefault="004D0A6B" w:rsidP="004D0A6B">
      <w:pPr>
        <w:rPr>
          <w:lang w:eastAsia="ar-SA"/>
        </w:rPr>
      </w:pPr>
      <w:r w:rsidRPr="004D0A6B">
        <w:rPr>
          <w:lang w:eastAsia="ar-SA"/>
        </w:rPr>
        <w:t>Le candidat expose, ci-après, les mesures particulières qui seront prises en matière de lutte active pour une politique du numérique responsable (</w:t>
      </w:r>
      <w:r w:rsidRPr="004D0A6B">
        <w:rPr>
          <w:i/>
          <w:iCs/>
          <w:lang w:eastAsia="ar-SA"/>
        </w:rPr>
        <w:t xml:space="preserve">charte de bonnes pratiques et consignes internes ; achat de matériels informatiques certifiés TCO / EPEAT / BLUE ANGEL ou autre ; procédure mise en place pour les appareils en fin de vie [recyclage, dons, destruction, traitement des déchets, </w:t>
      </w:r>
      <w:proofErr w:type="spellStart"/>
      <w:r w:rsidRPr="004D0A6B">
        <w:rPr>
          <w:i/>
          <w:iCs/>
          <w:lang w:eastAsia="ar-SA"/>
        </w:rPr>
        <w:t>etc</w:t>
      </w:r>
      <w:proofErr w:type="spellEnd"/>
      <w:r w:rsidRPr="004D0A6B">
        <w:rPr>
          <w:i/>
          <w:iCs/>
          <w:lang w:eastAsia="ar-SA"/>
        </w:rPr>
        <w:t xml:space="preserve">] ; utilisation de l’open source…). </w:t>
      </w:r>
      <w:r w:rsidRPr="004D0A6B">
        <w:rPr>
          <w:lang w:eastAsia="ar-SA"/>
        </w:rPr>
        <w:t>Le candidat joint tous les documents pertinents à l’appui de ses déclarations</w:t>
      </w:r>
    </w:p>
    <w:p w14:paraId="61A05C72" w14:textId="3001B720" w:rsidR="004D0A6B" w:rsidRPr="004D0A6B" w:rsidRDefault="004D0A6B" w:rsidP="0098136F">
      <w:pPr>
        <w:pStyle w:val="Titre2"/>
        <w:spacing w:before="240"/>
      </w:pPr>
      <w:bookmarkStart w:id="4" w:name="_Toc202197135"/>
      <w:r w:rsidRPr="004D0A6B">
        <w:t>VEHICULES A FAIBLE EMISSION</w:t>
      </w:r>
      <w:bookmarkEnd w:id="4"/>
    </w:p>
    <w:p w14:paraId="6007661E" w14:textId="77777777" w:rsidR="004D0A6B" w:rsidRPr="004D0A6B" w:rsidRDefault="004D0A6B" w:rsidP="004D0A6B">
      <w:pPr>
        <w:rPr>
          <w:lang w:eastAsia="ar-SA"/>
        </w:rPr>
      </w:pPr>
      <w:r w:rsidRPr="004D0A6B">
        <w:rPr>
          <w:lang w:eastAsia="ar-SA"/>
        </w:rPr>
        <w:t xml:space="preserve">Le candidat indiquera le nombre de véhicules dédié à l’exécution de l’accord-cadre et fournira, à l’appui, tous les documents attestant </w:t>
      </w:r>
      <w:proofErr w:type="gramStart"/>
      <w:r w:rsidRPr="004D0A6B">
        <w:rPr>
          <w:lang w:eastAsia="ar-SA"/>
        </w:rPr>
        <w:t>soit</w:t>
      </w:r>
      <w:proofErr w:type="gramEnd"/>
      <w:r w:rsidRPr="004D0A6B">
        <w:rPr>
          <w:lang w:eastAsia="ar-SA"/>
        </w:rPr>
        <w:t> :</w:t>
      </w:r>
    </w:p>
    <w:p w14:paraId="16E56B89" w14:textId="77777777" w:rsidR="004D0A6B" w:rsidRPr="004D0A6B" w:rsidRDefault="004D0A6B" w:rsidP="004D0A6B">
      <w:pPr>
        <w:numPr>
          <w:ilvl w:val="0"/>
          <w:numId w:val="59"/>
        </w:numPr>
        <w:rPr>
          <w:lang w:eastAsia="ar-SA"/>
        </w:rPr>
      </w:pPr>
      <w:r w:rsidRPr="004D0A6B">
        <w:rPr>
          <w:lang w:eastAsia="ar-SA"/>
        </w:rPr>
        <w:t>d’une propriété</w:t>
      </w:r>
    </w:p>
    <w:p w14:paraId="7A5B2A0D" w14:textId="77777777" w:rsidR="004D0A6B" w:rsidRPr="004D0A6B" w:rsidRDefault="004D0A6B" w:rsidP="004D0A6B">
      <w:pPr>
        <w:numPr>
          <w:ilvl w:val="0"/>
          <w:numId w:val="59"/>
        </w:numPr>
        <w:rPr>
          <w:lang w:eastAsia="ar-SA"/>
        </w:rPr>
      </w:pPr>
      <w:r w:rsidRPr="004D0A6B">
        <w:rPr>
          <w:lang w:eastAsia="ar-SA"/>
        </w:rPr>
        <w:t>d’une location</w:t>
      </w:r>
    </w:p>
    <w:p w14:paraId="5DC6F258" w14:textId="2C91A752" w:rsidR="004D0A6B" w:rsidRPr="004D0A6B" w:rsidRDefault="004D0A6B" w:rsidP="004D0A6B">
      <w:pPr>
        <w:numPr>
          <w:ilvl w:val="0"/>
          <w:numId w:val="59"/>
        </w:numPr>
        <w:rPr>
          <w:lang w:eastAsia="ar-SA"/>
        </w:rPr>
      </w:pPr>
      <w:r w:rsidRPr="004D0A6B">
        <w:rPr>
          <w:lang w:eastAsia="ar-SA"/>
        </w:rPr>
        <w:t>d’un leasing</w:t>
      </w:r>
    </w:p>
    <w:p w14:paraId="607C01E1" w14:textId="7354747F" w:rsidR="004D0A6B" w:rsidRPr="004D0A6B" w:rsidRDefault="004D0A6B" w:rsidP="0098136F">
      <w:pPr>
        <w:pStyle w:val="Titre2"/>
        <w:spacing w:before="240"/>
      </w:pPr>
      <w:bookmarkStart w:id="5" w:name="_Toc202197136"/>
      <w:r w:rsidRPr="004D0A6B">
        <w:t>ECOCONDUITE</w:t>
      </w:r>
      <w:bookmarkEnd w:id="5"/>
    </w:p>
    <w:p w14:paraId="1060FACB" w14:textId="77777777" w:rsidR="004D0A6B" w:rsidRPr="004D0A6B" w:rsidRDefault="004D0A6B" w:rsidP="004D0A6B">
      <w:pPr>
        <w:rPr>
          <w:lang w:eastAsia="ar-SA"/>
        </w:rPr>
      </w:pPr>
      <w:r w:rsidRPr="004D0A6B">
        <w:rPr>
          <w:lang w:eastAsia="ar-SA"/>
        </w:rPr>
        <w:t>Dans le cadre de l’exécution du présent marché, le candidat envisage-t-il une sensibilisation de ses salariés, intervenant sur les prestations de l’accord-cadre, aux pratiques de conduite écoresponsable, dite « écoconduite ».</w:t>
      </w:r>
    </w:p>
    <w:p w14:paraId="6BDA3CD6" w14:textId="30FD52BC" w:rsidR="004D0A6B" w:rsidRPr="004D0A6B" w:rsidRDefault="004D0A6B" w:rsidP="004D0A6B">
      <w:pPr>
        <w:rPr>
          <w:lang w:eastAsia="ar-SA"/>
        </w:rPr>
      </w:pPr>
      <w:r w:rsidRPr="004D0A6B">
        <w:rPr>
          <w:lang w:eastAsia="ar-SA"/>
        </w:rPr>
        <w:t xml:space="preserve">Justifiez en indiquant les mesures envisagées </w:t>
      </w:r>
    </w:p>
    <w:sectPr w:rsidR="004D0A6B" w:rsidRPr="004D0A6B" w:rsidSect="00520FAD">
      <w:headerReference w:type="default" r:id="rId17"/>
      <w:footerReference w:type="even" r:id="rId18"/>
      <w:footerReference w:type="default" r:id="rId19"/>
      <w:pgSz w:w="11907" w:h="16840" w:code="9"/>
      <w:pgMar w:top="1493" w:right="851" w:bottom="1560" w:left="1134" w:header="425" w:footer="5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2D2B3" w14:textId="77777777" w:rsidR="000801B8" w:rsidRDefault="000801B8" w:rsidP="00327096">
      <w:r>
        <w:separator/>
      </w:r>
    </w:p>
  </w:endnote>
  <w:endnote w:type="continuationSeparator" w:id="0">
    <w:p w14:paraId="2B438A1B" w14:textId="77777777" w:rsidR="000801B8" w:rsidRDefault="000801B8" w:rsidP="00327096">
      <w:r>
        <w:continuationSeparator/>
      </w:r>
    </w:p>
  </w:endnote>
  <w:endnote w:type="continuationNotice" w:id="1">
    <w:p w14:paraId="3A533DF5" w14:textId="77777777" w:rsidR="000801B8" w:rsidRDefault="000801B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Gras">
    <w:altName w:val="Times New Roman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EF62B" w14:textId="77777777" w:rsidR="000D7982" w:rsidRDefault="000D7982" w:rsidP="000D7982">
    <w:pPr>
      <w:pStyle w:val="Pieddepage"/>
      <w:tabs>
        <w:tab w:val="clear" w:pos="9072"/>
        <w:tab w:val="right" w:pos="9781"/>
      </w:tabs>
      <w:jc w:val="center"/>
      <w:rPr>
        <w:lang w:val="fr-FR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241" behindDoc="0" locked="0" layoutInCell="1" allowOverlap="1" wp14:anchorId="6B66BAC5" wp14:editId="5F17FEBE">
              <wp:simplePos x="0" y="0"/>
              <wp:positionH relativeFrom="column">
                <wp:posOffset>-6350</wp:posOffset>
              </wp:positionH>
              <wp:positionV relativeFrom="paragraph">
                <wp:posOffset>-20956</wp:posOffset>
              </wp:positionV>
              <wp:extent cx="6286500" cy="0"/>
              <wp:effectExtent l="0" t="0" r="0" b="0"/>
              <wp:wrapNone/>
              <wp:docPr id="1099114481" name="Connecteur droit avec flèch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4D20EF" id="_x0000_t32" coordsize="21600,21600" o:spt="32" o:oned="t" path="m,l21600,21600e" filled="f">
              <v:path arrowok="t" fillok="f" o:connecttype="none"/>
              <o:lock v:ext="edit" shapetype="t"/>
            </v:shapetype>
            <v:shape id="Connecteur droit avec flèche 2" o:spid="_x0000_s1026" type="#_x0000_t32" style="position:absolute;margin-left:-.5pt;margin-top:-1.65pt;width:495pt;height:0;z-index:251658241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" strokeweight=".5pt"/>
          </w:pict>
        </mc:Fallback>
      </mc:AlternateContent>
    </w:r>
    <w:r w:rsidRPr="27D3FF41">
      <w:rPr>
        <w:lang w:val="fr-FR"/>
      </w:rPr>
      <w:fldChar w:fldCharType="begin"/>
    </w:r>
    <w:r>
      <w:instrText xml:space="preserve"> PAGE  \* Arabic  \* MERGEFORMAT </w:instrText>
    </w:r>
    <w:r w:rsidRPr="27D3FF41">
      <w:fldChar w:fldCharType="separate"/>
    </w:r>
    <w:r>
      <w:t>6</w:t>
    </w:r>
    <w:r w:rsidRPr="27D3FF41">
      <w:rPr>
        <w:lang w:val="fr-FR"/>
      </w:rPr>
      <w:fldChar w:fldCharType="end"/>
    </w:r>
    <w:r w:rsidRPr="27D3FF41">
      <w:rPr>
        <w:lang w:val="fr-FR"/>
      </w:rPr>
      <w:t>/</w:t>
    </w:r>
    <w:r w:rsidRPr="27D3FF41">
      <w:rPr>
        <w:lang w:val="fr-FR"/>
      </w:rPr>
      <w:fldChar w:fldCharType="begin"/>
    </w:r>
    <w:r>
      <w:instrText>NUMPAGES  \* Arabic  \* MERGEFORMAT</w:instrText>
    </w:r>
    <w:r w:rsidRPr="27D3FF41">
      <w:fldChar w:fldCharType="separate"/>
    </w:r>
    <w:r>
      <w:t>39</w:t>
    </w:r>
    <w:r w:rsidRPr="27D3FF41">
      <w:rPr>
        <w:lang w:val="fr-FR"/>
      </w:rPr>
      <w:fldChar w:fldCharType="end"/>
    </w:r>
  </w:p>
  <w:p w14:paraId="1FB6FCDF" w14:textId="77777777" w:rsidR="000D7982" w:rsidRDefault="000D798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D365D" w14:textId="77777777" w:rsidR="00552BE2" w:rsidRDefault="00552BE2" w:rsidP="00327096"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40</w:t>
    </w:r>
    <w:r>
      <w:rPr>
        <w:rStyle w:val="Numrodepage"/>
      </w:rPr>
      <w:fldChar w:fldCharType="end"/>
    </w:r>
  </w:p>
  <w:p w14:paraId="078B6D2C" w14:textId="77777777" w:rsidR="00552BE2" w:rsidRDefault="00552BE2" w:rsidP="0032709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84A568" w14:textId="77777777" w:rsidR="00552BE2" w:rsidRDefault="00552BE2" w:rsidP="00455360">
    <w:pPr>
      <w:pStyle w:val="Pieddepage"/>
      <w:tabs>
        <w:tab w:val="clear" w:pos="9072"/>
        <w:tab w:val="right" w:pos="9781"/>
      </w:tabs>
      <w:jc w:val="center"/>
      <w:rPr>
        <w:lang w:val="fr-FR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240" behindDoc="0" locked="0" layoutInCell="1" allowOverlap="1" wp14:anchorId="35D97AF3" wp14:editId="734E8614">
              <wp:simplePos x="0" y="0"/>
              <wp:positionH relativeFrom="column">
                <wp:posOffset>-6350</wp:posOffset>
              </wp:positionH>
              <wp:positionV relativeFrom="paragraph">
                <wp:posOffset>-20956</wp:posOffset>
              </wp:positionV>
              <wp:extent cx="6286500" cy="0"/>
              <wp:effectExtent l="0" t="0" r="0" b="0"/>
              <wp:wrapNone/>
              <wp:docPr id="862795968" name="Connecteur droit avec flèch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2CCBD9" id="_x0000_t32" coordsize="21600,21600" o:spt="32" o:oned="t" path="m,l21600,21600e" filled="f">
              <v:path arrowok="t" fillok="f" o:connecttype="none"/>
              <o:lock v:ext="edit" shapetype="t"/>
            </v:shapetype>
            <v:shape id="Connecteur droit avec flèche 2" o:spid="_x0000_s1026" type="#_x0000_t32" style="position:absolute;margin-left:-.5pt;margin-top:-1.65pt;width:495pt;height:0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" strokeweight=".5pt"/>
          </w:pict>
        </mc:Fallback>
      </mc:AlternateContent>
    </w:r>
    <w:r w:rsidRPr="27D3FF41">
      <w:rPr>
        <w:lang w:val="fr-FR"/>
      </w:rPr>
      <w:fldChar w:fldCharType="begin"/>
    </w:r>
    <w:r>
      <w:instrText xml:space="preserve"> PAGE  \* Arabic  \* MERGEFORMAT </w:instrText>
    </w:r>
    <w:r w:rsidRPr="27D3FF41">
      <w:fldChar w:fldCharType="separate"/>
    </w:r>
    <w:r w:rsidRPr="27D3FF41">
      <w:rPr>
        <w:lang w:val="fr-FR"/>
      </w:rPr>
      <w:t>2</w:t>
    </w:r>
    <w:r w:rsidRPr="27D3FF41">
      <w:rPr>
        <w:lang w:val="fr-FR"/>
      </w:rPr>
      <w:fldChar w:fldCharType="end"/>
    </w:r>
    <w:r w:rsidRPr="27D3FF41">
      <w:rPr>
        <w:lang w:val="fr-FR"/>
      </w:rPr>
      <w:t>/</w:t>
    </w:r>
    <w:r w:rsidRPr="27D3FF41">
      <w:rPr>
        <w:lang w:val="fr-FR"/>
      </w:rPr>
      <w:fldChar w:fldCharType="begin"/>
    </w:r>
    <w:r>
      <w:instrText>NUMPAGES  \* Arabic  \* MERGEFORMAT</w:instrText>
    </w:r>
    <w:r w:rsidRPr="27D3FF41">
      <w:fldChar w:fldCharType="separate"/>
    </w:r>
    <w:r w:rsidRPr="27D3FF41">
      <w:rPr>
        <w:lang w:val="fr-FR"/>
      </w:rPr>
      <w:t>9</w:t>
    </w:r>
    <w:r w:rsidRPr="27D3FF41">
      <w:rPr>
        <w:lang w:val="fr-FR"/>
      </w:rPr>
      <w:fldChar w:fldCharType="end"/>
    </w:r>
  </w:p>
  <w:p w14:paraId="41CA70BB" w14:textId="77777777" w:rsidR="00552BE2" w:rsidRPr="00E46A3E" w:rsidRDefault="00552BE2" w:rsidP="00E46A3E">
    <w:pPr>
      <w:pStyle w:val="Pieddepage"/>
      <w:tabs>
        <w:tab w:val="clear" w:pos="9072"/>
        <w:tab w:val="right" w:pos="9781"/>
      </w:tabs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2151A4" w14:textId="77777777" w:rsidR="000801B8" w:rsidRDefault="000801B8" w:rsidP="00327096">
      <w:r>
        <w:separator/>
      </w:r>
    </w:p>
  </w:footnote>
  <w:footnote w:type="continuationSeparator" w:id="0">
    <w:p w14:paraId="69B0F9DC" w14:textId="77777777" w:rsidR="000801B8" w:rsidRDefault="000801B8" w:rsidP="00327096">
      <w:r>
        <w:continuationSeparator/>
      </w:r>
    </w:p>
  </w:footnote>
  <w:footnote w:type="continuationNotice" w:id="1">
    <w:p w14:paraId="38AAD2CE" w14:textId="77777777" w:rsidR="000801B8" w:rsidRDefault="000801B8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9640" w:type="dxa"/>
      <w:tblInd w:w="-284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80"/>
      <w:gridCol w:w="3260"/>
    </w:tblGrid>
    <w:tr w:rsidR="000D7982" w:rsidRPr="008C0B57" w14:paraId="50629E76" w14:textId="77777777">
      <w:tc>
        <w:tcPr>
          <w:tcW w:w="6380" w:type="dxa"/>
        </w:tcPr>
        <w:p w14:paraId="51A5B52C" w14:textId="4BF5EC1A" w:rsidR="000D7982" w:rsidRPr="008C0B57" w:rsidRDefault="00795237" w:rsidP="000D7982">
          <w:pPr>
            <w:pStyle w:val="En-tte"/>
            <w:tabs>
              <w:tab w:val="clear" w:pos="9072"/>
              <w:tab w:val="right" w:pos="9498"/>
            </w:tabs>
            <w:rPr>
              <w:rFonts w:ascii="Liberation Sans" w:hAnsi="Liberation Sans" w:cs="Liberation Sans"/>
              <w:szCs w:val="22"/>
            </w:rPr>
          </w:pPr>
          <w:r>
            <w:rPr>
              <w:rFonts w:ascii="Liberation Sans" w:hAnsi="Liberation Sans" w:cs="Liberation Sans"/>
              <w:szCs w:val="22"/>
            </w:rPr>
            <w:t>Annexe 3 à l’acte d’engagement</w:t>
          </w:r>
          <w:r w:rsidR="005B6892">
            <w:rPr>
              <w:rFonts w:ascii="Liberation Sans" w:hAnsi="Liberation Sans" w:cs="Liberation Sans"/>
              <w:szCs w:val="22"/>
            </w:rPr>
            <w:t xml:space="preserve"> : Mémoire environnemental</w:t>
          </w:r>
        </w:p>
      </w:tc>
      <w:tc>
        <w:tcPr>
          <w:tcW w:w="3260" w:type="dxa"/>
        </w:tcPr>
        <w:p w14:paraId="5D24306D" w14:textId="61C386D3" w:rsidR="000D7982" w:rsidRPr="008C0B57" w:rsidRDefault="000D7982" w:rsidP="000D7982">
          <w:pPr>
            <w:pStyle w:val="En-tte"/>
            <w:jc w:val="right"/>
            <w:rPr>
              <w:rFonts w:ascii="Liberation Sans" w:hAnsi="Liberation Sans" w:cs="Liberation Sans"/>
              <w:szCs w:val="22"/>
            </w:rPr>
          </w:pPr>
          <w:r>
            <w:rPr>
              <w:rFonts w:ascii="Liberation Sans" w:hAnsi="Liberation Sans" w:cs="Liberation Sans"/>
              <w:szCs w:val="22"/>
            </w:rPr>
            <w:t>DNUM-</w:t>
          </w:r>
          <w:r w:rsidR="000A145A">
            <w:rPr>
              <w:rFonts w:ascii="Liberation Sans" w:hAnsi="Liberation Sans" w:cs="Liberation Sans"/>
              <w:szCs w:val="22"/>
            </w:rPr>
            <w:t>ASS</w:t>
          </w:r>
          <w:r w:rsidR="00143D16">
            <w:rPr>
              <w:rFonts w:ascii="Liberation Sans" w:hAnsi="Liberation Sans" w:cs="Liberation Sans"/>
              <w:szCs w:val="22"/>
            </w:rPr>
            <w:t>-</w:t>
          </w:r>
          <w:r w:rsidR="000A145A">
            <w:rPr>
              <w:rFonts w:ascii="Liberation Sans" w:hAnsi="Liberation Sans" w:cs="Liberation Sans"/>
              <w:szCs w:val="22"/>
            </w:rPr>
            <w:t>TECH</w:t>
          </w:r>
          <w:r>
            <w:rPr>
              <w:rFonts w:ascii="Liberation Sans" w:hAnsi="Liberation Sans" w:cs="Liberation Sans"/>
              <w:szCs w:val="22"/>
            </w:rPr>
            <w:t>-2025</w:t>
          </w:r>
        </w:p>
      </w:tc>
    </w:tr>
  </w:tbl>
  <w:p w14:paraId="35E8504D" w14:textId="77777777" w:rsidR="000D7982" w:rsidRDefault="000D7982" w:rsidP="000D798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9640" w:type="dxa"/>
      <w:tblInd w:w="-284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80"/>
      <w:gridCol w:w="3260"/>
    </w:tblGrid>
    <w:tr w:rsidR="00552BE2" w:rsidRPr="008C0B57" w14:paraId="0743A0FA" w14:textId="77777777">
      <w:tc>
        <w:tcPr>
          <w:tcW w:w="6380" w:type="dxa"/>
        </w:tcPr>
        <w:p w14:paraId="1B65FAC3" w14:textId="55EE0A08" w:rsidR="00552BE2" w:rsidRPr="008C0B57" w:rsidRDefault="00552BE2" w:rsidP="00F200AA">
          <w:pPr>
            <w:pStyle w:val="En-tte"/>
            <w:tabs>
              <w:tab w:val="clear" w:pos="9072"/>
              <w:tab w:val="right" w:pos="9498"/>
            </w:tabs>
            <w:rPr>
              <w:rFonts w:ascii="Liberation Sans" w:hAnsi="Liberation Sans" w:cs="Liberation Sans"/>
              <w:szCs w:val="22"/>
            </w:rPr>
          </w:pPr>
          <w:r>
            <w:rPr>
              <w:rFonts w:ascii="Liberation Sans" w:hAnsi="Liberation Sans" w:cs="Liberation Sans"/>
              <w:szCs w:val="22"/>
            </w:rPr>
            <w:t>CC</w:t>
          </w:r>
          <w:r w:rsidR="00B33A10">
            <w:rPr>
              <w:rFonts w:ascii="Liberation Sans" w:hAnsi="Liberation Sans" w:cs="Liberation Sans"/>
              <w:szCs w:val="22"/>
            </w:rPr>
            <w:t>A</w:t>
          </w:r>
          <w:r>
            <w:rPr>
              <w:rFonts w:ascii="Liberation Sans" w:hAnsi="Liberation Sans" w:cs="Liberation Sans"/>
              <w:szCs w:val="22"/>
            </w:rPr>
            <w:t>P</w:t>
          </w:r>
        </w:p>
      </w:tc>
      <w:tc>
        <w:tcPr>
          <w:tcW w:w="3260" w:type="dxa"/>
        </w:tcPr>
        <w:p w14:paraId="3251CD74" w14:textId="7DB85126" w:rsidR="00552BE2" w:rsidRPr="008C0B57" w:rsidRDefault="00552BE2" w:rsidP="00F200AA">
          <w:pPr>
            <w:pStyle w:val="En-tte"/>
            <w:jc w:val="right"/>
            <w:rPr>
              <w:rFonts w:ascii="Liberation Sans" w:hAnsi="Liberation Sans" w:cs="Liberation Sans"/>
              <w:szCs w:val="22"/>
            </w:rPr>
          </w:pPr>
          <w:r>
            <w:rPr>
              <w:rFonts w:ascii="Liberation Sans" w:hAnsi="Liberation Sans" w:cs="Liberation Sans"/>
              <w:szCs w:val="22"/>
            </w:rPr>
            <w:t>DNUM-</w:t>
          </w:r>
          <w:r w:rsidR="00634CA5">
            <w:rPr>
              <w:rFonts w:ascii="Liberation Sans" w:hAnsi="Liberation Sans" w:cs="Liberation Sans"/>
              <w:szCs w:val="22"/>
            </w:rPr>
            <w:t>MSI</w:t>
          </w:r>
          <w:r>
            <w:rPr>
              <w:rFonts w:ascii="Liberation Sans" w:hAnsi="Liberation Sans" w:cs="Liberation Sans"/>
              <w:szCs w:val="22"/>
            </w:rPr>
            <w:t>-2025</w:t>
          </w:r>
        </w:p>
      </w:tc>
    </w:tr>
  </w:tbl>
  <w:p w14:paraId="48835563" w14:textId="77777777" w:rsidR="00552BE2" w:rsidRPr="00F200AA" w:rsidRDefault="00552BE2" w:rsidP="00F200AA">
    <w:pPr>
      <w:pStyle w:val="En-tte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18249174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7"/>
    <w:multiLevelType w:val="multilevel"/>
    <w:tmpl w:val="00000007"/>
    <w:name w:val="WW8Num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548DD4"/>
        <w:sz w:val="28"/>
      </w:rPr>
    </w:lvl>
    <w:lvl w:ilvl="1">
      <w:start w:val="1"/>
      <w:numFmt w:val="bullet"/>
      <w:lvlText w:val=""/>
      <w:lvlJc w:val="left"/>
      <w:pPr>
        <w:tabs>
          <w:tab w:val="num" w:pos="1995"/>
        </w:tabs>
        <w:ind w:left="1995" w:hanging="915"/>
      </w:pPr>
      <w:rPr>
        <w:rFonts w:ascii="Wingdings" w:hAnsi="Wingdings" w:cs="Wingdings" w:hint="default"/>
        <w:lang w:bidi="en-U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lang w:bidi="en-U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lang w:bidi="en-U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lang w:bidi="en-US"/>
      </w:rPr>
    </w:lvl>
  </w:abstractNum>
  <w:abstractNum w:abstractNumId="2" w15:restartNumberingAfterBreak="0">
    <w:nsid w:val="0000000A"/>
    <w:multiLevelType w:val="singleLevel"/>
    <w:tmpl w:val="0000000A"/>
    <w:name w:val="WW8Num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auto"/>
        <w:sz w:val="28"/>
      </w:rPr>
    </w:lvl>
  </w:abstractNum>
  <w:abstractNum w:abstractNumId="3" w15:restartNumberingAfterBreak="0">
    <w:nsid w:val="0000000B"/>
    <w:multiLevelType w:val="singleLevel"/>
    <w:tmpl w:val="0000000B"/>
    <w:name w:val="WW8Num1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0C"/>
    <w:multiLevelType w:val="multilevel"/>
    <w:tmpl w:val="0000000C"/>
    <w:name w:val="WW8Num11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548DD4"/>
        <w:sz w:val="28"/>
      </w:rPr>
    </w:lvl>
    <w:lvl w:ilvl="1">
      <w:start w:val="1"/>
      <w:numFmt w:val="bullet"/>
      <w:lvlText w:val=""/>
      <w:lvlJc w:val="left"/>
      <w:pPr>
        <w:tabs>
          <w:tab w:val="num" w:pos="1995"/>
        </w:tabs>
        <w:ind w:left="1995" w:hanging="915"/>
      </w:pPr>
      <w:rPr>
        <w:rFonts w:ascii="Wingdings" w:hAnsi="Wingdings" w:cs="Wingdings" w:hint="default"/>
        <w:szCs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Cs w:val="24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Cs w:val="24"/>
      </w:rPr>
    </w:lvl>
  </w:abstractNum>
  <w:abstractNum w:abstractNumId="5" w15:restartNumberingAfterBreak="0">
    <w:nsid w:val="01431948"/>
    <w:multiLevelType w:val="hybridMultilevel"/>
    <w:tmpl w:val="2C5C53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3D7FFA"/>
    <w:multiLevelType w:val="hybridMultilevel"/>
    <w:tmpl w:val="DC72B460"/>
    <w:lvl w:ilvl="0" w:tplc="600654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  <w:color w:val="auto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C449DC"/>
    <w:multiLevelType w:val="multilevel"/>
    <w:tmpl w:val="33CC6878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numFmt w:val="bullet"/>
      <w:lvlText w:val="-"/>
      <w:lvlJc w:val="left"/>
      <w:pPr>
        <w:ind w:left="360" w:hanging="360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fr-FR" w:eastAsia="en-US" w:bidi="ar-SA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5634689"/>
    <w:multiLevelType w:val="multilevel"/>
    <w:tmpl w:val="7190FAF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5A6602E"/>
    <w:multiLevelType w:val="multilevel"/>
    <w:tmpl w:val="11205CD4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76" w:hanging="1800"/>
      </w:pPr>
      <w:rPr>
        <w:rFonts w:hint="default"/>
      </w:rPr>
    </w:lvl>
  </w:abstractNum>
  <w:abstractNum w:abstractNumId="10" w15:restartNumberingAfterBreak="0">
    <w:nsid w:val="09A245BA"/>
    <w:multiLevelType w:val="hybridMultilevel"/>
    <w:tmpl w:val="4BAA4430"/>
    <w:lvl w:ilvl="0" w:tplc="FFFFFFFF">
      <w:numFmt w:val="bullet"/>
      <w:lvlText w:val="-"/>
      <w:lvlJc w:val="left"/>
      <w:pPr>
        <w:ind w:left="1677" w:hanging="360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fr-FR" w:eastAsia="en-US" w:bidi="ar-SA"/>
      </w:rPr>
    </w:lvl>
    <w:lvl w:ilvl="1" w:tplc="040C0005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2" w:tplc="FFFFFFFF">
      <w:numFmt w:val="bullet"/>
      <w:lvlText w:val="•"/>
      <w:lvlJc w:val="left"/>
      <w:pPr>
        <w:ind w:left="3429" w:hanging="360"/>
      </w:pPr>
      <w:rPr>
        <w:rFonts w:hint="default"/>
        <w:lang w:val="fr-FR" w:eastAsia="en-US" w:bidi="ar-SA"/>
      </w:rPr>
    </w:lvl>
    <w:lvl w:ilvl="3" w:tplc="FFFFFFFF">
      <w:numFmt w:val="bullet"/>
      <w:lvlText w:val="•"/>
      <w:lvlJc w:val="left"/>
      <w:pPr>
        <w:ind w:left="4303" w:hanging="360"/>
      </w:pPr>
      <w:rPr>
        <w:rFonts w:hint="default"/>
        <w:lang w:val="fr-FR" w:eastAsia="en-US" w:bidi="ar-SA"/>
      </w:rPr>
    </w:lvl>
    <w:lvl w:ilvl="4" w:tplc="FFFFFFFF">
      <w:numFmt w:val="bullet"/>
      <w:lvlText w:val="•"/>
      <w:lvlJc w:val="left"/>
      <w:pPr>
        <w:ind w:left="5178" w:hanging="360"/>
      </w:pPr>
      <w:rPr>
        <w:rFonts w:hint="default"/>
        <w:lang w:val="fr-FR" w:eastAsia="en-US" w:bidi="ar-SA"/>
      </w:rPr>
    </w:lvl>
    <w:lvl w:ilvl="5" w:tplc="FFFFFFFF">
      <w:numFmt w:val="bullet"/>
      <w:lvlText w:val="•"/>
      <w:lvlJc w:val="left"/>
      <w:pPr>
        <w:ind w:left="6053" w:hanging="360"/>
      </w:pPr>
      <w:rPr>
        <w:rFonts w:hint="default"/>
        <w:lang w:val="fr-FR" w:eastAsia="en-US" w:bidi="ar-SA"/>
      </w:rPr>
    </w:lvl>
    <w:lvl w:ilvl="6" w:tplc="FFFFFFFF">
      <w:numFmt w:val="bullet"/>
      <w:lvlText w:val="•"/>
      <w:lvlJc w:val="left"/>
      <w:pPr>
        <w:ind w:left="6927" w:hanging="360"/>
      </w:pPr>
      <w:rPr>
        <w:rFonts w:hint="default"/>
        <w:lang w:val="fr-FR" w:eastAsia="en-US" w:bidi="ar-SA"/>
      </w:rPr>
    </w:lvl>
    <w:lvl w:ilvl="7" w:tplc="FFFFFFFF">
      <w:numFmt w:val="bullet"/>
      <w:lvlText w:val="•"/>
      <w:lvlJc w:val="left"/>
      <w:pPr>
        <w:ind w:left="7802" w:hanging="360"/>
      </w:pPr>
      <w:rPr>
        <w:rFonts w:hint="default"/>
        <w:lang w:val="fr-FR" w:eastAsia="en-US" w:bidi="ar-SA"/>
      </w:rPr>
    </w:lvl>
    <w:lvl w:ilvl="8" w:tplc="FFFFFFFF">
      <w:numFmt w:val="bullet"/>
      <w:lvlText w:val="•"/>
      <w:lvlJc w:val="left"/>
      <w:pPr>
        <w:ind w:left="8677" w:hanging="360"/>
      </w:pPr>
      <w:rPr>
        <w:rFonts w:hint="default"/>
        <w:lang w:val="fr-FR" w:eastAsia="en-US" w:bidi="ar-SA"/>
      </w:rPr>
    </w:lvl>
  </w:abstractNum>
  <w:abstractNum w:abstractNumId="11" w15:restartNumberingAfterBreak="0">
    <w:nsid w:val="0B30637C"/>
    <w:multiLevelType w:val="multilevel"/>
    <w:tmpl w:val="B87E40FE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C7A61FE"/>
    <w:multiLevelType w:val="multilevel"/>
    <w:tmpl w:val="D278D2AC"/>
    <w:lvl w:ilvl="0">
      <w:start w:val="11"/>
      <w:numFmt w:val="decimal"/>
      <w:lvlText w:val="%1"/>
      <w:lvlJc w:val="left"/>
      <w:pPr>
        <w:ind w:left="946" w:hanging="708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946" w:hanging="708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fr-FR" w:eastAsia="en-US" w:bidi="ar-SA"/>
      </w:rPr>
    </w:lvl>
    <w:lvl w:ilvl="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>
      <w:numFmt w:val="bullet"/>
      <w:lvlText w:val="•"/>
      <w:lvlJc w:val="left"/>
      <w:pPr>
        <w:ind w:left="3048" w:hanging="283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102" w:hanging="283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156" w:hanging="283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210" w:hanging="283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264" w:hanging="283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318" w:hanging="283"/>
      </w:pPr>
      <w:rPr>
        <w:rFonts w:hint="default"/>
        <w:lang w:val="fr-FR" w:eastAsia="en-US" w:bidi="ar-SA"/>
      </w:rPr>
    </w:lvl>
  </w:abstractNum>
  <w:abstractNum w:abstractNumId="13" w15:restartNumberingAfterBreak="0">
    <w:nsid w:val="120905F3"/>
    <w:multiLevelType w:val="multilevel"/>
    <w:tmpl w:val="D2C8E31A"/>
    <w:lvl w:ilvl="0">
      <w:start w:val="24"/>
      <w:numFmt w:val="decimal"/>
      <w:lvlText w:val="%1"/>
      <w:lvlJc w:val="left"/>
      <w:pPr>
        <w:ind w:left="946" w:hanging="708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946" w:hanging="708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fr-FR" w:eastAsia="en-US" w:bidi="ar-SA"/>
      </w:rPr>
    </w:lvl>
    <w:lvl w:ilvl="2">
      <w:numFmt w:val="bullet"/>
      <w:lvlText w:val="-"/>
      <w:lvlJc w:val="left"/>
      <w:pPr>
        <w:ind w:left="804" w:hanging="283"/>
      </w:pPr>
      <w:rPr>
        <w:rFonts w:ascii="Times New Roman" w:eastAsia="Times New Roman" w:hAnsi="Times New Roman" w:cs="Times New Roman" w:hint="default"/>
        <w:w w:val="99"/>
        <w:sz w:val="20"/>
        <w:szCs w:val="20"/>
        <w:lang w:val="fr-FR" w:eastAsia="en-US" w:bidi="ar-SA"/>
      </w:rPr>
    </w:lvl>
    <w:lvl w:ilvl="3">
      <w:numFmt w:val="bullet"/>
      <w:lvlText w:val="•"/>
      <w:lvlJc w:val="left"/>
      <w:pPr>
        <w:ind w:left="3048" w:hanging="283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102" w:hanging="283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156" w:hanging="283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210" w:hanging="283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264" w:hanging="283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318" w:hanging="283"/>
      </w:pPr>
      <w:rPr>
        <w:rFonts w:hint="default"/>
        <w:lang w:val="fr-FR" w:eastAsia="en-US" w:bidi="ar-SA"/>
      </w:rPr>
    </w:lvl>
  </w:abstractNum>
  <w:abstractNum w:abstractNumId="14" w15:restartNumberingAfterBreak="0">
    <w:nsid w:val="12CF4DA3"/>
    <w:multiLevelType w:val="multilevel"/>
    <w:tmpl w:val="6C58EA4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4B87CE6"/>
    <w:multiLevelType w:val="hybridMultilevel"/>
    <w:tmpl w:val="A42EF8A8"/>
    <w:lvl w:ilvl="0" w:tplc="C97422F8">
      <w:numFmt w:val="bullet"/>
      <w:lvlText w:val="•"/>
      <w:lvlJc w:val="left"/>
      <w:pPr>
        <w:ind w:left="1678" w:hanging="361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fr-FR" w:eastAsia="en-US" w:bidi="ar-SA"/>
      </w:rPr>
    </w:lvl>
    <w:lvl w:ilvl="1" w:tplc="10AA9752">
      <w:numFmt w:val="bullet"/>
      <w:lvlText w:val="•"/>
      <w:lvlJc w:val="left"/>
      <w:pPr>
        <w:ind w:left="2554" w:hanging="361"/>
      </w:pPr>
      <w:rPr>
        <w:rFonts w:hint="default"/>
        <w:lang w:val="fr-FR" w:eastAsia="en-US" w:bidi="ar-SA"/>
      </w:rPr>
    </w:lvl>
    <w:lvl w:ilvl="2" w:tplc="9F7600AE">
      <w:numFmt w:val="bullet"/>
      <w:lvlText w:val="•"/>
      <w:lvlJc w:val="left"/>
      <w:pPr>
        <w:ind w:left="3429" w:hanging="361"/>
      </w:pPr>
      <w:rPr>
        <w:rFonts w:hint="default"/>
        <w:lang w:val="fr-FR" w:eastAsia="en-US" w:bidi="ar-SA"/>
      </w:rPr>
    </w:lvl>
    <w:lvl w:ilvl="3" w:tplc="6A665C94">
      <w:numFmt w:val="bullet"/>
      <w:lvlText w:val="•"/>
      <w:lvlJc w:val="left"/>
      <w:pPr>
        <w:ind w:left="4303" w:hanging="361"/>
      </w:pPr>
      <w:rPr>
        <w:rFonts w:hint="default"/>
        <w:lang w:val="fr-FR" w:eastAsia="en-US" w:bidi="ar-SA"/>
      </w:rPr>
    </w:lvl>
    <w:lvl w:ilvl="4" w:tplc="FD34743A">
      <w:numFmt w:val="bullet"/>
      <w:lvlText w:val="•"/>
      <w:lvlJc w:val="left"/>
      <w:pPr>
        <w:ind w:left="5178" w:hanging="361"/>
      </w:pPr>
      <w:rPr>
        <w:rFonts w:hint="default"/>
        <w:lang w:val="fr-FR" w:eastAsia="en-US" w:bidi="ar-SA"/>
      </w:rPr>
    </w:lvl>
    <w:lvl w:ilvl="5" w:tplc="525036D4">
      <w:numFmt w:val="bullet"/>
      <w:lvlText w:val="•"/>
      <w:lvlJc w:val="left"/>
      <w:pPr>
        <w:ind w:left="6053" w:hanging="361"/>
      </w:pPr>
      <w:rPr>
        <w:rFonts w:hint="default"/>
        <w:lang w:val="fr-FR" w:eastAsia="en-US" w:bidi="ar-SA"/>
      </w:rPr>
    </w:lvl>
    <w:lvl w:ilvl="6" w:tplc="B7FA7280">
      <w:numFmt w:val="bullet"/>
      <w:lvlText w:val="•"/>
      <w:lvlJc w:val="left"/>
      <w:pPr>
        <w:ind w:left="6927" w:hanging="361"/>
      </w:pPr>
      <w:rPr>
        <w:rFonts w:hint="default"/>
        <w:lang w:val="fr-FR" w:eastAsia="en-US" w:bidi="ar-SA"/>
      </w:rPr>
    </w:lvl>
    <w:lvl w:ilvl="7" w:tplc="1B9811B6">
      <w:numFmt w:val="bullet"/>
      <w:lvlText w:val="•"/>
      <w:lvlJc w:val="left"/>
      <w:pPr>
        <w:ind w:left="7802" w:hanging="361"/>
      </w:pPr>
      <w:rPr>
        <w:rFonts w:hint="default"/>
        <w:lang w:val="fr-FR" w:eastAsia="en-US" w:bidi="ar-SA"/>
      </w:rPr>
    </w:lvl>
    <w:lvl w:ilvl="8" w:tplc="EBCEBCC6">
      <w:numFmt w:val="bullet"/>
      <w:lvlText w:val="•"/>
      <w:lvlJc w:val="left"/>
      <w:pPr>
        <w:ind w:left="8677" w:hanging="361"/>
      </w:pPr>
      <w:rPr>
        <w:rFonts w:hint="default"/>
        <w:lang w:val="fr-FR" w:eastAsia="en-US" w:bidi="ar-SA"/>
      </w:rPr>
    </w:lvl>
  </w:abstractNum>
  <w:abstractNum w:abstractNumId="16" w15:restartNumberingAfterBreak="0">
    <w:nsid w:val="17D03930"/>
    <w:multiLevelType w:val="hybridMultilevel"/>
    <w:tmpl w:val="4A260D6C"/>
    <w:lvl w:ilvl="0" w:tplc="29FAA8E4">
      <w:numFmt w:val="bullet"/>
      <w:lvlText w:val="-"/>
      <w:lvlJc w:val="left"/>
      <w:pPr>
        <w:ind w:left="804" w:hanging="283"/>
      </w:pPr>
      <w:rPr>
        <w:rFonts w:ascii="Times New Roman" w:eastAsia="Times New Roman" w:hAnsi="Times New Roman" w:cs="Times New Roman" w:hint="default"/>
        <w:w w:val="99"/>
        <w:sz w:val="20"/>
        <w:szCs w:val="20"/>
        <w:lang w:val="fr-FR" w:eastAsia="en-US" w:bidi="ar-SA"/>
      </w:rPr>
    </w:lvl>
    <w:lvl w:ilvl="1" w:tplc="B4BAD824">
      <w:numFmt w:val="bullet"/>
      <w:lvlText w:val="•"/>
      <w:lvlJc w:val="left"/>
      <w:pPr>
        <w:ind w:left="1762" w:hanging="283"/>
      </w:pPr>
      <w:rPr>
        <w:rFonts w:hint="default"/>
        <w:lang w:val="fr-FR" w:eastAsia="en-US" w:bidi="ar-SA"/>
      </w:rPr>
    </w:lvl>
    <w:lvl w:ilvl="2" w:tplc="738A080C">
      <w:numFmt w:val="bullet"/>
      <w:lvlText w:val="•"/>
      <w:lvlJc w:val="left"/>
      <w:pPr>
        <w:ind w:left="2725" w:hanging="283"/>
      </w:pPr>
      <w:rPr>
        <w:rFonts w:hint="default"/>
        <w:lang w:val="fr-FR" w:eastAsia="en-US" w:bidi="ar-SA"/>
      </w:rPr>
    </w:lvl>
    <w:lvl w:ilvl="3" w:tplc="FBAA4A5E">
      <w:numFmt w:val="bullet"/>
      <w:lvlText w:val="•"/>
      <w:lvlJc w:val="left"/>
      <w:pPr>
        <w:ind w:left="3687" w:hanging="283"/>
      </w:pPr>
      <w:rPr>
        <w:rFonts w:hint="default"/>
        <w:lang w:val="fr-FR" w:eastAsia="en-US" w:bidi="ar-SA"/>
      </w:rPr>
    </w:lvl>
    <w:lvl w:ilvl="4" w:tplc="8898AB12">
      <w:numFmt w:val="bullet"/>
      <w:lvlText w:val="•"/>
      <w:lvlJc w:val="left"/>
      <w:pPr>
        <w:ind w:left="4650" w:hanging="283"/>
      </w:pPr>
      <w:rPr>
        <w:rFonts w:hint="default"/>
        <w:lang w:val="fr-FR" w:eastAsia="en-US" w:bidi="ar-SA"/>
      </w:rPr>
    </w:lvl>
    <w:lvl w:ilvl="5" w:tplc="4B72EC6C">
      <w:numFmt w:val="bullet"/>
      <w:lvlText w:val="•"/>
      <w:lvlJc w:val="left"/>
      <w:pPr>
        <w:ind w:left="5613" w:hanging="283"/>
      </w:pPr>
      <w:rPr>
        <w:rFonts w:hint="default"/>
        <w:lang w:val="fr-FR" w:eastAsia="en-US" w:bidi="ar-SA"/>
      </w:rPr>
    </w:lvl>
    <w:lvl w:ilvl="6" w:tplc="942C03B8">
      <w:numFmt w:val="bullet"/>
      <w:lvlText w:val="•"/>
      <w:lvlJc w:val="left"/>
      <w:pPr>
        <w:ind w:left="6575" w:hanging="283"/>
      </w:pPr>
      <w:rPr>
        <w:rFonts w:hint="default"/>
        <w:lang w:val="fr-FR" w:eastAsia="en-US" w:bidi="ar-SA"/>
      </w:rPr>
    </w:lvl>
    <w:lvl w:ilvl="7" w:tplc="FEC206DA">
      <w:numFmt w:val="bullet"/>
      <w:lvlText w:val="•"/>
      <w:lvlJc w:val="left"/>
      <w:pPr>
        <w:ind w:left="7538" w:hanging="283"/>
      </w:pPr>
      <w:rPr>
        <w:rFonts w:hint="default"/>
        <w:lang w:val="fr-FR" w:eastAsia="en-US" w:bidi="ar-SA"/>
      </w:rPr>
    </w:lvl>
    <w:lvl w:ilvl="8" w:tplc="325653F6">
      <w:numFmt w:val="bullet"/>
      <w:lvlText w:val="•"/>
      <w:lvlJc w:val="left"/>
      <w:pPr>
        <w:ind w:left="8501" w:hanging="283"/>
      </w:pPr>
      <w:rPr>
        <w:rFonts w:hint="default"/>
        <w:lang w:val="fr-FR" w:eastAsia="en-US" w:bidi="ar-SA"/>
      </w:rPr>
    </w:lvl>
  </w:abstractNum>
  <w:abstractNum w:abstractNumId="17" w15:restartNumberingAfterBreak="0">
    <w:nsid w:val="19DF40B9"/>
    <w:multiLevelType w:val="hybridMultilevel"/>
    <w:tmpl w:val="A71A1818"/>
    <w:lvl w:ilvl="0" w:tplc="040C0005">
      <w:start w:val="1"/>
      <w:numFmt w:val="bullet"/>
      <w:lvlText w:val=""/>
      <w:lvlJc w:val="left"/>
      <w:pPr>
        <w:ind w:left="1167" w:hanging="361"/>
      </w:pPr>
      <w:rPr>
        <w:rFonts w:ascii="Wingdings" w:hAnsi="Wingdings" w:hint="default"/>
        <w:w w:val="99"/>
        <w:sz w:val="20"/>
        <w:szCs w:val="20"/>
        <w:lang w:val="fr-FR" w:eastAsia="en-US" w:bidi="ar-SA"/>
      </w:rPr>
    </w:lvl>
    <w:lvl w:ilvl="1" w:tplc="FFFFFFFF">
      <w:numFmt w:val="bullet"/>
      <w:lvlText w:val="•"/>
      <w:lvlJc w:val="left"/>
      <w:pPr>
        <w:ind w:left="2086" w:hanging="361"/>
      </w:pPr>
      <w:rPr>
        <w:rFonts w:hint="default"/>
        <w:lang w:val="fr-FR" w:eastAsia="en-US" w:bidi="ar-SA"/>
      </w:rPr>
    </w:lvl>
    <w:lvl w:ilvl="2" w:tplc="FFFFFFFF">
      <w:numFmt w:val="bullet"/>
      <w:lvlText w:val="•"/>
      <w:lvlJc w:val="left"/>
      <w:pPr>
        <w:ind w:left="3013" w:hanging="361"/>
      </w:pPr>
      <w:rPr>
        <w:rFonts w:hint="default"/>
        <w:lang w:val="fr-FR" w:eastAsia="en-US" w:bidi="ar-SA"/>
      </w:rPr>
    </w:lvl>
    <w:lvl w:ilvl="3" w:tplc="FFFFFFFF">
      <w:numFmt w:val="bullet"/>
      <w:lvlText w:val="•"/>
      <w:lvlJc w:val="left"/>
      <w:pPr>
        <w:ind w:left="3939" w:hanging="361"/>
      </w:pPr>
      <w:rPr>
        <w:rFonts w:hint="default"/>
        <w:lang w:val="fr-FR" w:eastAsia="en-US" w:bidi="ar-SA"/>
      </w:rPr>
    </w:lvl>
    <w:lvl w:ilvl="4" w:tplc="FFFFFFFF">
      <w:numFmt w:val="bullet"/>
      <w:lvlText w:val="•"/>
      <w:lvlJc w:val="left"/>
      <w:pPr>
        <w:ind w:left="4866" w:hanging="361"/>
      </w:pPr>
      <w:rPr>
        <w:rFonts w:hint="default"/>
        <w:lang w:val="fr-FR" w:eastAsia="en-US" w:bidi="ar-SA"/>
      </w:rPr>
    </w:lvl>
    <w:lvl w:ilvl="5" w:tplc="FFFFFFFF">
      <w:numFmt w:val="bullet"/>
      <w:lvlText w:val="•"/>
      <w:lvlJc w:val="left"/>
      <w:pPr>
        <w:ind w:left="5793" w:hanging="361"/>
      </w:pPr>
      <w:rPr>
        <w:rFonts w:hint="default"/>
        <w:lang w:val="fr-FR" w:eastAsia="en-US" w:bidi="ar-SA"/>
      </w:rPr>
    </w:lvl>
    <w:lvl w:ilvl="6" w:tplc="FFFFFFFF">
      <w:numFmt w:val="bullet"/>
      <w:lvlText w:val="•"/>
      <w:lvlJc w:val="left"/>
      <w:pPr>
        <w:ind w:left="6719" w:hanging="361"/>
      </w:pPr>
      <w:rPr>
        <w:rFonts w:hint="default"/>
        <w:lang w:val="fr-FR" w:eastAsia="en-US" w:bidi="ar-SA"/>
      </w:rPr>
    </w:lvl>
    <w:lvl w:ilvl="7" w:tplc="FFFFFFFF">
      <w:numFmt w:val="bullet"/>
      <w:lvlText w:val="•"/>
      <w:lvlJc w:val="left"/>
      <w:pPr>
        <w:ind w:left="7646" w:hanging="361"/>
      </w:pPr>
      <w:rPr>
        <w:rFonts w:hint="default"/>
        <w:lang w:val="fr-FR" w:eastAsia="en-US" w:bidi="ar-SA"/>
      </w:rPr>
    </w:lvl>
    <w:lvl w:ilvl="8" w:tplc="FFFFFFFF">
      <w:numFmt w:val="bullet"/>
      <w:lvlText w:val="•"/>
      <w:lvlJc w:val="left"/>
      <w:pPr>
        <w:ind w:left="8573" w:hanging="361"/>
      </w:pPr>
      <w:rPr>
        <w:rFonts w:hint="default"/>
        <w:lang w:val="fr-FR" w:eastAsia="en-US" w:bidi="ar-SA"/>
      </w:rPr>
    </w:lvl>
  </w:abstractNum>
  <w:abstractNum w:abstractNumId="18" w15:restartNumberingAfterBreak="0">
    <w:nsid w:val="1A304EC7"/>
    <w:multiLevelType w:val="hybridMultilevel"/>
    <w:tmpl w:val="B78C1E22"/>
    <w:lvl w:ilvl="0" w:tplc="417A54E8">
      <w:numFmt w:val="bullet"/>
      <w:lvlText w:val="-"/>
      <w:lvlJc w:val="left"/>
      <w:pPr>
        <w:ind w:left="803" w:hanging="283"/>
      </w:pPr>
      <w:rPr>
        <w:rFonts w:ascii="Times New Roman" w:eastAsia="Times New Roman" w:hAnsi="Times New Roman" w:cs="Times New Roman" w:hint="default"/>
        <w:w w:val="99"/>
        <w:sz w:val="20"/>
        <w:szCs w:val="20"/>
        <w:lang w:val="fr-FR" w:eastAsia="en-US" w:bidi="ar-SA"/>
      </w:rPr>
    </w:lvl>
    <w:lvl w:ilvl="1" w:tplc="981E3C6E">
      <w:numFmt w:val="bullet"/>
      <w:lvlText w:val="•"/>
      <w:lvlJc w:val="left"/>
      <w:pPr>
        <w:ind w:left="1762" w:hanging="283"/>
      </w:pPr>
      <w:rPr>
        <w:rFonts w:hint="default"/>
        <w:lang w:val="fr-FR" w:eastAsia="en-US" w:bidi="ar-SA"/>
      </w:rPr>
    </w:lvl>
    <w:lvl w:ilvl="2" w:tplc="9C8C451C">
      <w:numFmt w:val="bullet"/>
      <w:lvlText w:val="•"/>
      <w:lvlJc w:val="left"/>
      <w:pPr>
        <w:ind w:left="2725" w:hanging="283"/>
      </w:pPr>
      <w:rPr>
        <w:rFonts w:hint="default"/>
        <w:lang w:val="fr-FR" w:eastAsia="en-US" w:bidi="ar-SA"/>
      </w:rPr>
    </w:lvl>
    <w:lvl w:ilvl="3" w:tplc="D444ED02">
      <w:numFmt w:val="bullet"/>
      <w:lvlText w:val="•"/>
      <w:lvlJc w:val="left"/>
      <w:pPr>
        <w:ind w:left="3687" w:hanging="283"/>
      </w:pPr>
      <w:rPr>
        <w:rFonts w:hint="default"/>
        <w:lang w:val="fr-FR" w:eastAsia="en-US" w:bidi="ar-SA"/>
      </w:rPr>
    </w:lvl>
    <w:lvl w:ilvl="4" w:tplc="10283908">
      <w:numFmt w:val="bullet"/>
      <w:lvlText w:val="•"/>
      <w:lvlJc w:val="left"/>
      <w:pPr>
        <w:ind w:left="4650" w:hanging="283"/>
      </w:pPr>
      <w:rPr>
        <w:rFonts w:hint="default"/>
        <w:lang w:val="fr-FR" w:eastAsia="en-US" w:bidi="ar-SA"/>
      </w:rPr>
    </w:lvl>
    <w:lvl w:ilvl="5" w:tplc="4D1EFEBC">
      <w:numFmt w:val="bullet"/>
      <w:lvlText w:val="•"/>
      <w:lvlJc w:val="left"/>
      <w:pPr>
        <w:ind w:left="5613" w:hanging="283"/>
      </w:pPr>
      <w:rPr>
        <w:rFonts w:hint="default"/>
        <w:lang w:val="fr-FR" w:eastAsia="en-US" w:bidi="ar-SA"/>
      </w:rPr>
    </w:lvl>
    <w:lvl w:ilvl="6" w:tplc="15547F04">
      <w:numFmt w:val="bullet"/>
      <w:lvlText w:val="•"/>
      <w:lvlJc w:val="left"/>
      <w:pPr>
        <w:ind w:left="6575" w:hanging="283"/>
      </w:pPr>
      <w:rPr>
        <w:rFonts w:hint="default"/>
        <w:lang w:val="fr-FR" w:eastAsia="en-US" w:bidi="ar-SA"/>
      </w:rPr>
    </w:lvl>
    <w:lvl w:ilvl="7" w:tplc="2F7E4D6E">
      <w:numFmt w:val="bullet"/>
      <w:lvlText w:val="•"/>
      <w:lvlJc w:val="left"/>
      <w:pPr>
        <w:ind w:left="7538" w:hanging="283"/>
      </w:pPr>
      <w:rPr>
        <w:rFonts w:hint="default"/>
        <w:lang w:val="fr-FR" w:eastAsia="en-US" w:bidi="ar-SA"/>
      </w:rPr>
    </w:lvl>
    <w:lvl w:ilvl="8" w:tplc="E0884A92">
      <w:numFmt w:val="bullet"/>
      <w:lvlText w:val="•"/>
      <w:lvlJc w:val="left"/>
      <w:pPr>
        <w:ind w:left="8501" w:hanging="283"/>
      </w:pPr>
      <w:rPr>
        <w:rFonts w:hint="default"/>
        <w:lang w:val="fr-FR" w:eastAsia="en-US" w:bidi="ar-SA"/>
      </w:rPr>
    </w:lvl>
  </w:abstractNum>
  <w:abstractNum w:abstractNumId="19" w15:restartNumberingAfterBreak="0">
    <w:nsid w:val="1ACA61B0"/>
    <w:multiLevelType w:val="multilevel"/>
    <w:tmpl w:val="DD0CD102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  <w:color w:val="660066"/>
        <w:sz w:val="32"/>
        <w:szCs w:val="32"/>
      </w:rPr>
    </w:lvl>
    <w:lvl w:ilvl="1">
      <w:start w:val="1"/>
      <w:numFmt w:val="decimal"/>
      <w:pStyle w:val="Titre2"/>
      <w:lvlText w:val="%1.%2."/>
      <w:lvlJc w:val="left"/>
      <w:pPr>
        <w:ind w:left="1560" w:hanging="709"/>
      </w:pPr>
    </w:lvl>
    <w:lvl w:ilvl="2">
      <w:start w:val="1"/>
      <w:numFmt w:val="decimal"/>
      <w:pStyle w:val="Titre3"/>
      <w:lvlText w:val="%1.%2.%3."/>
      <w:lvlJc w:val="left"/>
      <w:pPr>
        <w:ind w:left="4679" w:hanging="709"/>
      </w:pPr>
    </w:lvl>
    <w:lvl w:ilvl="3">
      <w:start w:val="1"/>
      <w:numFmt w:val="decimal"/>
      <w:pStyle w:val="Titre4"/>
      <w:lvlText w:val="%1.%2.%3.%4."/>
      <w:lvlJc w:val="left"/>
      <w:pPr>
        <w:ind w:left="1640" w:hanging="648"/>
      </w:pPr>
      <w:rPr>
        <w:rFonts w:hint="default"/>
        <w:b/>
        <w:bCs/>
        <w:color w:val="5F497A"/>
        <w:lang w:val="fr-FR"/>
      </w:rPr>
    </w:lvl>
    <w:lvl w:ilvl="4">
      <w:start w:val="1"/>
      <w:numFmt w:val="decimal"/>
      <w:lvlText w:val="%1.%2.%3.%4.%5."/>
      <w:lvlJc w:val="left"/>
      <w:pPr>
        <w:ind w:left="2493" w:hanging="792"/>
      </w:pPr>
      <w:rPr>
        <w:rFonts w:hint="default"/>
        <w:b/>
        <w:bCs w:val="0"/>
      </w:rPr>
    </w:lvl>
    <w:lvl w:ilvl="5">
      <w:start w:val="1"/>
      <w:numFmt w:val="decimal"/>
      <w:lvlText w:val="%1.%2.%3.%4.%5.%6."/>
      <w:lvlJc w:val="left"/>
      <w:pPr>
        <w:ind w:left="2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46" w:hanging="1440"/>
      </w:pPr>
      <w:rPr>
        <w:rFonts w:hint="default"/>
      </w:rPr>
    </w:lvl>
  </w:abstractNum>
  <w:abstractNum w:abstractNumId="20" w15:restartNumberingAfterBreak="0">
    <w:nsid w:val="1E1E2B56"/>
    <w:multiLevelType w:val="singleLevel"/>
    <w:tmpl w:val="6B3685BE"/>
    <w:lvl w:ilvl="0">
      <w:start w:val="1"/>
      <w:numFmt w:val="bullet"/>
      <w:pStyle w:val="Pucesdeniveau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1F1B7765"/>
    <w:multiLevelType w:val="hybridMultilevel"/>
    <w:tmpl w:val="84563C2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33F7323"/>
    <w:multiLevelType w:val="hybridMultilevel"/>
    <w:tmpl w:val="BDEA2A4E"/>
    <w:lvl w:ilvl="0" w:tplc="43E4E296">
      <w:numFmt w:val="bullet"/>
      <w:lvlText w:val="-"/>
      <w:lvlJc w:val="left"/>
      <w:pPr>
        <w:ind w:left="1241" w:hanging="360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fr-FR" w:eastAsia="en-US" w:bidi="ar-SA"/>
      </w:rPr>
    </w:lvl>
    <w:lvl w:ilvl="1" w:tplc="47B0B686">
      <w:numFmt w:val="bullet"/>
      <w:lvlText w:val="•"/>
      <w:lvlJc w:val="left"/>
      <w:pPr>
        <w:ind w:left="1678" w:hanging="361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fr-FR" w:eastAsia="en-US" w:bidi="ar-SA"/>
      </w:rPr>
    </w:lvl>
    <w:lvl w:ilvl="2" w:tplc="AFF4B392">
      <w:numFmt w:val="bullet"/>
      <w:lvlText w:val="•"/>
      <w:lvlJc w:val="left"/>
      <w:pPr>
        <w:ind w:left="2651" w:hanging="361"/>
      </w:pPr>
      <w:rPr>
        <w:rFonts w:hint="default"/>
        <w:lang w:val="fr-FR" w:eastAsia="en-US" w:bidi="ar-SA"/>
      </w:rPr>
    </w:lvl>
    <w:lvl w:ilvl="3" w:tplc="8984328A">
      <w:numFmt w:val="bullet"/>
      <w:lvlText w:val="•"/>
      <w:lvlJc w:val="left"/>
      <w:pPr>
        <w:ind w:left="3623" w:hanging="361"/>
      </w:pPr>
      <w:rPr>
        <w:rFonts w:hint="default"/>
        <w:lang w:val="fr-FR" w:eastAsia="en-US" w:bidi="ar-SA"/>
      </w:rPr>
    </w:lvl>
    <w:lvl w:ilvl="4" w:tplc="2CF299FA">
      <w:numFmt w:val="bullet"/>
      <w:lvlText w:val="•"/>
      <w:lvlJc w:val="left"/>
      <w:pPr>
        <w:ind w:left="4595" w:hanging="361"/>
      </w:pPr>
      <w:rPr>
        <w:rFonts w:hint="default"/>
        <w:lang w:val="fr-FR" w:eastAsia="en-US" w:bidi="ar-SA"/>
      </w:rPr>
    </w:lvl>
    <w:lvl w:ilvl="5" w:tplc="91CCD9AA">
      <w:numFmt w:val="bullet"/>
      <w:lvlText w:val="•"/>
      <w:lvlJc w:val="left"/>
      <w:pPr>
        <w:ind w:left="5567" w:hanging="361"/>
      </w:pPr>
      <w:rPr>
        <w:rFonts w:hint="default"/>
        <w:lang w:val="fr-FR" w:eastAsia="en-US" w:bidi="ar-SA"/>
      </w:rPr>
    </w:lvl>
    <w:lvl w:ilvl="6" w:tplc="03960DBC">
      <w:numFmt w:val="bullet"/>
      <w:lvlText w:val="•"/>
      <w:lvlJc w:val="left"/>
      <w:pPr>
        <w:ind w:left="6539" w:hanging="361"/>
      </w:pPr>
      <w:rPr>
        <w:rFonts w:hint="default"/>
        <w:lang w:val="fr-FR" w:eastAsia="en-US" w:bidi="ar-SA"/>
      </w:rPr>
    </w:lvl>
    <w:lvl w:ilvl="7" w:tplc="31B09304">
      <w:numFmt w:val="bullet"/>
      <w:lvlText w:val="•"/>
      <w:lvlJc w:val="left"/>
      <w:pPr>
        <w:ind w:left="7510" w:hanging="361"/>
      </w:pPr>
      <w:rPr>
        <w:rFonts w:hint="default"/>
        <w:lang w:val="fr-FR" w:eastAsia="en-US" w:bidi="ar-SA"/>
      </w:rPr>
    </w:lvl>
    <w:lvl w:ilvl="8" w:tplc="A860FF64">
      <w:numFmt w:val="bullet"/>
      <w:lvlText w:val="•"/>
      <w:lvlJc w:val="left"/>
      <w:pPr>
        <w:ind w:left="8482" w:hanging="361"/>
      </w:pPr>
      <w:rPr>
        <w:rFonts w:hint="default"/>
        <w:lang w:val="fr-FR" w:eastAsia="en-US" w:bidi="ar-SA"/>
      </w:rPr>
    </w:lvl>
  </w:abstractNum>
  <w:abstractNum w:abstractNumId="23" w15:restartNumberingAfterBreak="0">
    <w:nsid w:val="235249EC"/>
    <w:multiLevelType w:val="multilevel"/>
    <w:tmpl w:val="55DAE9D0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25712047"/>
    <w:multiLevelType w:val="multilevel"/>
    <w:tmpl w:val="0E040C8E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76" w:hanging="1800"/>
      </w:pPr>
      <w:rPr>
        <w:rFonts w:hint="default"/>
      </w:rPr>
    </w:lvl>
  </w:abstractNum>
  <w:abstractNum w:abstractNumId="25" w15:restartNumberingAfterBreak="0">
    <w:nsid w:val="279C421F"/>
    <w:multiLevelType w:val="multilevel"/>
    <w:tmpl w:val="AB849978"/>
    <w:lvl w:ilvl="0">
      <w:start w:val="13"/>
      <w:numFmt w:val="decimal"/>
      <w:lvlText w:val="%1"/>
      <w:lvlJc w:val="left"/>
      <w:pPr>
        <w:ind w:left="946" w:hanging="708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946" w:hanging="708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804" w:hanging="283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fr-FR" w:eastAsia="en-US" w:bidi="ar-SA"/>
      </w:rPr>
    </w:lvl>
    <w:lvl w:ilvl="3">
      <w:numFmt w:val="bullet"/>
      <w:lvlText w:val="•"/>
      <w:lvlJc w:val="left"/>
      <w:pPr>
        <w:ind w:left="3048" w:hanging="283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102" w:hanging="283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156" w:hanging="283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210" w:hanging="283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264" w:hanging="283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318" w:hanging="283"/>
      </w:pPr>
      <w:rPr>
        <w:rFonts w:hint="default"/>
        <w:lang w:val="fr-FR" w:eastAsia="en-US" w:bidi="ar-SA"/>
      </w:rPr>
    </w:lvl>
  </w:abstractNum>
  <w:abstractNum w:abstractNumId="26" w15:restartNumberingAfterBreak="0">
    <w:nsid w:val="2A106CD9"/>
    <w:multiLevelType w:val="hybridMultilevel"/>
    <w:tmpl w:val="44304822"/>
    <w:lvl w:ilvl="0" w:tplc="B55E5760">
      <w:numFmt w:val="bullet"/>
      <w:lvlText w:val="o"/>
      <w:lvlJc w:val="left"/>
      <w:pPr>
        <w:ind w:left="1090" w:hanging="286"/>
      </w:pPr>
      <w:rPr>
        <w:rFonts w:ascii="Courier New" w:eastAsia="Courier New" w:hAnsi="Courier New" w:cs="Courier New" w:hint="default"/>
        <w:w w:val="99"/>
        <w:sz w:val="20"/>
        <w:szCs w:val="20"/>
        <w:lang w:val="fr-FR" w:eastAsia="en-US" w:bidi="ar-SA"/>
      </w:rPr>
    </w:lvl>
    <w:lvl w:ilvl="1" w:tplc="777C6DC2">
      <w:numFmt w:val="bullet"/>
      <w:lvlText w:val="•"/>
      <w:lvlJc w:val="left"/>
      <w:pPr>
        <w:ind w:left="2032" w:hanging="286"/>
      </w:pPr>
      <w:rPr>
        <w:rFonts w:hint="default"/>
        <w:lang w:val="fr-FR" w:eastAsia="en-US" w:bidi="ar-SA"/>
      </w:rPr>
    </w:lvl>
    <w:lvl w:ilvl="2" w:tplc="348C55E6">
      <w:numFmt w:val="bullet"/>
      <w:lvlText w:val="•"/>
      <w:lvlJc w:val="left"/>
      <w:pPr>
        <w:ind w:left="2965" w:hanging="286"/>
      </w:pPr>
      <w:rPr>
        <w:rFonts w:hint="default"/>
        <w:lang w:val="fr-FR" w:eastAsia="en-US" w:bidi="ar-SA"/>
      </w:rPr>
    </w:lvl>
    <w:lvl w:ilvl="3" w:tplc="D80CECAA">
      <w:numFmt w:val="bullet"/>
      <w:lvlText w:val="•"/>
      <w:lvlJc w:val="left"/>
      <w:pPr>
        <w:ind w:left="3897" w:hanging="286"/>
      </w:pPr>
      <w:rPr>
        <w:rFonts w:hint="default"/>
        <w:lang w:val="fr-FR" w:eastAsia="en-US" w:bidi="ar-SA"/>
      </w:rPr>
    </w:lvl>
    <w:lvl w:ilvl="4" w:tplc="EBDE6A46">
      <w:numFmt w:val="bullet"/>
      <w:lvlText w:val="•"/>
      <w:lvlJc w:val="left"/>
      <w:pPr>
        <w:ind w:left="4830" w:hanging="286"/>
      </w:pPr>
      <w:rPr>
        <w:rFonts w:hint="default"/>
        <w:lang w:val="fr-FR" w:eastAsia="en-US" w:bidi="ar-SA"/>
      </w:rPr>
    </w:lvl>
    <w:lvl w:ilvl="5" w:tplc="8FF41154">
      <w:numFmt w:val="bullet"/>
      <w:lvlText w:val="•"/>
      <w:lvlJc w:val="left"/>
      <w:pPr>
        <w:ind w:left="5763" w:hanging="286"/>
      </w:pPr>
      <w:rPr>
        <w:rFonts w:hint="default"/>
        <w:lang w:val="fr-FR" w:eastAsia="en-US" w:bidi="ar-SA"/>
      </w:rPr>
    </w:lvl>
    <w:lvl w:ilvl="6" w:tplc="0AB41BE8">
      <w:numFmt w:val="bullet"/>
      <w:lvlText w:val="•"/>
      <w:lvlJc w:val="left"/>
      <w:pPr>
        <w:ind w:left="6695" w:hanging="286"/>
      </w:pPr>
      <w:rPr>
        <w:rFonts w:hint="default"/>
        <w:lang w:val="fr-FR" w:eastAsia="en-US" w:bidi="ar-SA"/>
      </w:rPr>
    </w:lvl>
    <w:lvl w:ilvl="7" w:tplc="D7BABB80">
      <w:numFmt w:val="bullet"/>
      <w:lvlText w:val="•"/>
      <w:lvlJc w:val="left"/>
      <w:pPr>
        <w:ind w:left="7628" w:hanging="286"/>
      </w:pPr>
      <w:rPr>
        <w:rFonts w:hint="default"/>
        <w:lang w:val="fr-FR" w:eastAsia="en-US" w:bidi="ar-SA"/>
      </w:rPr>
    </w:lvl>
    <w:lvl w:ilvl="8" w:tplc="B8481492">
      <w:numFmt w:val="bullet"/>
      <w:lvlText w:val="•"/>
      <w:lvlJc w:val="left"/>
      <w:pPr>
        <w:ind w:left="8561" w:hanging="286"/>
      </w:pPr>
      <w:rPr>
        <w:rFonts w:hint="default"/>
        <w:lang w:val="fr-FR" w:eastAsia="en-US" w:bidi="ar-SA"/>
      </w:rPr>
    </w:lvl>
  </w:abstractNum>
  <w:abstractNum w:abstractNumId="27" w15:restartNumberingAfterBreak="0">
    <w:nsid w:val="2C447149"/>
    <w:multiLevelType w:val="multilevel"/>
    <w:tmpl w:val="A7F28770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2F8E1E44"/>
    <w:multiLevelType w:val="multilevel"/>
    <w:tmpl w:val="8488E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31431A"/>
    <w:multiLevelType w:val="hybridMultilevel"/>
    <w:tmpl w:val="051A09C0"/>
    <w:lvl w:ilvl="0" w:tplc="02D030A6">
      <w:numFmt w:val="bullet"/>
      <w:lvlText w:val="-"/>
      <w:lvlJc w:val="left"/>
      <w:pPr>
        <w:ind w:left="380" w:hanging="210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fr-FR" w:eastAsia="en-US" w:bidi="ar-SA"/>
      </w:rPr>
    </w:lvl>
    <w:lvl w:ilvl="1" w:tplc="9C46B3B8">
      <w:numFmt w:val="bullet"/>
      <w:lvlText w:val="-"/>
      <w:lvlJc w:val="left"/>
      <w:pPr>
        <w:ind w:left="957" w:hanging="360"/>
      </w:pPr>
      <w:rPr>
        <w:rFonts w:ascii="Calibri" w:eastAsia="Calibri" w:hAnsi="Calibri" w:cs="Calibri" w:hint="default"/>
        <w:w w:val="99"/>
        <w:sz w:val="20"/>
        <w:szCs w:val="20"/>
        <w:lang w:val="fr-FR" w:eastAsia="en-US" w:bidi="ar-SA"/>
      </w:rPr>
    </w:lvl>
    <w:lvl w:ilvl="2" w:tplc="35D24092">
      <w:numFmt w:val="bullet"/>
      <w:lvlText w:val="•"/>
      <w:lvlJc w:val="left"/>
      <w:pPr>
        <w:ind w:left="4240" w:hanging="360"/>
      </w:pPr>
      <w:rPr>
        <w:rFonts w:hint="default"/>
        <w:lang w:val="fr-FR" w:eastAsia="en-US" w:bidi="ar-SA"/>
      </w:rPr>
    </w:lvl>
    <w:lvl w:ilvl="3" w:tplc="8B84AC68">
      <w:numFmt w:val="bullet"/>
      <w:lvlText w:val="•"/>
      <w:lvlJc w:val="left"/>
      <w:pPr>
        <w:ind w:left="5013" w:hanging="360"/>
      </w:pPr>
      <w:rPr>
        <w:rFonts w:hint="default"/>
        <w:lang w:val="fr-FR" w:eastAsia="en-US" w:bidi="ar-SA"/>
      </w:rPr>
    </w:lvl>
    <w:lvl w:ilvl="4" w:tplc="9C446F64">
      <w:numFmt w:val="bullet"/>
      <w:lvlText w:val="•"/>
      <w:lvlJc w:val="left"/>
      <w:pPr>
        <w:ind w:left="5786" w:hanging="360"/>
      </w:pPr>
      <w:rPr>
        <w:rFonts w:hint="default"/>
        <w:lang w:val="fr-FR" w:eastAsia="en-US" w:bidi="ar-SA"/>
      </w:rPr>
    </w:lvl>
    <w:lvl w:ilvl="5" w:tplc="F318A5B0">
      <w:numFmt w:val="bullet"/>
      <w:lvlText w:val="•"/>
      <w:lvlJc w:val="left"/>
      <w:pPr>
        <w:ind w:left="6559" w:hanging="360"/>
      </w:pPr>
      <w:rPr>
        <w:rFonts w:hint="default"/>
        <w:lang w:val="fr-FR" w:eastAsia="en-US" w:bidi="ar-SA"/>
      </w:rPr>
    </w:lvl>
    <w:lvl w:ilvl="6" w:tplc="BD22661C">
      <w:numFmt w:val="bullet"/>
      <w:lvlText w:val="•"/>
      <w:lvlJc w:val="left"/>
      <w:pPr>
        <w:ind w:left="7333" w:hanging="360"/>
      </w:pPr>
      <w:rPr>
        <w:rFonts w:hint="default"/>
        <w:lang w:val="fr-FR" w:eastAsia="en-US" w:bidi="ar-SA"/>
      </w:rPr>
    </w:lvl>
    <w:lvl w:ilvl="7" w:tplc="C9460EB0">
      <w:numFmt w:val="bullet"/>
      <w:lvlText w:val="•"/>
      <w:lvlJc w:val="left"/>
      <w:pPr>
        <w:ind w:left="8106" w:hanging="360"/>
      </w:pPr>
      <w:rPr>
        <w:rFonts w:hint="default"/>
        <w:lang w:val="fr-FR" w:eastAsia="en-US" w:bidi="ar-SA"/>
      </w:rPr>
    </w:lvl>
    <w:lvl w:ilvl="8" w:tplc="BB6A5D30">
      <w:numFmt w:val="bullet"/>
      <w:lvlText w:val="•"/>
      <w:lvlJc w:val="left"/>
      <w:pPr>
        <w:ind w:left="8879" w:hanging="360"/>
      </w:pPr>
      <w:rPr>
        <w:rFonts w:hint="default"/>
        <w:lang w:val="fr-FR" w:eastAsia="en-US" w:bidi="ar-SA"/>
      </w:rPr>
    </w:lvl>
  </w:abstractNum>
  <w:abstractNum w:abstractNumId="30" w15:restartNumberingAfterBreak="0">
    <w:nsid w:val="3A5F7CA3"/>
    <w:multiLevelType w:val="hybridMultilevel"/>
    <w:tmpl w:val="AB460CF4"/>
    <w:lvl w:ilvl="0" w:tplc="70C80DE2">
      <w:start w:val="1"/>
      <w:numFmt w:val="decimal"/>
      <w:lvlText w:val="%1."/>
      <w:lvlJc w:val="left"/>
      <w:pPr>
        <w:ind w:left="459" w:hanging="222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fr-FR" w:eastAsia="en-US" w:bidi="ar-SA"/>
      </w:rPr>
    </w:lvl>
    <w:lvl w:ilvl="1" w:tplc="16E47238">
      <w:numFmt w:val="bullet"/>
      <w:lvlText w:val="•"/>
      <w:lvlJc w:val="left"/>
      <w:pPr>
        <w:ind w:left="1456" w:hanging="222"/>
      </w:pPr>
      <w:rPr>
        <w:rFonts w:hint="default"/>
        <w:lang w:val="fr-FR" w:eastAsia="en-US" w:bidi="ar-SA"/>
      </w:rPr>
    </w:lvl>
    <w:lvl w:ilvl="2" w:tplc="3B605FCA">
      <w:numFmt w:val="bullet"/>
      <w:lvlText w:val="•"/>
      <w:lvlJc w:val="left"/>
      <w:pPr>
        <w:ind w:left="2453" w:hanging="222"/>
      </w:pPr>
      <w:rPr>
        <w:rFonts w:hint="default"/>
        <w:lang w:val="fr-FR" w:eastAsia="en-US" w:bidi="ar-SA"/>
      </w:rPr>
    </w:lvl>
    <w:lvl w:ilvl="3" w:tplc="4E3820EA">
      <w:numFmt w:val="bullet"/>
      <w:lvlText w:val="•"/>
      <w:lvlJc w:val="left"/>
      <w:pPr>
        <w:ind w:left="3449" w:hanging="222"/>
      </w:pPr>
      <w:rPr>
        <w:rFonts w:hint="default"/>
        <w:lang w:val="fr-FR" w:eastAsia="en-US" w:bidi="ar-SA"/>
      </w:rPr>
    </w:lvl>
    <w:lvl w:ilvl="4" w:tplc="1828FAC8">
      <w:numFmt w:val="bullet"/>
      <w:lvlText w:val="•"/>
      <w:lvlJc w:val="left"/>
      <w:pPr>
        <w:ind w:left="4446" w:hanging="222"/>
      </w:pPr>
      <w:rPr>
        <w:rFonts w:hint="default"/>
        <w:lang w:val="fr-FR" w:eastAsia="en-US" w:bidi="ar-SA"/>
      </w:rPr>
    </w:lvl>
    <w:lvl w:ilvl="5" w:tplc="9048A526">
      <w:numFmt w:val="bullet"/>
      <w:lvlText w:val="•"/>
      <w:lvlJc w:val="left"/>
      <w:pPr>
        <w:ind w:left="5443" w:hanging="222"/>
      </w:pPr>
      <w:rPr>
        <w:rFonts w:hint="default"/>
        <w:lang w:val="fr-FR" w:eastAsia="en-US" w:bidi="ar-SA"/>
      </w:rPr>
    </w:lvl>
    <w:lvl w:ilvl="6" w:tplc="51409984">
      <w:numFmt w:val="bullet"/>
      <w:lvlText w:val="•"/>
      <w:lvlJc w:val="left"/>
      <w:pPr>
        <w:ind w:left="6439" w:hanging="222"/>
      </w:pPr>
      <w:rPr>
        <w:rFonts w:hint="default"/>
        <w:lang w:val="fr-FR" w:eastAsia="en-US" w:bidi="ar-SA"/>
      </w:rPr>
    </w:lvl>
    <w:lvl w:ilvl="7" w:tplc="D56C3B02">
      <w:numFmt w:val="bullet"/>
      <w:lvlText w:val="•"/>
      <w:lvlJc w:val="left"/>
      <w:pPr>
        <w:ind w:left="7436" w:hanging="222"/>
      </w:pPr>
      <w:rPr>
        <w:rFonts w:hint="default"/>
        <w:lang w:val="fr-FR" w:eastAsia="en-US" w:bidi="ar-SA"/>
      </w:rPr>
    </w:lvl>
    <w:lvl w:ilvl="8" w:tplc="4114EA9A">
      <w:numFmt w:val="bullet"/>
      <w:lvlText w:val="•"/>
      <w:lvlJc w:val="left"/>
      <w:pPr>
        <w:ind w:left="8433" w:hanging="222"/>
      </w:pPr>
      <w:rPr>
        <w:rFonts w:hint="default"/>
        <w:lang w:val="fr-FR" w:eastAsia="en-US" w:bidi="ar-SA"/>
      </w:rPr>
    </w:lvl>
  </w:abstractNum>
  <w:abstractNum w:abstractNumId="31" w15:restartNumberingAfterBreak="0">
    <w:nsid w:val="3EDA5FE7"/>
    <w:multiLevelType w:val="multilevel"/>
    <w:tmpl w:val="33CC6878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numFmt w:val="bullet"/>
      <w:lvlText w:val="-"/>
      <w:lvlJc w:val="left"/>
      <w:pPr>
        <w:ind w:left="360" w:hanging="360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fr-FR" w:eastAsia="en-US" w:bidi="ar-SA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402D411A"/>
    <w:multiLevelType w:val="multilevel"/>
    <w:tmpl w:val="33CC6878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numFmt w:val="bullet"/>
      <w:lvlText w:val="-"/>
      <w:lvlJc w:val="left"/>
      <w:pPr>
        <w:ind w:left="360" w:hanging="360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fr-FR" w:eastAsia="en-US" w:bidi="ar-SA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42642EEB"/>
    <w:multiLevelType w:val="hybridMultilevel"/>
    <w:tmpl w:val="796A5CEC"/>
    <w:lvl w:ilvl="0" w:tplc="39DC099E">
      <w:start w:val="1"/>
      <w:numFmt w:val="decimal"/>
      <w:lvlText w:val="%1."/>
      <w:lvlJc w:val="left"/>
      <w:pPr>
        <w:ind w:left="238" w:hanging="206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fr-FR" w:eastAsia="en-US" w:bidi="ar-SA"/>
      </w:rPr>
    </w:lvl>
    <w:lvl w:ilvl="1" w:tplc="6DBAF2D6">
      <w:numFmt w:val="bullet"/>
      <w:lvlText w:val="•"/>
      <w:lvlJc w:val="left"/>
      <w:pPr>
        <w:ind w:left="1258" w:hanging="206"/>
      </w:pPr>
      <w:rPr>
        <w:rFonts w:hint="default"/>
        <w:lang w:val="fr-FR" w:eastAsia="en-US" w:bidi="ar-SA"/>
      </w:rPr>
    </w:lvl>
    <w:lvl w:ilvl="2" w:tplc="C45C80D4">
      <w:numFmt w:val="bullet"/>
      <w:lvlText w:val="•"/>
      <w:lvlJc w:val="left"/>
      <w:pPr>
        <w:ind w:left="2277" w:hanging="206"/>
      </w:pPr>
      <w:rPr>
        <w:rFonts w:hint="default"/>
        <w:lang w:val="fr-FR" w:eastAsia="en-US" w:bidi="ar-SA"/>
      </w:rPr>
    </w:lvl>
    <w:lvl w:ilvl="3" w:tplc="D5E2DC8E">
      <w:numFmt w:val="bullet"/>
      <w:lvlText w:val="•"/>
      <w:lvlJc w:val="left"/>
      <w:pPr>
        <w:ind w:left="3295" w:hanging="206"/>
      </w:pPr>
      <w:rPr>
        <w:rFonts w:hint="default"/>
        <w:lang w:val="fr-FR" w:eastAsia="en-US" w:bidi="ar-SA"/>
      </w:rPr>
    </w:lvl>
    <w:lvl w:ilvl="4" w:tplc="F3B63B5E">
      <w:numFmt w:val="bullet"/>
      <w:lvlText w:val="•"/>
      <w:lvlJc w:val="left"/>
      <w:pPr>
        <w:ind w:left="4314" w:hanging="206"/>
      </w:pPr>
      <w:rPr>
        <w:rFonts w:hint="default"/>
        <w:lang w:val="fr-FR" w:eastAsia="en-US" w:bidi="ar-SA"/>
      </w:rPr>
    </w:lvl>
    <w:lvl w:ilvl="5" w:tplc="E1B09958">
      <w:numFmt w:val="bullet"/>
      <w:lvlText w:val="•"/>
      <w:lvlJc w:val="left"/>
      <w:pPr>
        <w:ind w:left="5333" w:hanging="206"/>
      </w:pPr>
      <w:rPr>
        <w:rFonts w:hint="default"/>
        <w:lang w:val="fr-FR" w:eastAsia="en-US" w:bidi="ar-SA"/>
      </w:rPr>
    </w:lvl>
    <w:lvl w:ilvl="6" w:tplc="3EE8DEBC">
      <w:numFmt w:val="bullet"/>
      <w:lvlText w:val="•"/>
      <w:lvlJc w:val="left"/>
      <w:pPr>
        <w:ind w:left="6351" w:hanging="206"/>
      </w:pPr>
      <w:rPr>
        <w:rFonts w:hint="default"/>
        <w:lang w:val="fr-FR" w:eastAsia="en-US" w:bidi="ar-SA"/>
      </w:rPr>
    </w:lvl>
    <w:lvl w:ilvl="7" w:tplc="6262C24C">
      <w:numFmt w:val="bullet"/>
      <w:lvlText w:val="•"/>
      <w:lvlJc w:val="left"/>
      <w:pPr>
        <w:ind w:left="7370" w:hanging="206"/>
      </w:pPr>
      <w:rPr>
        <w:rFonts w:hint="default"/>
        <w:lang w:val="fr-FR" w:eastAsia="en-US" w:bidi="ar-SA"/>
      </w:rPr>
    </w:lvl>
    <w:lvl w:ilvl="8" w:tplc="7B5A9374">
      <w:numFmt w:val="bullet"/>
      <w:lvlText w:val="•"/>
      <w:lvlJc w:val="left"/>
      <w:pPr>
        <w:ind w:left="8389" w:hanging="206"/>
      </w:pPr>
      <w:rPr>
        <w:rFonts w:hint="default"/>
        <w:lang w:val="fr-FR" w:eastAsia="en-US" w:bidi="ar-SA"/>
      </w:rPr>
    </w:lvl>
  </w:abstractNum>
  <w:abstractNum w:abstractNumId="34" w15:restartNumberingAfterBreak="0">
    <w:nsid w:val="45505222"/>
    <w:multiLevelType w:val="hybridMultilevel"/>
    <w:tmpl w:val="581EE39C"/>
    <w:lvl w:ilvl="0" w:tplc="61E03578">
      <w:numFmt w:val="bullet"/>
      <w:lvlText w:val="-"/>
      <w:lvlJc w:val="left"/>
      <w:pPr>
        <w:ind w:left="804" w:hanging="283"/>
      </w:pPr>
      <w:rPr>
        <w:rFonts w:ascii="Times New Roman" w:eastAsia="Times New Roman" w:hAnsi="Times New Roman" w:cs="Times New Roman" w:hint="default"/>
        <w:w w:val="99"/>
        <w:sz w:val="20"/>
        <w:szCs w:val="20"/>
        <w:lang w:val="fr-FR" w:eastAsia="en-US" w:bidi="ar-SA"/>
      </w:rPr>
    </w:lvl>
    <w:lvl w:ilvl="1" w:tplc="B960455C">
      <w:numFmt w:val="bullet"/>
      <w:lvlText w:val="•"/>
      <w:lvlJc w:val="left"/>
      <w:pPr>
        <w:ind w:left="1762" w:hanging="283"/>
      </w:pPr>
      <w:rPr>
        <w:rFonts w:hint="default"/>
        <w:lang w:val="fr-FR" w:eastAsia="en-US" w:bidi="ar-SA"/>
      </w:rPr>
    </w:lvl>
    <w:lvl w:ilvl="2" w:tplc="47F6FF8C">
      <w:numFmt w:val="bullet"/>
      <w:lvlText w:val="•"/>
      <w:lvlJc w:val="left"/>
      <w:pPr>
        <w:ind w:left="2725" w:hanging="283"/>
      </w:pPr>
      <w:rPr>
        <w:rFonts w:hint="default"/>
        <w:lang w:val="fr-FR" w:eastAsia="en-US" w:bidi="ar-SA"/>
      </w:rPr>
    </w:lvl>
    <w:lvl w:ilvl="3" w:tplc="606A5F56">
      <w:numFmt w:val="bullet"/>
      <w:lvlText w:val="•"/>
      <w:lvlJc w:val="left"/>
      <w:pPr>
        <w:ind w:left="3687" w:hanging="283"/>
      </w:pPr>
      <w:rPr>
        <w:rFonts w:hint="default"/>
        <w:lang w:val="fr-FR" w:eastAsia="en-US" w:bidi="ar-SA"/>
      </w:rPr>
    </w:lvl>
    <w:lvl w:ilvl="4" w:tplc="D494ECFE">
      <w:numFmt w:val="bullet"/>
      <w:lvlText w:val="•"/>
      <w:lvlJc w:val="left"/>
      <w:pPr>
        <w:ind w:left="4650" w:hanging="283"/>
      </w:pPr>
      <w:rPr>
        <w:rFonts w:hint="default"/>
        <w:lang w:val="fr-FR" w:eastAsia="en-US" w:bidi="ar-SA"/>
      </w:rPr>
    </w:lvl>
    <w:lvl w:ilvl="5" w:tplc="514C5D30">
      <w:numFmt w:val="bullet"/>
      <w:lvlText w:val="•"/>
      <w:lvlJc w:val="left"/>
      <w:pPr>
        <w:ind w:left="5613" w:hanging="283"/>
      </w:pPr>
      <w:rPr>
        <w:rFonts w:hint="default"/>
        <w:lang w:val="fr-FR" w:eastAsia="en-US" w:bidi="ar-SA"/>
      </w:rPr>
    </w:lvl>
    <w:lvl w:ilvl="6" w:tplc="59CC4E80">
      <w:numFmt w:val="bullet"/>
      <w:lvlText w:val="•"/>
      <w:lvlJc w:val="left"/>
      <w:pPr>
        <w:ind w:left="6575" w:hanging="283"/>
      </w:pPr>
      <w:rPr>
        <w:rFonts w:hint="default"/>
        <w:lang w:val="fr-FR" w:eastAsia="en-US" w:bidi="ar-SA"/>
      </w:rPr>
    </w:lvl>
    <w:lvl w:ilvl="7" w:tplc="12A8F314">
      <w:numFmt w:val="bullet"/>
      <w:lvlText w:val="•"/>
      <w:lvlJc w:val="left"/>
      <w:pPr>
        <w:ind w:left="7538" w:hanging="283"/>
      </w:pPr>
      <w:rPr>
        <w:rFonts w:hint="default"/>
        <w:lang w:val="fr-FR" w:eastAsia="en-US" w:bidi="ar-SA"/>
      </w:rPr>
    </w:lvl>
    <w:lvl w:ilvl="8" w:tplc="D56AF670">
      <w:numFmt w:val="bullet"/>
      <w:lvlText w:val="•"/>
      <w:lvlJc w:val="left"/>
      <w:pPr>
        <w:ind w:left="8501" w:hanging="283"/>
      </w:pPr>
      <w:rPr>
        <w:rFonts w:hint="default"/>
        <w:lang w:val="fr-FR" w:eastAsia="en-US" w:bidi="ar-SA"/>
      </w:rPr>
    </w:lvl>
  </w:abstractNum>
  <w:abstractNum w:abstractNumId="35" w15:restartNumberingAfterBreak="0">
    <w:nsid w:val="49A61936"/>
    <w:multiLevelType w:val="multilevel"/>
    <w:tmpl w:val="5D60BA6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434"/>
        </w:tabs>
        <w:ind w:left="1434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6" w15:restartNumberingAfterBreak="0">
    <w:nsid w:val="4A74193C"/>
    <w:multiLevelType w:val="multilevel"/>
    <w:tmpl w:val="9DB6E9F8"/>
    <w:lvl w:ilvl="0">
      <w:start w:val="2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4AD17F05"/>
    <w:multiLevelType w:val="hybridMultilevel"/>
    <w:tmpl w:val="7D14EFD0"/>
    <w:lvl w:ilvl="0" w:tplc="B7443BD8">
      <w:numFmt w:val="bullet"/>
      <w:lvlText w:val="o"/>
      <w:lvlJc w:val="left"/>
      <w:pPr>
        <w:ind w:left="1677" w:hanging="360"/>
      </w:pPr>
      <w:rPr>
        <w:rFonts w:ascii="Courier New" w:eastAsia="Courier New" w:hAnsi="Courier New" w:cs="Courier New" w:hint="default"/>
        <w:w w:val="99"/>
        <w:sz w:val="20"/>
        <w:szCs w:val="20"/>
        <w:lang w:val="fr-FR" w:eastAsia="en-US" w:bidi="ar-SA"/>
      </w:rPr>
    </w:lvl>
    <w:lvl w:ilvl="1" w:tplc="3D0C62FC">
      <w:numFmt w:val="bullet"/>
      <w:lvlText w:val="•"/>
      <w:lvlJc w:val="left"/>
      <w:pPr>
        <w:ind w:left="2554" w:hanging="360"/>
      </w:pPr>
      <w:rPr>
        <w:rFonts w:hint="default"/>
        <w:lang w:val="fr-FR" w:eastAsia="en-US" w:bidi="ar-SA"/>
      </w:rPr>
    </w:lvl>
    <w:lvl w:ilvl="2" w:tplc="FA88FB3C">
      <w:numFmt w:val="bullet"/>
      <w:lvlText w:val="•"/>
      <w:lvlJc w:val="left"/>
      <w:pPr>
        <w:ind w:left="3429" w:hanging="360"/>
      </w:pPr>
      <w:rPr>
        <w:rFonts w:hint="default"/>
        <w:lang w:val="fr-FR" w:eastAsia="en-US" w:bidi="ar-SA"/>
      </w:rPr>
    </w:lvl>
    <w:lvl w:ilvl="3" w:tplc="DBE681BC">
      <w:numFmt w:val="bullet"/>
      <w:lvlText w:val="•"/>
      <w:lvlJc w:val="left"/>
      <w:pPr>
        <w:ind w:left="4303" w:hanging="360"/>
      </w:pPr>
      <w:rPr>
        <w:rFonts w:hint="default"/>
        <w:lang w:val="fr-FR" w:eastAsia="en-US" w:bidi="ar-SA"/>
      </w:rPr>
    </w:lvl>
    <w:lvl w:ilvl="4" w:tplc="A67A1C7E">
      <w:numFmt w:val="bullet"/>
      <w:lvlText w:val="•"/>
      <w:lvlJc w:val="left"/>
      <w:pPr>
        <w:ind w:left="5178" w:hanging="360"/>
      </w:pPr>
      <w:rPr>
        <w:rFonts w:hint="default"/>
        <w:lang w:val="fr-FR" w:eastAsia="en-US" w:bidi="ar-SA"/>
      </w:rPr>
    </w:lvl>
    <w:lvl w:ilvl="5" w:tplc="6C7C5B66">
      <w:numFmt w:val="bullet"/>
      <w:lvlText w:val="•"/>
      <w:lvlJc w:val="left"/>
      <w:pPr>
        <w:ind w:left="6053" w:hanging="360"/>
      </w:pPr>
      <w:rPr>
        <w:rFonts w:hint="default"/>
        <w:lang w:val="fr-FR" w:eastAsia="en-US" w:bidi="ar-SA"/>
      </w:rPr>
    </w:lvl>
    <w:lvl w:ilvl="6" w:tplc="ED94D984">
      <w:numFmt w:val="bullet"/>
      <w:lvlText w:val="•"/>
      <w:lvlJc w:val="left"/>
      <w:pPr>
        <w:ind w:left="6927" w:hanging="360"/>
      </w:pPr>
      <w:rPr>
        <w:rFonts w:hint="default"/>
        <w:lang w:val="fr-FR" w:eastAsia="en-US" w:bidi="ar-SA"/>
      </w:rPr>
    </w:lvl>
    <w:lvl w:ilvl="7" w:tplc="30CA15C8">
      <w:numFmt w:val="bullet"/>
      <w:lvlText w:val="•"/>
      <w:lvlJc w:val="left"/>
      <w:pPr>
        <w:ind w:left="7802" w:hanging="360"/>
      </w:pPr>
      <w:rPr>
        <w:rFonts w:hint="default"/>
        <w:lang w:val="fr-FR" w:eastAsia="en-US" w:bidi="ar-SA"/>
      </w:rPr>
    </w:lvl>
    <w:lvl w:ilvl="8" w:tplc="0324F89E">
      <w:numFmt w:val="bullet"/>
      <w:lvlText w:val="•"/>
      <w:lvlJc w:val="left"/>
      <w:pPr>
        <w:ind w:left="8677" w:hanging="360"/>
      </w:pPr>
      <w:rPr>
        <w:rFonts w:hint="default"/>
        <w:lang w:val="fr-FR" w:eastAsia="en-US" w:bidi="ar-SA"/>
      </w:rPr>
    </w:lvl>
  </w:abstractNum>
  <w:abstractNum w:abstractNumId="38" w15:restartNumberingAfterBreak="0">
    <w:nsid w:val="4C44233A"/>
    <w:multiLevelType w:val="hybridMultilevel"/>
    <w:tmpl w:val="FD3EE27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2571C1C"/>
    <w:multiLevelType w:val="hybridMultilevel"/>
    <w:tmpl w:val="65FCD35C"/>
    <w:lvl w:ilvl="0" w:tplc="040C0005">
      <w:start w:val="1"/>
      <w:numFmt w:val="bullet"/>
      <w:lvlText w:val=""/>
      <w:lvlJc w:val="left"/>
      <w:pPr>
        <w:ind w:left="804" w:hanging="207"/>
      </w:pPr>
      <w:rPr>
        <w:rFonts w:ascii="Wingdings" w:hAnsi="Wingdings" w:hint="default"/>
        <w:w w:val="100"/>
        <w:lang w:val="fr-FR" w:eastAsia="en-US" w:bidi="ar-SA"/>
      </w:rPr>
    </w:lvl>
    <w:lvl w:ilvl="1" w:tplc="FFFFFFFF">
      <w:numFmt w:val="bullet"/>
      <w:lvlText w:val="-"/>
      <w:lvlJc w:val="left"/>
      <w:pPr>
        <w:ind w:left="1090" w:hanging="285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fr-FR" w:eastAsia="en-US" w:bidi="ar-SA"/>
      </w:rPr>
    </w:lvl>
    <w:lvl w:ilvl="2" w:tplc="FFFFFFFF">
      <w:numFmt w:val="bullet"/>
      <w:lvlText w:val="•"/>
      <w:lvlJc w:val="left"/>
      <w:pPr>
        <w:ind w:left="2136" w:hanging="285"/>
      </w:pPr>
      <w:rPr>
        <w:rFonts w:hint="default"/>
        <w:lang w:val="fr-FR" w:eastAsia="en-US" w:bidi="ar-SA"/>
      </w:rPr>
    </w:lvl>
    <w:lvl w:ilvl="3" w:tplc="FFFFFFFF">
      <w:numFmt w:val="bullet"/>
      <w:lvlText w:val="•"/>
      <w:lvlJc w:val="left"/>
      <w:pPr>
        <w:ind w:left="3172" w:hanging="285"/>
      </w:pPr>
      <w:rPr>
        <w:rFonts w:hint="default"/>
        <w:lang w:val="fr-FR" w:eastAsia="en-US" w:bidi="ar-SA"/>
      </w:rPr>
    </w:lvl>
    <w:lvl w:ilvl="4" w:tplc="FFFFFFFF">
      <w:numFmt w:val="bullet"/>
      <w:lvlText w:val="•"/>
      <w:lvlJc w:val="left"/>
      <w:pPr>
        <w:ind w:left="4208" w:hanging="285"/>
      </w:pPr>
      <w:rPr>
        <w:rFonts w:hint="default"/>
        <w:lang w:val="fr-FR" w:eastAsia="en-US" w:bidi="ar-SA"/>
      </w:rPr>
    </w:lvl>
    <w:lvl w:ilvl="5" w:tplc="FFFFFFFF">
      <w:numFmt w:val="bullet"/>
      <w:lvlText w:val="•"/>
      <w:lvlJc w:val="left"/>
      <w:pPr>
        <w:ind w:left="5245" w:hanging="285"/>
      </w:pPr>
      <w:rPr>
        <w:rFonts w:hint="default"/>
        <w:lang w:val="fr-FR" w:eastAsia="en-US" w:bidi="ar-SA"/>
      </w:rPr>
    </w:lvl>
    <w:lvl w:ilvl="6" w:tplc="FFFFFFFF">
      <w:numFmt w:val="bullet"/>
      <w:lvlText w:val="•"/>
      <w:lvlJc w:val="left"/>
      <w:pPr>
        <w:ind w:left="6281" w:hanging="285"/>
      </w:pPr>
      <w:rPr>
        <w:rFonts w:hint="default"/>
        <w:lang w:val="fr-FR" w:eastAsia="en-US" w:bidi="ar-SA"/>
      </w:rPr>
    </w:lvl>
    <w:lvl w:ilvl="7" w:tplc="FFFFFFFF">
      <w:numFmt w:val="bullet"/>
      <w:lvlText w:val="•"/>
      <w:lvlJc w:val="left"/>
      <w:pPr>
        <w:ind w:left="7317" w:hanging="285"/>
      </w:pPr>
      <w:rPr>
        <w:rFonts w:hint="default"/>
        <w:lang w:val="fr-FR" w:eastAsia="en-US" w:bidi="ar-SA"/>
      </w:rPr>
    </w:lvl>
    <w:lvl w:ilvl="8" w:tplc="FFFFFFFF">
      <w:numFmt w:val="bullet"/>
      <w:lvlText w:val="•"/>
      <w:lvlJc w:val="left"/>
      <w:pPr>
        <w:ind w:left="8353" w:hanging="285"/>
      </w:pPr>
      <w:rPr>
        <w:rFonts w:hint="default"/>
        <w:lang w:val="fr-FR" w:eastAsia="en-US" w:bidi="ar-SA"/>
      </w:rPr>
    </w:lvl>
  </w:abstractNum>
  <w:abstractNum w:abstractNumId="40" w15:restartNumberingAfterBreak="0">
    <w:nsid w:val="57287267"/>
    <w:multiLevelType w:val="hybridMultilevel"/>
    <w:tmpl w:val="7234950A"/>
    <w:lvl w:ilvl="0" w:tplc="0ADE3A28">
      <w:numFmt w:val="bullet"/>
      <w:lvlText w:val="-"/>
      <w:lvlJc w:val="left"/>
      <w:pPr>
        <w:ind w:left="804" w:hanging="283"/>
      </w:pPr>
      <w:rPr>
        <w:rFonts w:ascii="Times New Roman" w:eastAsia="Times New Roman" w:hAnsi="Times New Roman" w:cs="Times New Roman" w:hint="default"/>
        <w:w w:val="99"/>
        <w:sz w:val="20"/>
        <w:szCs w:val="20"/>
        <w:lang w:val="fr-FR" w:eastAsia="en-US" w:bidi="ar-SA"/>
      </w:rPr>
    </w:lvl>
    <w:lvl w:ilvl="1" w:tplc="5A8C0ABC">
      <w:numFmt w:val="bullet"/>
      <w:lvlText w:val="•"/>
      <w:lvlJc w:val="left"/>
      <w:pPr>
        <w:ind w:left="1762" w:hanging="283"/>
      </w:pPr>
      <w:rPr>
        <w:rFonts w:hint="default"/>
        <w:lang w:val="fr-FR" w:eastAsia="en-US" w:bidi="ar-SA"/>
      </w:rPr>
    </w:lvl>
    <w:lvl w:ilvl="2" w:tplc="4050BDCA">
      <w:numFmt w:val="bullet"/>
      <w:lvlText w:val="•"/>
      <w:lvlJc w:val="left"/>
      <w:pPr>
        <w:ind w:left="2725" w:hanging="283"/>
      </w:pPr>
      <w:rPr>
        <w:rFonts w:hint="default"/>
        <w:lang w:val="fr-FR" w:eastAsia="en-US" w:bidi="ar-SA"/>
      </w:rPr>
    </w:lvl>
    <w:lvl w:ilvl="3" w:tplc="A322FCDA">
      <w:numFmt w:val="bullet"/>
      <w:lvlText w:val="•"/>
      <w:lvlJc w:val="left"/>
      <w:pPr>
        <w:ind w:left="3687" w:hanging="283"/>
      </w:pPr>
      <w:rPr>
        <w:rFonts w:hint="default"/>
        <w:lang w:val="fr-FR" w:eastAsia="en-US" w:bidi="ar-SA"/>
      </w:rPr>
    </w:lvl>
    <w:lvl w:ilvl="4" w:tplc="02442A6A">
      <w:numFmt w:val="bullet"/>
      <w:lvlText w:val="•"/>
      <w:lvlJc w:val="left"/>
      <w:pPr>
        <w:ind w:left="4650" w:hanging="283"/>
      </w:pPr>
      <w:rPr>
        <w:rFonts w:hint="default"/>
        <w:lang w:val="fr-FR" w:eastAsia="en-US" w:bidi="ar-SA"/>
      </w:rPr>
    </w:lvl>
    <w:lvl w:ilvl="5" w:tplc="A6C8C3B8">
      <w:numFmt w:val="bullet"/>
      <w:lvlText w:val="•"/>
      <w:lvlJc w:val="left"/>
      <w:pPr>
        <w:ind w:left="5613" w:hanging="283"/>
      </w:pPr>
      <w:rPr>
        <w:rFonts w:hint="default"/>
        <w:lang w:val="fr-FR" w:eastAsia="en-US" w:bidi="ar-SA"/>
      </w:rPr>
    </w:lvl>
    <w:lvl w:ilvl="6" w:tplc="FE76914A">
      <w:numFmt w:val="bullet"/>
      <w:lvlText w:val="•"/>
      <w:lvlJc w:val="left"/>
      <w:pPr>
        <w:ind w:left="6575" w:hanging="283"/>
      </w:pPr>
      <w:rPr>
        <w:rFonts w:hint="default"/>
        <w:lang w:val="fr-FR" w:eastAsia="en-US" w:bidi="ar-SA"/>
      </w:rPr>
    </w:lvl>
    <w:lvl w:ilvl="7" w:tplc="4DF8750E">
      <w:numFmt w:val="bullet"/>
      <w:lvlText w:val="•"/>
      <w:lvlJc w:val="left"/>
      <w:pPr>
        <w:ind w:left="7538" w:hanging="283"/>
      </w:pPr>
      <w:rPr>
        <w:rFonts w:hint="default"/>
        <w:lang w:val="fr-FR" w:eastAsia="en-US" w:bidi="ar-SA"/>
      </w:rPr>
    </w:lvl>
    <w:lvl w:ilvl="8" w:tplc="1FB27650">
      <w:numFmt w:val="bullet"/>
      <w:lvlText w:val="•"/>
      <w:lvlJc w:val="left"/>
      <w:pPr>
        <w:ind w:left="8501" w:hanging="283"/>
      </w:pPr>
      <w:rPr>
        <w:rFonts w:hint="default"/>
        <w:lang w:val="fr-FR" w:eastAsia="en-US" w:bidi="ar-SA"/>
      </w:rPr>
    </w:lvl>
  </w:abstractNum>
  <w:abstractNum w:abstractNumId="41" w15:restartNumberingAfterBreak="0">
    <w:nsid w:val="591703DC"/>
    <w:multiLevelType w:val="hybridMultilevel"/>
    <w:tmpl w:val="7962087C"/>
    <w:lvl w:ilvl="0" w:tplc="43E4E296">
      <w:numFmt w:val="bullet"/>
      <w:lvlText w:val="-"/>
      <w:lvlJc w:val="left"/>
      <w:pPr>
        <w:ind w:left="1080" w:hanging="360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5A0076B7"/>
    <w:multiLevelType w:val="multilevel"/>
    <w:tmpl w:val="33CC6878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numFmt w:val="bullet"/>
      <w:lvlText w:val="-"/>
      <w:lvlJc w:val="left"/>
      <w:pPr>
        <w:ind w:left="360" w:hanging="360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fr-FR" w:eastAsia="en-US" w:bidi="ar-SA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5D9555C9"/>
    <w:multiLevelType w:val="hybridMultilevel"/>
    <w:tmpl w:val="A3DC9D84"/>
    <w:lvl w:ilvl="0" w:tplc="E666618A">
      <w:start w:val="1"/>
      <w:numFmt w:val="bullet"/>
      <w:pStyle w:val="Pucemain"/>
      <w:lvlText w:val=""/>
      <w:lvlJc w:val="left"/>
      <w:pPr>
        <w:ind w:left="1495" w:hanging="360"/>
      </w:pPr>
      <w:rPr>
        <w:rFonts w:ascii="Wingdings" w:hAnsi="Wingdings" w:hint="default"/>
        <w:sz w:val="52"/>
      </w:rPr>
    </w:lvl>
    <w:lvl w:ilvl="1" w:tplc="5DA01842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F634C08C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70C24DB0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D1880AB0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569654B4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D90CC82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2ACEA190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B2D2ADE0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4" w15:restartNumberingAfterBreak="0">
    <w:nsid w:val="5EB106AD"/>
    <w:multiLevelType w:val="hybridMultilevel"/>
    <w:tmpl w:val="1CDC9F0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5FE34713"/>
    <w:multiLevelType w:val="hybridMultilevel"/>
    <w:tmpl w:val="E2BAA31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FF04EA6"/>
    <w:multiLevelType w:val="multilevel"/>
    <w:tmpl w:val="D400B112"/>
    <w:lvl w:ilvl="0">
      <w:start w:val="4"/>
      <w:numFmt w:val="decimal"/>
      <w:lvlText w:val="%1"/>
      <w:lvlJc w:val="left"/>
      <w:pPr>
        <w:ind w:left="947" w:hanging="709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947" w:hanging="709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2837" w:hanging="709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785" w:hanging="709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734" w:hanging="709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683" w:hanging="709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631" w:hanging="709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580" w:hanging="709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529" w:hanging="709"/>
      </w:pPr>
      <w:rPr>
        <w:rFonts w:hint="default"/>
        <w:lang w:val="fr-FR" w:eastAsia="en-US" w:bidi="ar-SA"/>
      </w:rPr>
    </w:lvl>
  </w:abstractNum>
  <w:abstractNum w:abstractNumId="47" w15:restartNumberingAfterBreak="0">
    <w:nsid w:val="646954FD"/>
    <w:multiLevelType w:val="hybridMultilevel"/>
    <w:tmpl w:val="6FD01E68"/>
    <w:lvl w:ilvl="0" w:tplc="FFFFFFFF">
      <w:start w:val="3"/>
      <w:numFmt w:val="bullet"/>
      <w:lvlText w:val="n"/>
      <w:lvlJc w:val="left"/>
      <w:pPr>
        <w:ind w:left="720" w:hanging="360"/>
      </w:pPr>
      <w:rPr>
        <w:rFonts w:ascii="Wingdings" w:eastAsia="Times New Roman" w:hAnsi="Wingdings" w:cs="Times New Roman" w:hint="default"/>
        <w:b/>
        <w:color w:val="FF6633"/>
        <w:sz w:val="28"/>
      </w:rPr>
    </w:lvl>
    <w:lvl w:ilvl="1" w:tplc="DAA8DFD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504101A"/>
    <w:multiLevelType w:val="multilevel"/>
    <w:tmpl w:val="D60635A4"/>
    <w:lvl w:ilvl="0">
      <w:start w:val="2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67253E71"/>
    <w:multiLevelType w:val="hybridMultilevel"/>
    <w:tmpl w:val="B744633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81A7145"/>
    <w:multiLevelType w:val="multilevel"/>
    <w:tmpl w:val="59F800C4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68EA2139"/>
    <w:multiLevelType w:val="hybridMultilevel"/>
    <w:tmpl w:val="9F5E6638"/>
    <w:lvl w:ilvl="0" w:tplc="FD8A26E4">
      <w:start w:val="1"/>
      <w:numFmt w:val="decimal"/>
      <w:lvlText w:val="%1."/>
      <w:lvlJc w:val="left"/>
      <w:pPr>
        <w:ind w:left="238" w:hanging="236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fr-FR" w:eastAsia="en-US" w:bidi="ar-SA"/>
      </w:rPr>
    </w:lvl>
    <w:lvl w:ilvl="1" w:tplc="7646B6CE">
      <w:numFmt w:val="bullet"/>
      <w:lvlText w:val="•"/>
      <w:lvlJc w:val="left"/>
      <w:pPr>
        <w:ind w:left="1258" w:hanging="236"/>
      </w:pPr>
      <w:rPr>
        <w:rFonts w:hint="default"/>
        <w:lang w:val="fr-FR" w:eastAsia="en-US" w:bidi="ar-SA"/>
      </w:rPr>
    </w:lvl>
    <w:lvl w:ilvl="2" w:tplc="A4DC315E">
      <w:numFmt w:val="bullet"/>
      <w:lvlText w:val="•"/>
      <w:lvlJc w:val="left"/>
      <w:pPr>
        <w:ind w:left="2277" w:hanging="236"/>
      </w:pPr>
      <w:rPr>
        <w:rFonts w:hint="default"/>
        <w:lang w:val="fr-FR" w:eastAsia="en-US" w:bidi="ar-SA"/>
      </w:rPr>
    </w:lvl>
    <w:lvl w:ilvl="3" w:tplc="5DDC4846">
      <w:numFmt w:val="bullet"/>
      <w:lvlText w:val="•"/>
      <w:lvlJc w:val="left"/>
      <w:pPr>
        <w:ind w:left="3295" w:hanging="236"/>
      </w:pPr>
      <w:rPr>
        <w:rFonts w:hint="default"/>
        <w:lang w:val="fr-FR" w:eastAsia="en-US" w:bidi="ar-SA"/>
      </w:rPr>
    </w:lvl>
    <w:lvl w:ilvl="4" w:tplc="2F789146">
      <w:numFmt w:val="bullet"/>
      <w:lvlText w:val="•"/>
      <w:lvlJc w:val="left"/>
      <w:pPr>
        <w:ind w:left="4314" w:hanging="236"/>
      </w:pPr>
      <w:rPr>
        <w:rFonts w:hint="default"/>
        <w:lang w:val="fr-FR" w:eastAsia="en-US" w:bidi="ar-SA"/>
      </w:rPr>
    </w:lvl>
    <w:lvl w:ilvl="5" w:tplc="D72AF1BE">
      <w:numFmt w:val="bullet"/>
      <w:lvlText w:val="•"/>
      <w:lvlJc w:val="left"/>
      <w:pPr>
        <w:ind w:left="5333" w:hanging="236"/>
      </w:pPr>
      <w:rPr>
        <w:rFonts w:hint="default"/>
        <w:lang w:val="fr-FR" w:eastAsia="en-US" w:bidi="ar-SA"/>
      </w:rPr>
    </w:lvl>
    <w:lvl w:ilvl="6" w:tplc="85405354">
      <w:numFmt w:val="bullet"/>
      <w:lvlText w:val="•"/>
      <w:lvlJc w:val="left"/>
      <w:pPr>
        <w:ind w:left="6351" w:hanging="236"/>
      </w:pPr>
      <w:rPr>
        <w:rFonts w:hint="default"/>
        <w:lang w:val="fr-FR" w:eastAsia="en-US" w:bidi="ar-SA"/>
      </w:rPr>
    </w:lvl>
    <w:lvl w:ilvl="7" w:tplc="486605A0">
      <w:numFmt w:val="bullet"/>
      <w:lvlText w:val="•"/>
      <w:lvlJc w:val="left"/>
      <w:pPr>
        <w:ind w:left="7370" w:hanging="236"/>
      </w:pPr>
      <w:rPr>
        <w:rFonts w:hint="default"/>
        <w:lang w:val="fr-FR" w:eastAsia="en-US" w:bidi="ar-SA"/>
      </w:rPr>
    </w:lvl>
    <w:lvl w:ilvl="8" w:tplc="09C8BB7C">
      <w:numFmt w:val="bullet"/>
      <w:lvlText w:val="•"/>
      <w:lvlJc w:val="left"/>
      <w:pPr>
        <w:ind w:left="8389" w:hanging="236"/>
      </w:pPr>
      <w:rPr>
        <w:rFonts w:hint="default"/>
        <w:lang w:val="fr-FR" w:eastAsia="en-US" w:bidi="ar-SA"/>
      </w:rPr>
    </w:lvl>
  </w:abstractNum>
  <w:abstractNum w:abstractNumId="52" w15:restartNumberingAfterBreak="0">
    <w:nsid w:val="6B5B611D"/>
    <w:multiLevelType w:val="hybridMultilevel"/>
    <w:tmpl w:val="2EAA899A"/>
    <w:lvl w:ilvl="0" w:tplc="43E4E296">
      <w:numFmt w:val="bullet"/>
      <w:lvlText w:val="-"/>
      <w:lvlJc w:val="left"/>
      <w:pPr>
        <w:ind w:left="1677" w:hanging="360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fr-FR" w:eastAsia="en-US" w:bidi="ar-SA"/>
      </w:rPr>
    </w:lvl>
    <w:lvl w:ilvl="1" w:tplc="FFFFFFFF">
      <w:numFmt w:val="bullet"/>
      <w:lvlText w:val="•"/>
      <w:lvlJc w:val="left"/>
      <w:pPr>
        <w:ind w:left="2554" w:hanging="360"/>
      </w:pPr>
      <w:rPr>
        <w:rFonts w:hint="default"/>
        <w:lang w:val="fr-FR" w:eastAsia="en-US" w:bidi="ar-SA"/>
      </w:rPr>
    </w:lvl>
    <w:lvl w:ilvl="2" w:tplc="FFFFFFFF">
      <w:numFmt w:val="bullet"/>
      <w:lvlText w:val="•"/>
      <w:lvlJc w:val="left"/>
      <w:pPr>
        <w:ind w:left="3429" w:hanging="360"/>
      </w:pPr>
      <w:rPr>
        <w:rFonts w:hint="default"/>
        <w:lang w:val="fr-FR" w:eastAsia="en-US" w:bidi="ar-SA"/>
      </w:rPr>
    </w:lvl>
    <w:lvl w:ilvl="3" w:tplc="FFFFFFFF">
      <w:numFmt w:val="bullet"/>
      <w:lvlText w:val="•"/>
      <w:lvlJc w:val="left"/>
      <w:pPr>
        <w:ind w:left="4303" w:hanging="360"/>
      </w:pPr>
      <w:rPr>
        <w:rFonts w:hint="default"/>
        <w:lang w:val="fr-FR" w:eastAsia="en-US" w:bidi="ar-SA"/>
      </w:rPr>
    </w:lvl>
    <w:lvl w:ilvl="4" w:tplc="FFFFFFFF">
      <w:numFmt w:val="bullet"/>
      <w:lvlText w:val="•"/>
      <w:lvlJc w:val="left"/>
      <w:pPr>
        <w:ind w:left="5178" w:hanging="360"/>
      </w:pPr>
      <w:rPr>
        <w:rFonts w:hint="default"/>
        <w:lang w:val="fr-FR" w:eastAsia="en-US" w:bidi="ar-SA"/>
      </w:rPr>
    </w:lvl>
    <w:lvl w:ilvl="5" w:tplc="FFFFFFFF">
      <w:numFmt w:val="bullet"/>
      <w:lvlText w:val="•"/>
      <w:lvlJc w:val="left"/>
      <w:pPr>
        <w:ind w:left="6053" w:hanging="360"/>
      </w:pPr>
      <w:rPr>
        <w:rFonts w:hint="default"/>
        <w:lang w:val="fr-FR" w:eastAsia="en-US" w:bidi="ar-SA"/>
      </w:rPr>
    </w:lvl>
    <w:lvl w:ilvl="6" w:tplc="FFFFFFFF">
      <w:numFmt w:val="bullet"/>
      <w:lvlText w:val="•"/>
      <w:lvlJc w:val="left"/>
      <w:pPr>
        <w:ind w:left="6927" w:hanging="360"/>
      </w:pPr>
      <w:rPr>
        <w:rFonts w:hint="default"/>
        <w:lang w:val="fr-FR" w:eastAsia="en-US" w:bidi="ar-SA"/>
      </w:rPr>
    </w:lvl>
    <w:lvl w:ilvl="7" w:tplc="FFFFFFFF">
      <w:numFmt w:val="bullet"/>
      <w:lvlText w:val="•"/>
      <w:lvlJc w:val="left"/>
      <w:pPr>
        <w:ind w:left="7802" w:hanging="360"/>
      </w:pPr>
      <w:rPr>
        <w:rFonts w:hint="default"/>
        <w:lang w:val="fr-FR" w:eastAsia="en-US" w:bidi="ar-SA"/>
      </w:rPr>
    </w:lvl>
    <w:lvl w:ilvl="8" w:tplc="FFFFFFFF">
      <w:numFmt w:val="bullet"/>
      <w:lvlText w:val="•"/>
      <w:lvlJc w:val="left"/>
      <w:pPr>
        <w:ind w:left="8677" w:hanging="360"/>
      </w:pPr>
      <w:rPr>
        <w:rFonts w:hint="default"/>
        <w:lang w:val="fr-FR" w:eastAsia="en-US" w:bidi="ar-SA"/>
      </w:rPr>
    </w:lvl>
  </w:abstractNum>
  <w:abstractNum w:abstractNumId="53" w15:restartNumberingAfterBreak="0">
    <w:nsid w:val="6EDB184C"/>
    <w:multiLevelType w:val="multilevel"/>
    <w:tmpl w:val="33CC6878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numFmt w:val="bullet"/>
      <w:lvlText w:val="-"/>
      <w:lvlJc w:val="left"/>
      <w:pPr>
        <w:ind w:left="360" w:hanging="360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fr-FR" w:eastAsia="en-US" w:bidi="ar-SA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73B82239"/>
    <w:multiLevelType w:val="multilevel"/>
    <w:tmpl w:val="5E542E80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750A6302"/>
    <w:multiLevelType w:val="multilevel"/>
    <w:tmpl w:val="33CC6878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numFmt w:val="bullet"/>
      <w:lvlText w:val="-"/>
      <w:lvlJc w:val="left"/>
      <w:pPr>
        <w:ind w:left="360" w:hanging="360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fr-FR" w:eastAsia="en-US" w:bidi="ar-SA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77525112"/>
    <w:multiLevelType w:val="multilevel"/>
    <w:tmpl w:val="ECCE5D34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776E08E3"/>
    <w:multiLevelType w:val="multilevel"/>
    <w:tmpl w:val="3BBC23E4"/>
    <w:lvl w:ilvl="0">
      <w:start w:val="3"/>
      <w:numFmt w:val="decimal"/>
      <w:lvlText w:val="%1"/>
      <w:lvlJc w:val="left"/>
      <w:pPr>
        <w:ind w:left="947" w:hanging="709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947" w:hanging="709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fr-FR" w:eastAsia="en-US" w:bidi="ar-SA"/>
      </w:rPr>
    </w:lvl>
    <w:lvl w:ilvl="2">
      <w:numFmt w:val="bullet"/>
      <w:lvlText w:val="-"/>
      <w:lvlJc w:val="left"/>
      <w:pPr>
        <w:ind w:left="958" w:hanging="361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fr-FR" w:eastAsia="en-US" w:bidi="ar-SA"/>
      </w:rPr>
    </w:lvl>
    <w:lvl w:ilvl="3">
      <w:numFmt w:val="bullet"/>
      <w:lvlText w:val="•"/>
      <w:lvlJc w:val="left"/>
      <w:pPr>
        <w:ind w:left="3063" w:hanging="361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115" w:hanging="361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167" w:hanging="361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219" w:hanging="361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270" w:hanging="361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322" w:hanging="361"/>
      </w:pPr>
      <w:rPr>
        <w:rFonts w:hint="default"/>
        <w:lang w:val="fr-FR" w:eastAsia="en-US" w:bidi="ar-SA"/>
      </w:rPr>
    </w:lvl>
  </w:abstractNum>
  <w:abstractNum w:abstractNumId="58" w15:restartNumberingAfterBreak="0">
    <w:nsid w:val="78FC3F95"/>
    <w:multiLevelType w:val="hybridMultilevel"/>
    <w:tmpl w:val="D3588E54"/>
    <w:lvl w:ilvl="0" w:tplc="B4A4916A">
      <w:start w:val="1"/>
      <w:numFmt w:val="decimal"/>
      <w:lvlText w:val="%1."/>
      <w:lvlJc w:val="left"/>
      <w:pPr>
        <w:ind w:left="459" w:hanging="221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fr-FR" w:eastAsia="en-US" w:bidi="ar-SA"/>
      </w:rPr>
    </w:lvl>
    <w:lvl w:ilvl="1" w:tplc="30942286">
      <w:numFmt w:val="bullet"/>
      <w:lvlText w:val="•"/>
      <w:lvlJc w:val="left"/>
      <w:pPr>
        <w:ind w:left="1456" w:hanging="221"/>
      </w:pPr>
      <w:rPr>
        <w:rFonts w:hint="default"/>
        <w:lang w:val="fr-FR" w:eastAsia="en-US" w:bidi="ar-SA"/>
      </w:rPr>
    </w:lvl>
    <w:lvl w:ilvl="2" w:tplc="CC54376E">
      <w:numFmt w:val="bullet"/>
      <w:lvlText w:val="•"/>
      <w:lvlJc w:val="left"/>
      <w:pPr>
        <w:ind w:left="2453" w:hanging="221"/>
      </w:pPr>
      <w:rPr>
        <w:rFonts w:hint="default"/>
        <w:lang w:val="fr-FR" w:eastAsia="en-US" w:bidi="ar-SA"/>
      </w:rPr>
    </w:lvl>
    <w:lvl w:ilvl="3" w:tplc="DB3631CA">
      <w:numFmt w:val="bullet"/>
      <w:lvlText w:val="•"/>
      <w:lvlJc w:val="left"/>
      <w:pPr>
        <w:ind w:left="3449" w:hanging="221"/>
      </w:pPr>
      <w:rPr>
        <w:rFonts w:hint="default"/>
        <w:lang w:val="fr-FR" w:eastAsia="en-US" w:bidi="ar-SA"/>
      </w:rPr>
    </w:lvl>
    <w:lvl w:ilvl="4" w:tplc="819E1422">
      <w:numFmt w:val="bullet"/>
      <w:lvlText w:val="•"/>
      <w:lvlJc w:val="left"/>
      <w:pPr>
        <w:ind w:left="4446" w:hanging="221"/>
      </w:pPr>
      <w:rPr>
        <w:rFonts w:hint="default"/>
        <w:lang w:val="fr-FR" w:eastAsia="en-US" w:bidi="ar-SA"/>
      </w:rPr>
    </w:lvl>
    <w:lvl w:ilvl="5" w:tplc="BAEEE944">
      <w:numFmt w:val="bullet"/>
      <w:lvlText w:val="•"/>
      <w:lvlJc w:val="left"/>
      <w:pPr>
        <w:ind w:left="5443" w:hanging="221"/>
      </w:pPr>
      <w:rPr>
        <w:rFonts w:hint="default"/>
        <w:lang w:val="fr-FR" w:eastAsia="en-US" w:bidi="ar-SA"/>
      </w:rPr>
    </w:lvl>
    <w:lvl w:ilvl="6" w:tplc="705CF8A0">
      <w:numFmt w:val="bullet"/>
      <w:lvlText w:val="•"/>
      <w:lvlJc w:val="left"/>
      <w:pPr>
        <w:ind w:left="6439" w:hanging="221"/>
      </w:pPr>
      <w:rPr>
        <w:rFonts w:hint="default"/>
        <w:lang w:val="fr-FR" w:eastAsia="en-US" w:bidi="ar-SA"/>
      </w:rPr>
    </w:lvl>
    <w:lvl w:ilvl="7" w:tplc="A2F8A826">
      <w:numFmt w:val="bullet"/>
      <w:lvlText w:val="•"/>
      <w:lvlJc w:val="left"/>
      <w:pPr>
        <w:ind w:left="7436" w:hanging="221"/>
      </w:pPr>
      <w:rPr>
        <w:rFonts w:hint="default"/>
        <w:lang w:val="fr-FR" w:eastAsia="en-US" w:bidi="ar-SA"/>
      </w:rPr>
    </w:lvl>
    <w:lvl w:ilvl="8" w:tplc="55E24E40">
      <w:numFmt w:val="bullet"/>
      <w:lvlText w:val="•"/>
      <w:lvlJc w:val="left"/>
      <w:pPr>
        <w:ind w:left="8433" w:hanging="221"/>
      </w:pPr>
      <w:rPr>
        <w:rFonts w:hint="default"/>
        <w:lang w:val="fr-FR" w:eastAsia="en-US" w:bidi="ar-SA"/>
      </w:rPr>
    </w:lvl>
  </w:abstractNum>
  <w:abstractNum w:abstractNumId="59" w15:restartNumberingAfterBreak="0">
    <w:nsid w:val="795453B5"/>
    <w:multiLevelType w:val="hybridMultilevel"/>
    <w:tmpl w:val="F44E0AF0"/>
    <w:lvl w:ilvl="0" w:tplc="040C0001">
      <w:start w:val="1"/>
      <w:numFmt w:val="bullet"/>
      <w:lvlText w:val=""/>
      <w:lvlJc w:val="left"/>
      <w:pPr>
        <w:ind w:left="804" w:hanging="207"/>
      </w:pPr>
      <w:rPr>
        <w:rFonts w:ascii="Symbol" w:hAnsi="Symbol" w:hint="default"/>
        <w:w w:val="100"/>
        <w:lang w:val="fr-FR" w:eastAsia="en-US" w:bidi="ar-SA"/>
      </w:rPr>
    </w:lvl>
    <w:lvl w:ilvl="1" w:tplc="FFFFFFFF">
      <w:numFmt w:val="bullet"/>
      <w:lvlText w:val="-"/>
      <w:lvlJc w:val="left"/>
      <w:pPr>
        <w:ind w:left="1090" w:hanging="285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fr-FR" w:eastAsia="en-US" w:bidi="ar-SA"/>
      </w:rPr>
    </w:lvl>
    <w:lvl w:ilvl="2" w:tplc="FFFFFFFF">
      <w:numFmt w:val="bullet"/>
      <w:lvlText w:val="•"/>
      <w:lvlJc w:val="left"/>
      <w:pPr>
        <w:ind w:left="2136" w:hanging="285"/>
      </w:pPr>
      <w:rPr>
        <w:rFonts w:hint="default"/>
        <w:lang w:val="fr-FR" w:eastAsia="en-US" w:bidi="ar-SA"/>
      </w:rPr>
    </w:lvl>
    <w:lvl w:ilvl="3" w:tplc="FFFFFFFF">
      <w:numFmt w:val="bullet"/>
      <w:lvlText w:val="•"/>
      <w:lvlJc w:val="left"/>
      <w:pPr>
        <w:ind w:left="3172" w:hanging="285"/>
      </w:pPr>
      <w:rPr>
        <w:rFonts w:hint="default"/>
        <w:lang w:val="fr-FR" w:eastAsia="en-US" w:bidi="ar-SA"/>
      </w:rPr>
    </w:lvl>
    <w:lvl w:ilvl="4" w:tplc="FFFFFFFF">
      <w:numFmt w:val="bullet"/>
      <w:lvlText w:val="•"/>
      <w:lvlJc w:val="left"/>
      <w:pPr>
        <w:ind w:left="4208" w:hanging="285"/>
      </w:pPr>
      <w:rPr>
        <w:rFonts w:hint="default"/>
        <w:lang w:val="fr-FR" w:eastAsia="en-US" w:bidi="ar-SA"/>
      </w:rPr>
    </w:lvl>
    <w:lvl w:ilvl="5" w:tplc="FFFFFFFF">
      <w:numFmt w:val="bullet"/>
      <w:lvlText w:val="•"/>
      <w:lvlJc w:val="left"/>
      <w:pPr>
        <w:ind w:left="5245" w:hanging="285"/>
      </w:pPr>
      <w:rPr>
        <w:rFonts w:hint="default"/>
        <w:lang w:val="fr-FR" w:eastAsia="en-US" w:bidi="ar-SA"/>
      </w:rPr>
    </w:lvl>
    <w:lvl w:ilvl="6" w:tplc="FFFFFFFF">
      <w:numFmt w:val="bullet"/>
      <w:lvlText w:val="•"/>
      <w:lvlJc w:val="left"/>
      <w:pPr>
        <w:ind w:left="6281" w:hanging="285"/>
      </w:pPr>
      <w:rPr>
        <w:rFonts w:hint="default"/>
        <w:lang w:val="fr-FR" w:eastAsia="en-US" w:bidi="ar-SA"/>
      </w:rPr>
    </w:lvl>
    <w:lvl w:ilvl="7" w:tplc="FFFFFFFF">
      <w:numFmt w:val="bullet"/>
      <w:lvlText w:val="•"/>
      <w:lvlJc w:val="left"/>
      <w:pPr>
        <w:ind w:left="7317" w:hanging="285"/>
      </w:pPr>
      <w:rPr>
        <w:rFonts w:hint="default"/>
        <w:lang w:val="fr-FR" w:eastAsia="en-US" w:bidi="ar-SA"/>
      </w:rPr>
    </w:lvl>
    <w:lvl w:ilvl="8" w:tplc="FFFFFFFF">
      <w:numFmt w:val="bullet"/>
      <w:lvlText w:val="•"/>
      <w:lvlJc w:val="left"/>
      <w:pPr>
        <w:ind w:left="8353" w:hanging="285"/>
      </w:pPr>
      <w:rPr>
        <w:rFonts w:hint="default"/>
        <w:lang w:val="fr-FR" w:eastAsia="en-US" w:bidi="ar-SA"/>
      </w:rPr>
    </w:lvl>
  </w:abstractNum>
  <w:abstractNum w:abstractNumId="60" w15:restartNumberingAfterBreak="0">
    <w:nsid w:val="79C55C50"/>
    <w:multiLevelType w:val="hybridMultilevel"/>
    <w:tmpl w:val="BA829250"/>
    <w:lvl w:ilvl="0" w:tplc="BC18742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A3939B1"/>
    <w:multiLevelType w:val="multilevel"/>
    <w:tmpl w:val="33CC6878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numFmt w:val="bullet"/>
      <w:lvlText w:val="-"/>
      <w:lvlJc w:val="left"/>
      <w:pPr>
        <w:ind w:left="360" w:hanging="360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fr-FR" w:eastAsia="en-US" w:bidi="ar-SA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7A3E6B42"/>
    <w:multiLevelType w:val="multilevel"/>
    <w:tmpl w:val="72D241D0"/>
    <w:lvl w:ilvl="0">
      <w:start w:val="11"/>
      <w:numFmt w:val="decimal"/>
      <w:lvlText w:val="%1"/>
      <w:lvlJc w:val="left"/>
      <w:pPr>
        <w:ind w:left="946" w:hanging="708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946" w:hanging="708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fr-FR" w:eastAsia="en-US" w:bidi="ar-SA"/>
      </w:rPr>
    </w:lvl>
    <w:lvl w:ilvl="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>
      <w:numFmt w:val="bullet"/>
      <w:lvlText w:val="•"/>
      <w:lvlJc w:val="left"/>
      <w:pPr>
        <w:ind w:left="3048" w:hanging="283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102" w:hanging="283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156" w:hanging="283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210" w:hanging="283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264" w:hanging="283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318" w:hanging="283"/>
      </w:pPr>
      <w:rPr>
        <w:rFonts w:hint="default"/>
        <w:lang w:val="fr-FR" w:eastAsia="en-US" w:bidi="ar-SA"/>
      </w:rPr>
    </w:lvl>
  </w:abstractNum>
  <w:num w:numId="1" w16cid:durableId="957763285">
    <w:abstractNumId w:val="0"/>
  </w:num>
  <w:num w:numId="2" w16cid:durableId="1957708299">
    <w:abstractNumId w:val="35"/>
  </w:num>
  <w:num w:numId="3" w16cid:durableId="1963032018">
    <w:abstractNumId w:val="43"/>
  </w:num>
  <w:num w:numId="4" w16cid:durableId="1192455653">
    <w:abstractNumId w:val="20"/>
  </w:num>
  <w:num w:numId="5" w16cid:durableId="1904178847">
    <w:abstractNumId w:val="6"/>
  </w:num>
  <w:num w:numId="6" w16cid:durableId="1115833357">
    <w:abstractNumId w:val="47"/>
  </w:num>
  <w:num w:numId="7" w16cid:durableId="579293213">
    <w:abstractNumId w:val="19"/>
  </w:num>
  <w:num w:numId="8" w16cid:durableId="2080053670">
    <w:abstractNumId w:val="40"/>
  </w:num>
  <w:num w:numId="9" w16cid:durableId="658113453">
    <w:abstractNumId w:val="13"/>
  </w:num>
  <w:num w:numId="10" w16cid:durableId="1891335787">
    <w:abstractNumId w:val="18"/>
  </w:num>
  <w:num w:numId="11" w16cid:durableId="1304579446">
    <w:abstractNumId w:val="34"/>
  </w:num>
  <w:num w:numId="12" w16cid:durableId="433328806">
    <w:abstractNumId w:val="16"/>
  </w:num>
  <w:num w:numId="13" w16cid:durableId="1912420333">
    <w:abstractNumId w:val="25"/>
  </w:num>
  <w:num w:numId="14" w16cid:durableId="573243566">
    <w:abstractNumId w:val="58"/>
  </w:num>
  <w:num w:numId="15" w16cid:durableId="1787002600">
    <w:abstractNumId w:val="51"/>
  </w:num>
  <w:num w:numId="16" w16cid:durableId="2094429712">
    <w:abstractNumId w:val="30"/>
  </w:num>
  <w:num w:numId="17" w16cid:durableId="756752944">
    <w:abstractNumId w:val="33"/>
  </w:num>
  <w:num w:numId="18" w16cid:durableId="233203640">
    <w:abstractNumId w:val="22"/>
  </w:num>
  <w:num w:numId="19" w16cid:durableId="294483282">
    <w:abstractNumId w:val="15"/>
  </w:num>
  <w:num w:numId="20" w16cid:durableId="1358777305">
    <w:abstractNumId w:val="37"/>
  </w:num>
  <w:num w:numId="21" w16cid:durableId="950279670">
    <w:abstractNumId w:val="46"/>
  </w:num>
  <w:num w:numId="22" w16cid:durableId="497844207">
    <w:abstractNumId w:val="26"/>
  </w:num>
  <w:num w:numId="23" w16cid:durableId="423503927">
    <w:abstractNumId w:val="57"/>
  </w:num>
  <w:num w:numId="24" w16cid:durableId="1471438845">
    <w:abstractNumId w:val="29"/>
  </w:num>
  <w:num w:numId="25" w16cid:durableId="22630496">
    <w:abstractNumId w:val="38"/>
  </w:num>
  <w:num w:numId="26" w16cid:durableId="2027245899">
    <w:abstractNumId w:val="56"/>
  </w:num>
  <w:num w:numId="27" w16cid:durableId="1879733095">
    <w:abstractNumId w:val="31"/>
  </w:num>
  <w:num w:numId="28" w16cid:durableId="487210613">
    <w:abstractNumId w:val="42"/>
  </w:num>
  <w:num w:numId="29" w16cid:durableId="851841244">
    <w:abstractNumId w:val="61"/>
  </w:num>
  <w:num w:numId="30" w16cid:durableId="979110064">
    <w:abstractNumId w:val="55"/>
  </w:num>
  <w:num w:numId="31" w16cid:durableId="135689738">
    <w:abstractNumId w:val="32"/>
  </w:num>
  <w:num w:numId="32" w16cid:durableId="1807431255">
    <w:abstractNumId w:val="53"/>
  </w:num>
  <w:num w:numId="33" w16cid:durableId="169879407">
    <w:abstractNumId w:val="7"/>
  </w:num>
  <w:num w:numId="34" w16cid:durableId="5750956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04359991">
    <w:abstractNumId w:val="59"/>
  </w:num>
  <w:num w:numId="36" w16cid:durableId="1141533781">
    <w:abstractNumId w:val="9"/>
  </w:num>
  <w:num w:numId="37" w16cid:durableId="114033289">
    <w:abstractNumId w:val="24"/>
  </w:num>
  <w:num w:numId="38" w16cid:durableId="385758060">
    <w:abstractNumId w:val="14"/>
  </w:num>
  <w:num w:numId="39" w16cid:durableId="1751854574">
    <w:abstractNumId w:val="50"/>
  </w:num>
  <w:num w:numId="40" w16cid:durableId="183595618">
    <w:abstractNumId w:val="8"/>
  </w:num>
  <w:num w:numId="41" w16cid:durableId="1542783539">
    <w:abstractNumId w:val="11"/>
  </w:num>
  <w:num w:numId="42" w16cid:durableId="761494400">
    <w:abstractNumId w:val="54"/>
  </w:num>
  <w:num w:numId="43" w16cid:durableId="1037202658">
    <w:abstractNumId w:val="45"/>
  </w:num>
  <w:num w:numId="44" w16cid:durableId="355154364">
    <w:abstractNumId w:val="39"/>
  </w:num>
  <w:num w:numId="45" w16cid:durableId="179248073">
    <w:abstractNumId w:val="21"/>
  </w:num>
  <w:num w:numId="46" w16cid:durableId="43679486">
    <w:abstractNumId w:val="62"/>
  </w:num>
  <w:num w:numId="47" w16cid:durableId="570428889">
    <w:abstractNumId w:val="12"/>
  </w:num>
  <w:num w:numId="48" w16cid:durableId="844249003">
    <w:abstractNumId w:val="17"/>
  </w:num>
  <w:num w:numId="49" w16cid:durableId="1007708987">
    <w:abstractNumId w:val="27"/>
  </w:num>
  <w:num w:numId="50" w16cid:durableId="726341570">
    <w:abstractNumId w:val="36"/>
  </w:num>
  <w:num w:numId="51" w16cid:durableId="653606701">
    <w:abstractNumId w:val="48"/>
  </w:num>
  <w:num w:numId="52" w16cid:durableId="858391895">
    <w:abstractNumId w:val="23"/>
  </w:num>
  <w:num w:numId="53" w16cid:durableId="46272032">
    <w:abstractNumId w:val="5"/>
  </w:num>
  <w:num w:numId="54" w16cid:durableId="1559048732">
    <w:abstractNumId w:val="52"/>
  </w:num>
  <w:num w:numId="55" w16cid:durableId="447504048">
    <w:abstractNumId w:val="41"/>
  </w:num>
  <w:num w:numId="56" w16cid:durableId="888227037">
    <w:abstractNumId w:val="10"/>
  </w:num>
  <w:num w:numId="57" w16cid:durableId="1415005284">
    <w:abstractNumId w:val="49"/>
  </w:num>
  <w:num w:numId="58" w16cid:durableId="1511991034">
    <w:abstractNumId w:val="44"/>
  </w:num>
  <w:num w:numId="59" w16cid:durableId="100683054">
    <w:abstractNumId w:val="6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113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746"/>
    <w:rsid w:val="000000BF"/>
    <w:rsid w:val="00000110"/>
    <w:rsid w:val="000008A3"/>
    <w:rsid w:val="000009B1"/>
    <w:rsid w:val="00000E10"/>
    <w:rsid w:val="000013D3"/>
    <w:rsid w:val="000015F4"/>
    <w:rsid w:val="00001AFB"/>
    <w:rsid w:val="00001B89"/>
    <w:rsid w:val="00001E41"/>
    <w:rsid w:val="00002093"/>
    <w:rsid w:val="000020FD"/>
    <w:rsid w:val="0000252F"/>
    <w:rsid w:val="00002A7C"/>
    <w:rsid w:val="00002A97"/>
    <w:rsid w:val="00002CB2"/>
    <w:rsid w:val="00003193"/>
    <w:rsid w:val="000031DD"/>
    <w:rsid w:val="00003225"/>
    <w:rsid w:val="00003655"/>
    <w:rsid w:val="0000377E"/>
    <w:rsid w:val="0000393F"/>
    <w:rsid w:val="00003A36"/>
    <w:rsid w:val="00003D3C"/>
    <w:rsid w:val="00003E19"/>
    <w:rsid w:val="00003EF3"/>
    <w:rsid w:val="000045A1"/>
    <w:rsid w:val="0000471B"/>
    <w:rsid w:val="000047C6"/>
    <w:rsid w:val="000048A4"/>
    <w:rsid w:val="00004D3B"/>
    <w:rsid w:val="00004FCF"/>
    <w:rsid w:val="0000519F"/>
    <w:rsid w:val="00005C37"/>
    <w:rsid w:val="00006080"/>
    <w:rsid w:val="000061EC"/>
    <w:rsid w:val="00006376"/>
    <w:rsid w:val="000065CE"/>
    <w:rsid w:val="000068B4"/>
    <w:rsid w:val="000071E1"/>
    <w:rsid w:val="00007462"/>
    <w:rsid w:val="000074F8"/>
    <w:rsid w:val="0000753F"/>
    <w:rsid w:val="00007ADD"/>
    <w:rsid w:val="00007AFD"/>
    <w:rsid w:val="000100D6"/>
    <w:rsid w:val="000104BE"/>
    <w:rsid w:val="00010518"/>
    <w:rsid w:val="0001070A"/>
    <w:rsid w:val="00010749"/>
    <w:rsid w:val="00010950"/>
    <w:rsid w:val="000109A9"/>
    <w:rsid w:val="00010B70"/>
    <w:rsid w:val="00011222"/>
    <w:rsid w:val="00011625"/>
    <w:rsid w:val="00011628"/>
    <w:rsid w:val="000116AB"/>
    <w:rsid w:val="00011764"/>
    <w:rsid w:val="00011A42"/>
    <w:rsid w:val="00012137"/>
    <w:rsid w:val="000122E3"/>
    <w:rsid w:val="00012354"/>
    <w:rsid w:val="00012427"/>
    <w:rsid w:val="00012515"/>
    <w:rsid w:val="00012AD3"/>
    <w:rsid w:val="00012D3D"/>
    <w:rsid w:val="00012E5E"/>
    <w:rsid w:val="00012FC3"/>
    <w:rsid w:val="00013420"/>
    <w:rsid w:val="00013668"/>
    <w:rsid w:val="00013B34"/>
    <w:rsid w:val="00013B65"/>
    <w:rsid w:val="00013D32"/>
    <w:rsid w:val="00013D4C"/>
    <w:rsid w:val="000141D4"/>
    <w:rsid w:val="000142F3"/>
    <w:rsid w:val="000144DD"/>
    <w:rsid w:val="0001458E"/>
    <w:rsid w:val="00014CB9"/>
    <w:rsid w:val="000151A3"/>
    <w:rsid w:val="000151B0"/>
    <w:rsid w:val="000153E2"/>
    <w:rsid w:val="000157B2"/>
    <w:rsid w:val="00015A14"/>
    <w:rsid w:val="00015EA2"/>
    <w:rsid w:val="000161B0"/>
    <w:rsid w:val="000167D8"/>
    <w:rsid w:val="000169FC"/>
    <w:rsid w:val="0001716B"/>
    <w:rsid w:val="00017374"/>
    <w:rsid w:val="000178CA"/>
    <w:rsid w:val="00017EC4"/>
    <w:rsid w:val="00017F03"/>
    <w:rsid w:val="000200EA"/>
    <w:rsid w:val="000200F4"/>
    <w:rsid w:val="00020887"/>
    <w:rsid w:val="000208EB"/>
    <w:rsid w:val="00020911"/>
    <w:rsid w:val="00020CD0"/>
    <w:rsid w:val="00020D3F"/>
    <w:rsid w:val="00020EFF"/>
    <w:rsid w:val="0002102A"/>
    <w:rsid w:val="00021058"/>
    <w:rsid w:val="0002111D"/>
    <w:rsid w:val="0002127A"/>
    <w:rsid w:val="0002166B"/>
    <w:rsid w:val="00021945"/>
    <w:rsid w:val="00021F20"/>
    <w:rsid w:val="00021F55"/>
    <w:rsid w:val="00022786"/>
    <w:rsid w:val="0002285D"/>
    <w:rsid w:val="00022B96"/>
    <w:rsid w:val="00022BDC"/>
    <w:rsid w:val="00022BE1"/>
    <w:rsid w:val="000230AA"/>
    <w:rsid w:val="00023128"/>
    <w:rsid w:val="00023325"/>
    <w:rsid w:val="000234DA"/>
    <w:rsid w:val="000238E3"/>
    <w:rsid w:val="00023AAF"/>
    <w:rsid w:val="00023B1D"/>
    <w:rsid w:val="00023E1E"/>
    <w:rsid w:val="00023FCE"/>
    <w:rsid w:val="00024019"/>
    <w:rsid w:val="000240D9"/>
    <w:rsid w:val="00024148"/>
    <w:rsid w:val="000241E5"/>
    <w:rsid w:val="000244F7"/>
    <w:rsid w:val="00024518"/>
    <w:rsid w:val="0002452E"/>
    <w:rsid w:val="00024975"/>
    <w:rsid w:val="00024AB8"/>
    <w:rsid w:val="00024AEA"/>
    <w:rsid w:val="00024B71"/>
    <w:rsid w:val="00024C16"/>
    <w:rsid w:val="000251EE"/>
    <w:rsid w:val="00025452"/>
    <w:rsid w:val="000257B6"/>
    <w:rsid w:val="00025B3E"/>
    <w:rsid w:val="00025B59"/>
    <w:rsid w:val="00025CAC"/>
    <w:rsid w:val="00026682"/>
    <w:rsid w:val="00026727"/>
    <w:rsid w:val="00026829"/>
    <w:rsid w:val="00026CEA"/>
    <w:rsid w:val="00026E51"/>
    <w:rsid w:val="00026F02"/>
    <w:rsid w:val="000272BD"/>
    <w:rsid w:val="000272EB"/>
    <w:rsid w:val="00027A3C"/>
    <w:rsid w:val="00027A86"/>
    <w:rsid w:val="00027C20"/>
    <w:rsid w:val="00027CA3"/>
    <w:rsid w:val="00027D52"/>
    <w:rsid w:val="00027DD3"/>
    <w:rsid w:val="000304DA"/>
    <w:rsid w:val="000307EC"/>
    <w:rsid w:val="0003081A"/>
    <w:rsid w:val="0003083E"/>
    <w:rsid w:val="00030913"/>
    <w:rsid w:val="00030AE4"/>
    <w:rsid w:val="00030BF1"/>
    <w:rsid w:val="00030CEE"/>
    <w:rsid w:val="000310BD"/>
    <w:rsid w:val="000312F3"/>
    <w:rsid w:val="00031552"/>
    <w:rsid w:val="00031555"/>
    <w:rsid w:val="000317BD"/>
    <w:rsid w:val="00031B6E"/>
    <w:rsid w:val="00031CFC"/>
    <w:rsid w:val="00031CFE"/>
    <w:rsid w:val="00031D8B"/>
    <w:rsid w:val="00031E1B"/>
    <w:rsid w:val="000321FD"/>
    <w:rsid w:val="00032422"/>
    <w:rsid w:val="00032643"/>
    <w:rsid w:val="00032851"/>
    <w:rsid w:val="00032DC7"/>
    <w:rsid w:val="00032FB7"/>
    <w:rsid w:val="00033616"/>
    <w:rsid w:val="000337B1"/>
    <w:rsid w:val="00033E87"/>
    <w:rsid w:val="000343AB"/>
    <w:rsid w:val="0003481F"/>
    <w:rsid w:val="000348B0"/>
    <w:rsid w:val="00034BCE"/>
    <w:rsid w:val="00034E59"/>
    <w:rsid w:val="00034EA5"/>
    <w:rsid w:val="000350A7"/>
    <w:rsid w:val="000355ED"/>
    <w:rsid w:val="00035B14"/>
    <w:rsid w:val="00035BF8"/>
    <w:rsid w:val="00036713"/>
    <w:rsid w:val="000367DF"/>
    <w:rsid w:val="000370D9"/>
    <w:rsid w:val="0003718D"/>
    <w:rsid w:val="00037324"/>
    <w:rsid w:val="0003760E"/>
    <w:rsid w:val="000379B6"/>
    <w:rsid w:val="00037A42"/>
    <w:rsid w:val="00037CE3"/>
    <w:rsid w:val="000401DD"/>
    <w:rsid w:val="000401FD"/>
    <w:rsid w:val="000408AE"/>
    <w:rsid w:val="00040969"/>
    <w:rsid w:val="0004099B"/>
    <w:rsid w:val="00040CC2"/>
    <w:rsid w:val="00040D77"/>
    <w:rsid w:val="00040F07"/>
    <w:rsid w:val="0004113B"/>
    <w:rsid w:val="000411D9"/>
    <w:rsid w:val="00041E63"/>
    <w:rsid w:val="0004238B"/>
    <w:rsid w:val="00042593"/>
    <w:rsid w:val="0004273C"/>
    <w:rsid w:val="0004275E"/>
    <w:rsid w:val="0004292C"/>
    <w:rsid w:val="000430E0"/>
    <w:rsid w:val="0004334A"/>
    <w:rsid w:val="00043406"/>
    <w:rsid w:val="000438B5"/>
    <w:rsid w:val="00043CB0"/>
    <w:rsid w:val="00044547"/>
    <w:rsid w:val="000445F3"/>
    <w:rsid w:val="000447C6"/>
    <w:rsid w:val="00044B2A"/>
    <w:rsid w:val="00044D65"/>
    <w:rsid w:val="00044E9C"/>
    <w:rsid w:val="00044F92"/>
    <w:rsid w:val="000452D8"/>
    <w:rsid w:val="000454A0"/>
    <w:rsid w:val="00045668"/>
    <w:rsid w:val="00045CAD"/>
    <w:rsid w:val="00046157"/>
    <w:rsid w:val="00046580"/>
    <w:rsid w:val="000466BC"/>
    <w:rsid w:val="00046CDF"/>
    <w:rsid w:val="00046DDE"/>
    <w:rsid w:val="00046F23"/>
    <w:rsid w:val="000471A5"/>
    <w:rsid w:val="00047BCC"/>
    <w:rsid w:val="00047F25"/>
    <w:rsid w:val="00050314"/>
    <w:rsid w:val="000503EC"/>
    <w:rsid w:val="00050677"/>
    <w:rsid w:val="00050AED"/>
    <w:rsid w:val="000513E1"/>
    <w:rsid w:val="0005170E"/>
    <w:rsid w:val="00051754"/>
    <w:rsid w:val="00051816"/>
    <w:rsid w:val="000518F5"/>
    <w:rsid w:val="00051C56"/>
    <w:rsid w:val="00051E2D"/>
    <w:rsid w:val="00051E99"/>
    <w:rsid w:val="0005217C"/>
    <w:rsid w:val="000524C2"/>
    <w:rsid w:val="00052584"/>
    <w:rsid w:val="00052598"/>
    <w:rsid w:val="000526B8"/>
    <w:rsid w:val="000530E8"/>
    <w:rsid w:val="00053138"/>
    <w:rsid w:val="00053253"/>
    <w:rsid w:val="00053394"/>
    <w:rsid w:val="000538F2"/>
    <w:rsid w:val="00053AC2"/>
    <w:rsid w:val="00053BE8"/>
    <w:rsid w:val="00053C99"/>
    <w:rsid w:val="0005401C"/>
    <w:rsid w:val="000542FB"/>
    <w:rsid w:val="000544C5"/>
    <w:rsid w:val="000544CC"/>
    <w:rsid w:val="000547B6"/>
    <w:rsid w:val="00054883"/>
    <w:rsid w:val="00054A47"/>
    <w:rsid w:val="00055181"/>
    <w:rsid w:val="0005538F"/>
    <w:rsid w:val="000553B6"/>
    <w:rsid w:val="000553F1"/>
    <w:rsid w:val="00055778"/>
    <w:rsid w:val="000557AE"/>
    <w:rsid w:val="00055926"/>
    <w:rsid w:val="00055D01"/>
    <w:rsid w:val="00055F05"/>
    <w:rsid w:val="00055F15"/>
    <w:rsid w:val="0005645D"/>
    <w:rsid w:val="000567D8"/>
    <w:rsid w:val="00056A19"/>
    <w:rsid w:val="00056A67"/>
    <w:rsid w:val="00056DA5"/>
    <w:rsid w:val="00057337"/>
    <w:rsid w:val="000576DF"/>
    <w:rsid w:val="00057B31"/>
    <w:rsid w:val="00057EA9"/>
    <w:rsid w:val="00057FE8"/>
    <w:rsid w:val="00060465"/>
    <w:rsid w:val="000605DC"/>
    <w:rsid w:val="00060F8E"/>
    <w:rsid w:val="00061196"/>
    <w:rsid w:val="0006126F"/>
    <w:rsid w:val="000617FA"/>
    <w:rsid w:val="00061ED2"/>
    <w:rsid w:val="00062078"/>
    <w:rsid w:val="00062154"/>
    <w:rsid w:val="0006221D"/>
    <w:rsid w:val="000628A0"/>
    <w:rsid w:val="00062F61"/>
    <w:rsid w:val="00063072"/>
    <w:rsid w:val="000634E8"/>
    <w:rsid w:val="000636EA"/>
    <w:rsid w:val="00063D97"/>
    <w:rsid w:val="000642FF"/>
    <w:rsid w:val="000643DE"/>
    <w:rsid w:val="000644DF"/>
    <w:rsid w:val="000644ED"/>
    <w:rsid w:val="00064922"/>
    <w:rsid w:val="00064B35"/>
    <w:rsid w:val="00064BDE"/>
    <w:rsid w:val="00064D04"/>
    <w:rsid w:val="00064E99"/>
    <w:rsid w:val="0006519D"/>
    <w:rsid w:val="0006538A"/>
    <w:rsid w:val="000655FB"/>
    <w:rsid w:val="00065613"/>
    <w:rsid w:val="00065648"/>
    <w:rsid w:val="00065F97"/>
    <w:rsid w:val="000660F5"/>
    <w:rsid w:val="0006613D"/>
    <w:rsid w:val="000663C1"/>
    <w:rsid w:val="000664D0"/>
    <w:rsid w:val="00066896"/>
    <w:rsid w:val="000675C4"/>
    <w:rsid w:val="000676E1"/>
    <w:rsid w:val="000677D5"/>
    <w:rsid w:val="000677D6"/>
    <w:rsid w:val="00067C64"/>
    <w:rsid w:val="00067D53"/>
    <w:rsid w:val="000700F3"/>
    <w:rsid w:val="000701BE"/>
    <w:rsid w:val="0007034E"/>
    <w:rsid w:val="000703B7"/>
    <w:rsid w:val="0007059B"/>
    <w:rsid w:val="000707D4"/>
    <w:rsid w:val="00070823"/>
    <w:rsid w:val="00070A8D"/>
    <w:rsid w:val="00071135"/>
    <w:rsid w:val="0007122E"/>
    <w:rsid w:val="00071230"/>
    <w:rsid w:val="00071594"/>
    <w:rsid w:val="0007179F"/>
    <w:rsid w:val="00071E67"/>
    <w:rsid w:val="000722A6"/>
    <w:rsid w:val="00072364"/>
    <w:rsid w:val="000724BF"/>
    <w:rsid w:val="0007252A"/>
    <w:rsid w:val="00072606"/>
    <w:rsid w:val="00072A0F"/>
    <w:rsid w:val="00072BE0"/>
    <w:rsid w:val="00072E5D"/>
    <w:rsid w:val="00072E97"/>
    <w:rsid w:val="00073092"/>
    <w:rsid w:val="000731D7"/>
    <w:rsid w:val="00073A22"/>
    <w:rsid w:val="00073AB3"/>
    <w:rsid w:val="00073B22"/>
    <w:rsid w:val="00073F8E"/>
    <w:rsid w:val="00074035"/>
    <w:rsid w:val="00074449"/>
    <w:rsid w:val="00074A2F"/>
    <w:rsid w:val="00075107"/>
    <w:rsid w:val="00075383"/>
    <w:rsid w:val="000755ED"/>
    <w:rsid w:val="00075886"/>
    <w:rsid w:val="0007598F"/>
    <w:rsid w:val="00075AF0"/>
    <w:rsid w:val="00075BFF"/>
    <w:rsid w:val="00075C94"/>
    <w:rsid w:val="00075CAD"/>
    <w:rsid w:val="00076230"/>
    <w:rsid w:val="00076491"/>
    <w:rsid w:val="000767E4"/>
    <w:rsid w:val="00076995"/>
    <w:rsid w:val="00076F94"/>
    <w:rsid w:val="00076FB7"/>
    <w:rsid w:val="00076FBA"/>
    <w:rsid w:val="0007717D"/>
    <w:rsid w:val="00077618"/>
    <w:rsid w:val="000778F6"/>
    <w:rsid w:val="00077973"/>
    <w:rsid w:val="000779BE"/>
    <w:rsid w:val="00077A54"/>
    <w:rsid w:val="00077FB2"/>
    <w:rsid w:val="000801B8"/>
    <w:rsid w:val="00080802"/>
    <w:rsid w:val="00080F55"/>
    <w:rsid w:val="00081795"/>
    <w:rsid w:val="00081A78"/>
    <w:rsid w:val="00081BC5"/>
    <w:rsid w:val="00081CF3"/>
    <w:rsid w:val="00081F53"/>
    <w:rsid w:val="0008205F"/>
    <w:rsid w:val="00082337"/>
    <w:rsid w:val="00082578"/>
    <w:rsid w:val="00082B8A"/>
    <w:rsid w:val="00082D19"/>
    <w:rsid w:val="00082F97"/>
    <w:rsid w:val="00083189"/>
    <w:rsid w:val="000831DE"/>
    <w:rsid w:val="00083257"/>
    <w:rsid w:val="0008344B"/>
    <w:rsid w:val="00083797"/>
    <w:rsid w:val="00083B39"/>
    <w:rsid w:val="000840AE"/>
    <w:rsid w:val="000841F2"/>
    <w:rsid w:val="0008465F"/>
    <w:rsid w:val="00085B06"/>
    <w:rsid w:val="00086052"/>
    <w:rsid w:val="000864F7"/>
    <w:rsid w:val="00086803"/>
    <w:rsid w:val="000868F2"/>
    <w:rsid w:val="00086998"/>
    <w:rsid w:val="000870B2"/>
    <w:rsid w:val="00087186"/>
    <w:rsid w:val="0008720D"/>
    <w:rsid w:val="00087478"/>
    <w:rsid w:val="000877B4"/>
    <w:rsid w:val="00087818"/>
    <w:rsid w:val="00087BAB"/>
    <w:rsid w:val="0009014C"/>
    <w:rsid w:val="000903A3"/>
    <w:rsid w:val="00090AE7"/>
    <w:rsid w:val="000914FD"/>
    <w:rsid w:val="000915DB"/>
    <w:rsid w:val="00091EC6"/>
    <w:rsid w:val="00092A06"/>
    <w:rsid w:val="000931D6"/>
    <w:rsid w:val="000931E6"/>
    <w:rsid w:val="00093614"/>
    <w:rsid w:val="00093663"/>
    <w:rsid w:val="00093734"/>
    <w:rsid w:val="000938F3"/>
    <w:rsid w:val="000944C6"/>
    <w:rsid w:val="000946A9"/>
    <w:rsid w:val="00094765"/>
    <w:rsid w:val="0009481A"/>
    <w:rsid w:val="0009490A"/>
    <w:rsid w:val="0009496E"/>
    <w:rsid w:val="00094DF2"/>
    <w:rsid w:val="00095495"/>
    <w:rsid w:val="00095741"/>
    <w:rsid w:val="0009578B"/>
    <w:rsid w:val="0009584A"/>
    <w:rsid w:val="00095ACB"/>
    <w:rsid w:val="00095E28"/>
    <w:rsid w:val="00095EB3"/>
    <w:rsid w:val="00096547"/>
    <w:rsid w:val="0009673D"/>
    <w:rsid w:val="00096794"/>
    <w:rsid w:val="0009679E"/>
    <w:rsid w:val="00096F24"/>
    <w:rsid w:val="00097300"/>
    <w:rsid w:val="00097A61"/>
    <w:rsid w:val="000A0218"/>
    <w:rsid w:val="000A051E"/>
    <w:rsid w:val="000A05EA"/>
    <w:rsid w:val="000A0A42"/>
    <w:rsid w:val="000A0F0B"/>
    <w:rsid w:val="000A145A"/>
    <w:rsid w:val="000A1764"/>
    <w:rsid w:val="000A1B61"/>
    <w:rsid w:val="000A215C"/>
    <w:rsid w:val="000A22F9"/>
    <w:rsid w:val="000A2362"/>
    <w:rsid w:val="000A23BF"/>
    <w:rsid w:val="000A2922"/>
    <w:rsid w:val="000A2983"/>
    <w:rsid w:val="000A2C41"/>
    <w:rsid w:val="000A2DB5"/>
    <w:rsid w:val="000A334D"/>
    <w:rsid w:val="000A3569"/>
    <w:rsid w:val="000A3F6A"/>
    <w:rsid w:val="000A40E9"/>
    <w:rsid w:val="000A4145"/>
    <w:rsid w:val="000A50B5"/>
    <w:rsid w:val="000A5A5B"/>
    <w:rsid w:val="000A5FDE"/>
    <w:rsid w:val="000A61F0"/>
    <w:rsid w:val="000A6234"/>
    <w:rsid w:val="000A6466"/>
    <w:rsid w:val="000A680E"/>
    <w:rsid w:val="000A6932"/>
    <w:rsid w:val="000A6B14"/>
    <w:rsid w:val="000A6C6A"/>
    <w:rsid w:val="000A6F00"/>
    <w:rsid w:val="000A6F4C"/>
    <w:rsid w:val="000A6FD7"/>
    <w:rsid w:val="000A7C0F"/>
    <w:rsid w:val="000A7CF0"/>
    <w:rsid w:val="000A7D3B"/>
    <w:rsid w:val="000A7FA7"/>
    <w:rsid w:val="000B054D"/>
    <w:rsid w:val="000B0696"/>
    <w:rsid w:val="000B069B"/>
    <w:rsid w:val="000B0949"/>
    <w:rsid w:val="000B0A40"/>
    <w:rsid w:val="000B0B55"/>
    <w:rsid w:val="000B0B67"/>
    <w:rsid w:val="000B0F0B"/>
    <w:rsid w:val="000B10AD"/>
    <w:rsid w:val="000B12DA"/>
    <w:rsid w:val="000B1704"/>
    <w:rsid w:val="000B1A93"/>
    <w:rsid w:val="000B1ABD"/>
    <w:rsid w:val="000B1E04"/>
    <w:rsid w:val="000B1F33"/>
    <w:rsid w:val="000B2054"/>
    <w:rsid w:val="000B29D3"/>
    <w:rsid w:val="000B2F31"/>
    <w:rsid w:val="000B2F81"/>
    <w:rsid w:val="000B302B"/>
    <w:rsid w:val="000B3206"/>
    <w:rsid w:val="000B32CB"/>
    <w:rsid w:val="000B3451"/>
    <w:rsid w:val="000B3DAE"/>
    <w:rsid w:val="000B3F23"/>
    <w:rsid w:val="000B406B"/>
    <w:rsid w:val="000B41D4"/>
    <w:rsid w:val="000B4324"/>
    <w:rsid w:val="000B44D8"/>
    <w:rsid w:val="000B4511"/>
    <w:rsid w:val="000B4A19"/>
    <w:rsid w:val="000B5126"/>
    <w:rsid w:val="000B541C"/>
    <w:rsid w:val="000B554D"/>
    <w:rsid w:val="000B5BE5"/>
    <w:rsid w:val="000B5CB7"/>
    <w:rsid w:val="000B5EBA"/>
    <w:rsid w:val="000B6140"/>
    <w:rsid w:val="000B6281"/>
    <w:rsid w:val="000B64A0"/>
    <w:rsid w:val="000B66AA"/>
    <w:rsid w:val="000B6907"/>
    <w:rsid w:val="000B6D09"/>
    <w:rsid w:val="000B75FB"/>
    <w:rsid w:val="000B7811"/>
    <w:rsid w:val="000B7987"/>
    <w:rsid w:val="000B7A39"/>
    <w:rsid w:val="000C094B"/>
    <w:rsid w:val="000C09D0"/>
    <w:rsid w:val="000C0A15"/>
    <w:rsid w:val="000C0AFF"/>
    <w:rsid w:val="000C0B31"/>
    <w:rsid w:val="000C0B72"/>
    <w:rsid w:val="000C1364"/>
    <w:rsid w:val="000C1403"/>
    <w:rsid w:val="000C1784"/>
    <w:rsid w:val="000C194E"/>
    <w:rsid w:val="000C19F8"/>
    <w:rsid w:val="000C1E6A"/>
    <w:rsid w:val="000C2CB7"/>
    <w:rsid w:val="000C2F0B"/>
    <w:rsid w:val="000C340F"/>
    <w:rsid w:val="000C3B93"/>
    <w:rsid w:val="000C3D0F"/>
    <w:rsid w:val="000C3EDD"/>
    <w:rsid w:val="000C46C6"/>
    <w:rsid w:val="000C480F"/>
    <w:rsid w:val="000C4C90"/>
    <w:rsid w:val="000C4FB6"/>
    <w:rsid w:val="000C51D3"/>
    <w:rsid w:val="000C55F7"/>
    <w:rsid w:val="000C5618"/>
    <w:rsid w:val="000C58EC"/>
    <w:rsid w:val="000C5E19"/>
    <w:rsid w:val="000C5FF5"/>
    <w:rsid w:val="000C600C"/>
    <w:rsid w:val="000C6220"/>
    <w:rsid w:val="000C71F0"/>
    <w:rsid w:val="000C7433"/>
    <w:rsid w:val="000C7B81"/>
    <w:rsid w:val="000C7BF7"/>
    <w:rsid w:val="000C7D9F"/>
    <w:rsid w:val="000C7DB4"/>
    <w:rsid w:val="000D0540"/>
    <w:rsid w:val="000D06C7"/>
    <w:rsid w:val="000D0870"/>
    <w:rsid w:val="000D0AD0"/>
    <w:rsid w:val="000D0F18"/>
    <w:rsid w:val="000D0FE0"/>
    <w:rsid w:val="000D1086"/>
    <w:rsid w:val="000D13FC"/>
    <w:rsid w:val="000D1592"/>
    <w:rsid w:val="000D1816"/>
    <w:rsid w:val="000D1BFC"/>
    <w:rsid w:val="000D1D70"/>
    <w:rsid w:val="000D21AE"/>
    <w:rsid w:val="000D281A"/>
    <w:rsid w:val="000D290D"/>
    <w:rsid w:val="000D2E0C"/>
    <w:rsid w:val="000D32EA"/>
    <w:rsid w:val="000D34BC"/>
    <w:rsid w:val="000D380D"/>
    <w:rsid w:val="000D3844"/>
    <w:rsid w:val="000D3F02"/>
    <w:rsid w:val="000D4189"/>
    <w:rsid w:val="000D462F"/>
    <w:rsid w:val="000D483B"/>
    <w:rsid w:val="000D4B33"/>
    <w:rsid w:val="000D4CE0"/>
    <w:rsid w:val="000D5069"/>
    <w:rsid w:val="000D5A1C"/>
    <w:rsid w:val="000D5C5A"/>
    <w:rsid w:val="000D5FC7"/>
    <w:rsid w:val="000D6035"/>
    <w:rsid w:val="000D60DB"/>
    <w:rsid w:val="000D61C5"/>
    <w:rsid w:val="000D626E"/>
    <w:rsid w:val="000D629D"/>
    <w:rsid w:val="000D6554"/>
    <w:rsid w:val="000D65B2"/>
    <w:rsid w:val="000D6B2A"/>
    <w:rsid w:val="000D6CFF"/>
    <w:rsid w:val="000D7267"/>
    <w:rsid w:val="000D7363"/>
    <w:rsid w:val="000D73E0"/>
    <w:rsid w:val="000D7772"/>
    <w:rsid w:val="000D7775"/>
    <w:rsid w:val="000D7982"/>
    <w:rsid w:val="000D7ABF"/>
    <w:rsid w:val="000E0131"/>
    <w:rsid w:val="000E06AC"/>
    <w:rsid w:val="000E091B"/>
    <w:rsid w:val="000E0AF3"/>
    <w:rsid w:val="000E0F26"/>
    <w:rsid w:val="000E1A6D"/>
    <w:rsid w:val="000E1B3A"/>
    <w:rsid w:val="000E1F09"/>
    <w:rsid w:val="000E2123"/>
    <w:rsid w:val="000E212F"/>
    <w:rsid w:val="000E2170"/>
    <w:rsid w:val="000E22AF"/>
    <w:rsid w:val="000E2593"/>
    <w:rsid w:val="000E2C9A"/>
    <w:rsid w:val="000E2E02"/>
    <w:rsid w:val="000E3005"/>
    <w:rsid w:val="000E35B7"/>
    <w:rsid w:val="000E3701"/>
    <w:rsid w:val="000E3832"/>
    <w:rsid w:val="000E3938"/>
    <w:rsid w:val="000E3BC7"/>
    <w:rsid w:val="000E40D2"/>
    <w:rsid w:val="000E4221"/>
    <w:rsid w:val="000E43C7"/>
    <w:rsid w:val="000E442C"/>
    <w:rsid w:val="000E47C4"/>
    <w:rsid w:val="000E48E5"/>
    <w:rsid w:val="000E521B"/>
    <w:rsid w:val="000E5414"/>
    <w:rsid w:val="000E547A"/>
    <w:rsid w:val="000E5951"/>
    <w:rsid w:val="000E638D"/>
    <w:rsid w:val="000E6532"/>
    <w:rsid w:val="000E6C14"/>
    <w:rsid w:val="000E74FC"/>
    <w:rsid w:val="000E7551"/>
    <w:rsid w:val="000E75AA"/>
    <w:rsid w:val="000E7659"/>
    <w:rsid w:val="000E782F"/>
    <w:rsid w:val="000E78C3"/>
    <w:rsid w:val="000E7FE7"/>
    <w:rsid w:val="000F0008"/>
    <w:rsid w:val="000F0577"/>
    <w:rsid w:val="000F098A"/>
    <w:rsid w:val="000F0A7D"/>
    <w:rsid w:val="000F0AEC"/>
    <w:rsid w:val="000F0BB4"/>
    <w:rsid w:val="000F0CE2"/>
    <w:rsid w:val="000F0DC8"/>
    <w:rsid w:val="000F0FE9"/>
    <w:rsid w:val="000F1163"/>
    <w:rsid w:val="000F1250"/>
    <w:rsid w:val="000F1325"/>
    <w:rsid w:val="000F1489"/>
    <w:rsid w:val="000F152C"/>
    <w:rsid w:val="000F1986"/>
    <w:rsid w:val="000F1A77"/>
    <w:rsid w:val="000F2020"/>
    <w:rsid w:val="000F214F"/>
    <w:rsid w:val="000F22A9"/>
    <w:rsid w:val="000F2B47"/>
    <w:rsid w:val="000F2BA5"/>
    <w:rsid w:val="000F2BE5"/>
    <w:rsid w:val="000F2C8F"/>
    <w:rsid w:val="000F2EE4"/>
    <w:rsid w:val="000F30C3"/>
    <w:rsid w:val="000F30EB"/>
    <w:rsid w:val="000F316A"/>
    <w:rsid w:val="000F324F"/>
    <w:rsid w:val="000F4205"/>
    <w:rsid w:val="000F423B"/>
    <w:rsid w:val="000F427F"/>
    <w:rsid w:val="000F44DC"/>
    <w:rsid w:val="000F49A7"/>
    <w:rsid w:val="000F4DCA"/>
    <w:rsid w:val="000F4F5D"/>
    <w:rsid w:val="000F4F95"/>
    <w:rsid w:val="000F4FD7"/>
    <w:rsid w:val="000F563D"/>
    <w:rsid w:val="000F56CF"/>
    <w:rsid w:val="000F59A0"/>
    <w:rsid w:val="000F5B7F"/>
    <w:rsid w:val="000F5D55"/>
    <w:rsid w:val="000F5E51"/>
    <w:rsid w:val="000F60BA"/>
    <w:rsid w:val="000F61E1"/>
    <w:rsid w:val="000F67D8"/>
    <w:rsid w:val="000F68C9"/>
    <w:rsid w:val="000F6A59"/>
    <w:rsid w:val="000F6AFC"/>
    <w:rsid w:val="000F6D65"/>
    <w:rsid w:val="000F7406"/>
    <w:rsid w:val="000F7427"/>
    <w:rsid w:val="000F7ABE"/>
    <w:rsid w:val="000F7E42"/>
    <w:rsid w:val="000F7F22"/>
    <w:rsid w:val="0010004A"/>
    <w:rsid w:val="00100447"/>
    <w:rsid w:val="00100496"/>
    <w:rsid w:val="00100614"/>
    <w:rsid w:val="001006A7"/>
    <w:rsid w:val="00100DBB"/>
    <w:rsid w:val="00100F6F"/>
    <w:rsid w:val="001010C4"/>
    <w:rsid w:val="00101598"/>
    <w:rsid w:val="001015F1"/>
    <w:rsid w:val="001018AD"/>
    <w:rsid w:val="00101BC2"/>
    <w:rsid w:val="00101D0C"/>
    <w:rsid w:val="00101DC1"/>
    <w:rsid w:val="00101F85"/>
    <w:rsid w:val="00102368"/>
    <w:rsid w:val="00102533"/>
    <w:rsid w:val="00102E2E"/>
    <w:rsid w:val="00102E53"/>
    <w:rsid w:val="00102F57"/>
    <w:rsid w:val="0010302D"/>
    <w:rsid w:val="0010318B"/>
    <w:rsid w:val="00103378"/>
    <w:rsid w:val="00103B4B"/>
    <w:rsid w:val="00103EDE"/>
    <w:rsid w:val="001040B6"/>
    <w:rsid w:val="001044C9"/>
    <w:rsid w:val="00104883"/>
    <w:rsid w:val="00104A58"/>
    <w:rsid w:val="00104B48"/>
    <w:rsid w:val="00104C5C"/>
    <w:rsid w:val="00104E39"/>
    <w:rsid w:val="00104FFD"/>
    <w:rsid w:val="00105119"/>
    <w:rsid w:val="00105550"/>
    <w:rsid w:val="001055F6"/>
    <w:rsid w:val="001056DC"/>
    <w:rsid w:val="0010590B"/>
    <w:rsid w:val="00105C79"/>
    <w:rsid w:val="0010643D"/>
    <w:rsid w:val="00106618"/>
    <w:rsid w:val="0010676A"/>
    <w:rsid w:val="001068AD"/>
    <w:rsid w:val="00106C31"/>
    <w:rsid w:val="00106D9D"/>
    <w:rsid w:val="00106DFB"/>
    <w:rsid w:val="00106F82"/>
    <w:rsid w:val="00107167"/>
    <w:rsid w:val="00107245"/>
    <w:rsid w:val="001078A6"/>
    <w:rsid w:val="001078B8"/>
    <w:rsid w:val="00107A2C"/>
    <w:rsid w:val="00107F2D"/>
    <w:rsid w:val="00107FE9"/>
    <w:rsid w:val="0011004B"/>
    <w:rsid w:val="001103B4"/>
    <w:rsid w:val="00110490"/>
    <w:rsid w:val="001105B6"/>
    <w:rsid w:val="00110AB3"/>
    <w:rsid w:val="00110C72"/>
    <w:rsid w:val="00110CB3"/>
    <w:rsid w:val="00110CFA"/>
    <w:rsid w:val="00110E2B"/>
    <w:rsid w:val="001111B2"/>
    <w:rsid w:val="00111907"/>
    <w:rsid w:val="00111A65"/>
    <w:rsid w:val="00111BAF"/>
    <w:rsid w:val="00111E5C"/>
    <w:rsid w:val="0011202C"/>
    <w:rsid w:val="00112171"/>
    <w:rsid w:val="001122AF"/>
    <w:rsid w:val="001125FB"/>
    <w:rsid w:val="001129A7"/>
    <w:rsid w:val="00112E52"/>
    <w:rsid w:val="001130D2"/>
    <w:rsid w:val="00113432"/>
    <w:rsid w:val="00113654"/>
    <w:rsid w:val="001137EC"/>
    <w:rsid w:val="00113801"/>
    <w:rsid w:val="001139AC"/>
    <w:rsid w:val="00113C17"/>
    <w:rsid w:val="00114261"/>
    <w:rsid w:val="0011458C"/>
    <w:rsid w:val="00114AE9"/>
    <w:rsid w:val="001151D6"/>
    <w:rsid w:val="0011529D"/>
    <w:rsid w:val="00115C61"/>
    <w:rsid w:val="00115D64"/>
    <w:rsid w:val="00115EFB"/>
    <w:rsid w:val="00115F18"/>
    <w:rsid w:val="00115F7D"/>
    <w:rsid w:val="00116022"/>
    <w:rsid w:val="0011610D"/>
    <w:rsid w:val="00116200"/>
    <w:rsid w:val="001162CE"/>
    <w:rsid w:val="00116388"/>
    <w:rsid w:val="001163CA"/>
    <w:rsid w:val="00116510"/>
    <w:rsid w:val="00116988"/>
    <w:rsid w:val="00116CC4"/>
    <w:rsid w:val="0011744B"/>
    <w:rsid w:val="00117685"/>
    <w:rsid w:val="001176A6"/>
    <w:rsid w:val="00117700"/>
    <w:rsid w:val="0011778D"/>
    <w:rsid w:val="00117BC3"/>
    <w:rsid w:val="00117C11"/>
    <w:rsid w:val="00117EAE"/>
    <w:rsid w:val="00120547"/>
    <w:rsid w:val="00120877"/>
    <w:rsid w:val="00121048"/>
    <w:rsid w:val="0012143B"/>
    <w:rsid w:val="00121460"/>
    <w:rsid w:val="00121B10"/>
    <w:rsid w:val="00121B52"/>
    <w:rsid w:val="00121D44"/>
    <w:rsid w:val="001224C3"/>
    <w:rsid w:val="00122641"/>
    <w:rsid w:val="00122AB0"/>
    <w:rsid w:val="00122C86"/>
    <w:rsid w:val="001233BC"/>
    <w:rsid w:val="00123612"/>
    <w:rsid w:val="00123B0C"/>
    <w:rsid w:val="00123B96"/>
    <w:rsid w:val="001242BD"/>
    <w:rsid w:val="0012442A"/>
    <w:rsid w:val="001248D6"/>
    <w:rsid w:val="001249A8"/>
    <w:rsid w:val="00124C37"/>
    <w:rsid w:val="00125001"/>
    <w:rsid w:val="00125200"/>
    <w:rsid w:val="001254BB"/>
    <w:rsid w:val="001254DF"/>
    <w:rsid w:val="00125886"/>
    <w:rsid w:val="001264E1"/>
    <w:rsid w:val="0012656C"/>
    <w:rsid w:val="0012689A"/>
    <w:rsid w:val="00126EB4"/>
    <w:rsid w:val="00126FC8"/>
    <w:rsid w:val="00127306"/>
    <w:rsid w:val="00127522"/>
    <w:rsid w:val="00127911"/>
    <w:rsid w:val="00127B54"/>
    <w:rsid w:val="00127DD5"/>
    <w:rsid w:val="00130197"/>
    <w:rsid w:val="00130349"/>
    <w:rsid w:val="0013048F"/>
    <w:rsid w:val="001304BB"/>
    <w:rsid w:val="0013080B"/>
    <w:rsid w:val="001308C2"/>
    <w:rsid w:val="00130CFF"/>
    <w:rsid w:val="00130DE6"/>
    <w:rsid w:val="00131039"/>
    <w:rsid w:val="001314DF"/>
    <w:rsid w:val="001314F1"/>
    <w:rsid w:val="00131D2A"/>
    <w:rsid w:val="00131F4F"/>
    <w:rsid w:val="001323E1"/>
    <w:rsid w:val="001324F1"/>
    <w:rsid w:val="00132937"/>
    <w:rsid w:val="00132CAD"/>
    <w:rsid w:val="00132CF3"/>
    <w:rsid w:val="00132DD4"/>
    <w:rsid w:val="00132DF5"/>
    <w:rsid w:val="00132E7D"/>
    <w:rsid w:val="00133258"/>
    <w:rsid w:val="00133329"/>
    <w:rsid w:val="0013384F"/>
    <w:rsid w:val="001338BD"/>
    <w:rsid w:val="00133BAE"/>
    <w:rsid w:val="00133F03"/>
    <w:rsid w:val="00134286"/>
    <w:rsid w:val="00134809"/>
    <w:rsid w:val="00134DCB"/>
    <w:rsid w:val="0013511C"/>
    <w:rsid w:val="00135186"/>
    <w:rsid w:val="0013520E"/>
    <w:rsid w:val="001358B2"/>
    <w:rsid w:val="00135A54"/>
    <w:rsid w:val="00135CF7"/>
    <w:rsid w:val="00136640"/>
    <w:rsid w:val="001367B2"/>
    <w:rsid w:val="0013688D"/>
    <w:rsid w:val="001368D1"/>
    <w:rsid w:val="00136A67"/>
    <w:rsid w:val="00136AD7"/>
    <w:rsid w:val="00136E64"/>
    <w:rsid w:val="00137092"/>
    <w:rsid w:val="001370FF"/>
    <w:rsid w:val="001371BB"/>
    <w:rsid w:val="00137612"/>
    <w:rsid w:val="001376D6"/>
    <w:rsid w:val="0013776B"/>
    <w:rsid w:val="001404C4"/>
    <w:rsid w:val="0014059E"/>
    <w:rsid w:val="00140720"/>
    <w:rsid w:val="0014074D"/>
    <w:rsid w:val="00140B18"/>
    <w:rsid w:val="00140C5F"/>
    <w:rsid w:val="00141038"/>
    <w:rsid w:val="001410DE"/>
    <w:rsid w:val="00141147"/>
    <w:rsid w:val="0014189D"/>
    <w:rsid w:val="0014197B"/>
    <w:rsid w:val="001419E5"/>
    <w:rsid w:val="00141C9A"/>
    <w:rsid w:val="001421AA"/>
    <w:rsid w:val="00142258"/>
    <w:rsid w:val="0014251B"/>
    <w:rsid w:val="001425D1"/>
    <w:rsid w:val="0014278D"/>
    <w:rsid w:val="00142EB4"/>
    <w:rsid w:val="00142FE8"/>
    <w:rsid w:val="00143115"/>
    <w:rsid w:val="0014318B"/>
    <w:rsid w:val="00143323"/>
    <w:rsid w:val="00143568"/>
    <w:rsid w:val="001436F9"/>
    <w:rsid w:val="001439A4"/>
    <w:rsid w:val="001439C0"/>
    <w:rsid w:val="00143A7A"/>
    <w:rsid w:val="00143BFE"/>
    <w:rsid w:val="00143D16"/>
    <w:rsid w:val="00143E73"/>
    <w:rsid w:val="00143F40"/>
    <w:rsid w:val="00144380"/>
    <w:rsid w:val="00144485"/>
    <w:rsid w:val="00144693"/>
    <w:rsid w:val="0014497D"/>
    <w:rsid w:val="00144FAF"/>
    <w:rsid w:val="0014572E"/>
    <w:rsid w:val="00145C2E"/>
    <w:rsid w:val="00145D2C"/>
    <w:rsid w:val="0014655F"/>
    <w:rsid w:val="001466F9"/>
    <w:rsid w:val="00146990"/>
    <w:rsid w:val="001469F0"/>
    <w:rsid w:val="00147335"/>
    <w:rsid w:val="0014751D"/>
    <w:rsid w:val="00147AF8"/>
    <w:rsid w:val="00147B6F"/>
    <w:rsid w:val="00147B99"/>
    <w:rsid w:val="00150284"/>
    <w:rsid w:val="00150626"/>
    <w:rsid w:val="00150AA9"/>
    <w:rsid w:val="00150C0C"/>
    <w:rsid w:val="00150ECF"/>
    <w:rsid w:val="0015122F"/>
    <w:rsid w:val="00151F98"/>
    <w:rsid w:val="001520A5"/>
    <w:rsid w:val="001521B0"/>
    <w:rsid w:val="001522C2"/>
    <w:rsid w:val="00152511"/>
    <w:rsid w:val="00152A6E"/>
    <w:rsid w:val="00152CA6"/>
    <w:rsid w:val="00153190"/>
    <w:rsid w:val="00153452"/>
    <w:rsid w:val="0015363D"/>
    <w:rsid w:val="001537FD"/>
    <w:rsid w:val="00153D84"/>
    <w:rsid w:val="00153E80"/>
    <w:rsid w:val="0015422E"/>
    <w:rsid w:val="001543AA"/>
    <w:rsid w:val="00154520"/>
    <w:rsid w:val="00154562"/>
    <w:rsid w:val="00154589"/>
    <w:rsid w:val="00154EBE"/>
    <w:rsid w:val="001555A2"/>
    <w:rsid w:val="0015565B"/>
    <w:rsid w:val="001557F4"/>
    <w:rsid w:val="0015603B"/>
    <w:rsid w:val="00156274"/>
    <w:rsid w:val="00156294"/>
    <w:rsid w:val="001562A8"/>
    <w:rsid w:val="0015653A"/>
    <w:rsid w:val="00156A87"/>
    <w:rsid w:val="00156AEF"/>
    <w:rsid w:val="00156B64"/>
    <w:rsid w:val="00156CE6"/>
    <w:rsid w:val="00156E0B"/>
    <w:rsid w:val="00156E2C"/>
    <w:rsid w:val="00156F1B"/>
    <w:rsid w:val="00157089"/>
    <w:rsid w:val="0015778B"/>
    <w:rsid w:val="00157DA3"/>
    <w:rsid w:val="00157F17"/>
    <w:rsid w:val="00160176"/>
    <w:rsid w:val="001604D5"/>
    <w:rsid w:val="001605F2"/>
    <w:rsid w:val="0016069A"/>
    <w:rsid w:val="00160700"/>
    <w:rsid w:val="001608AD"/>
    <w:rsid w:val="00160B9A"/>
    <w:rsid w:val="00161025"/>
    <w:rsid w:val="001611D5"/>
    <w:rsid w:val="0016155A"/>
    <w:rsid w:val="00161D53"/>
    <w:rsid w:val="00161DC4"/>
    <w:rsid w:val="001622BF"/>
    <w:rsid w:val="001628CB"/>
    <w:rsid w:val="00162C87"/>
    <w:rsid w:val="00162E3B"/>
    <w:rsid w:val="00162F14"/>
    <w:rsid w:val="00162FBA"/>
    <w:rsid w:val="0016344D"/>
    <w:rsid w:val="00163A1D"/>
    <w:rsid w:val="00163A2D"/>
    <w:rsid w:val="00163A3F"/>
    <w:rsid w:val="00163B4E"/>
    <w:rsid w:val="0016415B"/>
    <w:rsid w:val="001647E5"/>
    <w:rsid w:val="00164805"/>
    <w:rsid w:val="00164E86"/>
    <w:rsid w:val="00164FD1"/>
    <w:rsid w:val="00165509"/>
    <w:rsid w:val="001656C2"/>
    <w:rsid w:val="00165C7A"/>
    <w:rsid w:val="00165F31"/>
    <w:rsid w:val="00165F4F"/>
    <w:rsid w:val="00166875"/>
    <w:rsid w:val="00166A1C"/>
    <w:rsid w:val="00166B03"/>
    <w:rsid w:val="00167447"/>
    <w:rsid w:val="00167711"/>
    <w:rsid w:val="00167B90"/>
    <w:rsid w:val="00167BC6"/>
    <w:rsid w:val="00167CD0"/>
    <w:rsid w:val="00167EB2"/>
    <w:rsid w:val="00167FAB"/>
    <w:rsid w:val="0017022D"/>
    <w:rsid w:val="001703A5"/>
    <w:rsid w:val="0017111A"/>
    <w:rsid w:val="001713BF"/>
    <w:rsid w:val="00171660"/>
    <w:rsid w:val="001716EA"/>
    <w:rsid w:val="00171849"/>
    <w:rsid w:val="00171C80"/>
    <w:rsid w:val="00171C85"/>
    <w:rsid w:val="001722E5"/>
    <w:rsid w:val="00172362"/>
    <w:rsid w:val="00172A7F"/>
    <w:rsid w:val="00173579"/>
    <w:rsid w:val="00173953"/>
    <w:rsid w:val="00173C0E"/>
    <w:rsid w:val="00173DA3"/>
    <w:rsid w:val="00174084"/>
    <w:rsid w:val="001743FE"/>
    <w:rsid w:val="0017455E"/>
    <w:rsid w:val="00174B36"/>
    <w:rsid w:val="00175073"/>
    <w:rsid w:val="00175494"/>
    <w:rsid w:val="00175510"/>
    <w:rsid w:val="00175895"/>
    <w:rsid w:val="00175A81"/>
    <w:rsid w:val="00175D82"/>
    <w:rsid w:val="00175DFD"/>
    <w:rsid w:val="0017605D"/>
    <w:rsid w:val="0017617F"/>
    <w:rsid w:val="00176688"/>
    <w:rsid w:val="001766E1"/>
    <w:rsid w:val="00176D40"/>
    <w:rsid w:val="00176E31"/>
    <w:rsid w:val="00176F45"/>
    <w:rsid w:val="001772BE"/>
    <w:rsid w:val="00177409"/>
    <w:rsid w:val="0017744C"/>
    <w:rsid w:val="001777C1"/>
    <w:rsid w:val="00177809"/>
    <w:rsid w:val="00177D28"/>
    <w:rsid w:val="00177FC7"/>
    <w:rsid w:val="0018000E"/>
    <w:rsid w:val="001800E5"/>
    <w:rsid w:val="00180302"/>
    <w:rsid w:val="0018048B"/>
    <w:rsid w:val="001804E0"/>
    <w:rsid w:val="001805D9"/>
    <w:rsid w:val="001808C2"/>
    <w:rsid w:val="001809DF"/>
    <w:rsid w:val="00180E71"/>
    <w:rsid w:val="00181108"/>
    <w:rsid w:val="00181462"/>
    <w:rsid w:val="00181640"/>
    <w:rsid w:val="001817A4"/>
    <w:rsid w:val="0018180B"/>
    <w:rsid w:val="001821A7"/>
    <w:rsid w:val="001821C9"/>
    <w:rsid w:val="00182672"/>
    <w:rsid w:val="00182869"/>
    <w:rsid w:val="001829AE"/>
    <w:rsid w:val="00182F50"/>
    <w:rsid w:val="00182F98"/>
    <w:rsid w:val="00183220"/>
    <w:rsid w:val="00183302"/>
    <w:rsid w:val="00183324"/>
    <w:rsid w:val="00183426"/>
    <w:rsid w:val="0018346E"/>
    <w:rsid w:val="0018378F"/>
    <w:rsid w:val="00183948"/>
    <w:rsid w:val="00183960"/>
    <w:rsid w:val="00183AE5"/>
    <w:rsid w:val="00183E12"/>
    <w:rsid w:val="00183EE8"/>
    <w:rsid w:val="00183FF3"/>
    <w:rsid w:val="00184138"/>
    <w:rsid w:val="001842F4"/>
    <w:rsid w:val="00184598"/>
    <w:rsid w:val="00184DA5"/>
    <w:rsid w:val="00185157"/>
    <w:rsid w:val="001853C3"/>
    <w:rsid w:val="00185D42"/>
    <w:rsid w:val="00185D87"/>
    <w:rsid w:val="00185E16"/>
    <w:rsid w:val="00185E5A"/>
    <w:rsid w:val="001862F8"/>
    <w:rsid w:val="0018640C"/>
    <w:rsid w:val="001865A2"/>
    <w:rsid w:val="001866B4"/>
    <w:rsid w:val="0018680E"/>
    <w:rsid w:val="00186AEC"/>
    <w:rsid w:val="00186BB2"/>
    <w:rsid w:val="00186BF8"/>
    <w:rsid w:val="00186C86"/>
    <w:rsid w:val="001870BF"/>
    <w:rsid w:val="00187280"/>
    <w:rsid w:val="001879A3"/>
    <w:rsid w:val="00187BBD"/>
    <w:rsid w:val="00187FB4"/>
    <w:rsid w:val="001902AD"/>
    <w:rsid w:val="001905A9"/>
    <w:rsid w:val="00190849"/>
    <w:rsid w:val="00190DF0"/>
    <w:rsid w:val="001914A5"/>
    <w:rsid w:val="001916A3"/>
    <w:rsid w:val="001917EB"/>
    <w:rsid w:val="001918FF"/>
    <w:rsid w:val="00191988"/>
    <w:rsid w:val="001919E4"/>
    <w:rsid w:val="00191F0D"/>
    <w:rsid w:val="00192025"/>
    <w:rsid w:val="00192067"/>
    <w:rsid w:val="0019230B"/>
    <w:rsid w:val="001927CF"/>
    <w:rsid w:val="001929C4"/>
    <w:rsid w:val="00192EEF"/>
    <w:rsid w:val="001933E0"/>
    <w:rsid w:val="001934AC"/>
    <w:rsid w:val="00193915"/>
    <w:rsid w:val="00193AA0"/>
    <w:rsid w:val="001940DF"/>
    <w:rsid w:val="00194223"/>
    <w:rsid w:val="001942BE"/>
    <w:rsid w:val="00194487"/>
    <w:rsid w:val="00194BDC"/>
    <w:rsid w:val="0019547E"/>
    <w:rsid w:val="001957FA"/>
    <w:rsid w:val="00195997"/>
    <w:rsid w:val="00195FF5"/>
    <w:rsid w:val="001962CD"/>
    <w:rsid w:val="00196673"/>
    <w:rsid w:val="001966E2"/>
    <w:rsid w:val="001969A7"/>
    <w:rsid w:val="00196C91"/>
    <w:rsid w:val="00196ED9"/>
    <w:rsid w:val="001970E8"/>
    <w:rsid w:val="001973DA"/>
    <w:rsid w:val="0019744C"/>
    <w:rsid w:val="001976B5"/>
    <w:rsid w:val="0019784A"/>
    <w:rsid w:val="00197ED5"/>
    <w:rsid w:val="001A002E"/>
    <w:rsid w:val="001A02AE"/>
    <w:rsid w:val="001A0313"/>
    <w:rsid w:val="001A046B"/>
    <w:rsid w:val="001A05AF"/>
    <w:rsid w:val="001A07C4"/>
    <w:rsid w:val="001A08D9"/>
    <w:rsid w:val="001A097A"/>
    <w:rsid w:val="001A0B2A"/>
    <w:rsid w:val="001A0B73"/>
    <w:rsid w:val="001A194E"/>
    <w:rsid w:val="001A1A07"/>
    <w:rsid w:val="001A1A50"/>
    <w:rsid w:val="001A1F1C"/>
    <w:rsid w:val="001A1F93"/>
    <w:rsid w:val="001A1FBA"/>
    <w:rsid w:val="001A24E0"/>
    <w:rsid w:val="001A25B9"/>
    <w:rsid w:val="001A25C0"/>
    <w:rsid w:val="001A2777"/>
    <w:rsid w:val="001A2EB9"/>
    <w:rsid w:val="001A3104"/>
    <w:rsid w:val="001A377C"/>
    <w:rsid w:val="001A38ED"/>
    <w:rsid w:val="001A3CEB"/>
    <w:rsid w:val="001A405C"/>
    <w:rsid w:val="001A4215"/>
    <w:rsid w:val="001A423E"/>
    <w:rsid w:val="001A4319"/>
    <w:rsid w:val="001A469A"/>
    <w:rsid w:val="001A4BA3"/>
    <w:rsid w:val="001A4CD7"/>
    <w:rsid w:val="001A4D05"/>
    <w:rsid w:val="001A4D4B"/>
    <w:rsid w:val="001A4DFC"/>
    <w:rsid w:val="001A5198"/>
    <w:rsid w:val="001A58A3"/>
    <w:rsid w:val="001A5A01"/>
    <w:rsid w:val="001A5A6D"/>
    <w:rsid w:val="001A5A78"/>
    <w:rsid w:val="001A5A7D"/>
    <w:rsid w:val="001A5C41"/>
    <w:rsid w:val="001A5F41"/>
    <w:rsid w:val="001A5F9D"/>
    <w:rsid w:val="001A615D"/>
    <w:rsid w:val="001A6394"/>
    <w:rsid w:val="001A670A"/>
    <w:rsid w:val="001A6783"/>
    <w:rsid w:val="001A6A6F"/>
    <w:rsid w:val="001A6CC7"/>
    <w:rsid w:val="001A6D31"/>
    <w:rsid w:val="001A74CC"/>
    <w:rsid w:val="001A79CD"/>
    <w:rsid w:val="001A7A21"/>
    <w:rsid w:val="001A7DD6"/>
    <w:rsid w:val="001B00E3"/>
    <w:rsid w:val="001B0467"/>
    <w:rsid w:val="001B08C3"/>
    <w:rsid w:val="001B0E79"/>
    <w:rsid w:val="001B0F39"/>
    <w:rsid w:val="001B1000"/>
    <w:rsid w:val="001B109B"/>
    <w:rsid w:val="001B12B2"/>
    <w:rsid w:val="001B12E9"/>
    <w:rsid w:val="001B1302"/>
    <w:rsid w:val="001B1377"/>
    <w:rsid w:val="001B141B"/>
    <w:rsid w:val="001B1498"/>
    <w:rsid w:val="001B1868"/>
    <w:rsid w:val="001B19EE"/>
    <w:rsid w:val="001B1A06"/>
    <w:rsid w:val="001B1BFA"/>
    <w:rsid w:val="001B23EB"/>
    <w:rsid w:val="001B2429"/>
    <w:rsid w:val="001B27AB"/>
    <w:rsid w:val="001B282D"/>
    <w:rsid w:val="001B2A31"/>
    <w:rsid w:val="001B2BB6"/>
    <w:rsid w:val="001B3055"/>
    <w:rsid w:val="001B305C"/>
    <w:rsid w:val="001B322D"/>
    <w:rsid w:val="001B3497"/>
    <w:rsid w:val="001B3688"/>
    <w:rsid w:val="001B397F"/>
    <w:rsid w:val="001B4030"/>
    <w:rsid w:val="001B42C7"/>
    <w:rsid w:val="001B43A3"/>
    <w:rsid w:val="001B47A5"/>
    <w:rsid w:val="001B47D2"/>
    <w:rsid w:val="001B4BA5"/>
    <w:rsid w:val="001B513E"/>
    <w:rsid w:val="001B51FE"/>
    <w:rsid w:val="001B5560"/>
    <w:rsid w:val="001B59EA"/>
    <w:rsid w:val="001B5E92"/>
    <w:rsid w:val="001B60CC"/>
    <w:rsid w:val="001B6125"/>
    <w:rsid w:val="001B63F1"/>
    <w:rsid w:val="001B66F6"/>
    <w:rsid w:val="001B6728"/>
    <w:rsid w:val="001B674E"/>
    <w:rsid w:val="001B68F4"/>
    <w:rsid w:val="001B7238"/>
    <w:rsid w:val="001B73E8"/>
    <w:rsid w:val="001B762B"/>
    <w:rsid w:val="001B7E86"/>
    <w:rsid w:val="001C01B9"/>
    <w:rsid w:val="001C0201"/>
    <w:rsid w:val="001C0248"/>
    <w:rsid w:val="001C0916"/>
    <w:rsid w:val="001C096C"/>
    <w:rsid w:val="001C09DA"/>
    <w:rsid w:val="001C0D77"/>
    <w:rsid w:val="001C0F4C"/>
    <w:rsid w:val="001C190F"/>
    <w:rsid w:val="001C2843"/>
    <w:rsid w:val="001C3002"/>
    <w:rsid w:val="001C315C"/>
    <w:rsid w:val="001C3BC6"/>
    <w:rsid w:val="001C3D18"/>
    <w:rsid w:val="001C3D38"/>
    <w:rsid w:val="001C409B"/>
    <w:rsid w:val="001C463E"/>
    <w:rsid w:val="001C4BCE"/>
    <w:rsid w:val="001C4E9E"/>
    <w:rsid w:val="001C4F86"/>
    <w:rsid w:val="001C526A"/>
    <w:rsid w:val="001C5445"/>
    <w:rsid w:val="001C5739"/>
    <w:rsid w:val="001C5754"/>
    <w:rsid w:val="001C5772"/>
    <w:rsid w:val="001C5895"/>
    <w:rsid w:val="001C59E7"/>
    <w:rsid w:val="001C5A2D"/>
    <w:rsid w:val="001C5B4B"/>
    <w:rsid w:val="001C5DAD"/>
    <w:rsid w:val="001C5E94"/>
    <w:rsid w:val="001C5F2D"/>
    <w:rsid w:val="001C6047"/>
    <w:rsid w:val="001C6897"/>
    <w:rsid w:val="001C6F64"/>
    <w:rsid w:val="001C700E"/>
    <w:rsid w:val="001C7176"/>
    <w:rsid w:val="001C725E"/>
    <w:rsid w:val="001C735F"/>
    <w:rsid w:val="001C7385"/>
    <w:rsid w:val="001C74A7"/>
    <w:rsid w:val="001C74C6"/>
    <w:rsid w:val="001C74F9"/>
    <w:rsid w:val="001C76FE"/>
    <w:rsid w:val="001C774B"/>
    <w:rsid w:val="001C7A8E"/>
    <w:rsid w:val="001C7C73"/>
    <w:rsid w:val="001C7FD5"/>
    <w:rsid w:val="001D041A"/>
    <w:rsid w:val="001D0AD4"/>
    <w:rsid w:val="001D1342"/>
    <w:rsid w:val="001D15E3"/>
    <w:rsid w:val="001D16B5"/>
    <w:rsid w:val="001D1AAC"/>
    <w:rsid w:val="001D1BAD"/>
    <w:rsid w:val="001D1C36"/>
    <w:rsid w:val="001D1FFB"/>
    <w:rsid w:val="001D26E7"/>
    <w:rsid w:val="001D298D"/>
    <w:rsid w:val="001D2EC6"/>
    <w:rsid w:val="001D3046"/>
    <w:rsid w:val="001D3366"/>
    <w:rsid w:val="001D34D3"/>
    <w:rsid w:val="001D3740"/>
    <w:rsid w:val="001D3994"/>
    <w:rsid w:val="001D3BD1"/>
    <w:rsid w:val="001D3D0C"/>
    <w:rsid w:val="001D3D15"/>
    <w:rsid w:val="001D3D48"/>
    <w:rsid w:val="001D3FAC"/>
    <w:rsid w:val="001D4023"/>
    <w:rsid w:val="001D40DB"/>
    <w:rsid w:val="001D42BC"/>
    <w:rsid w:val="001D48B2"/>
    <w:rsid w:val="001D4C87"/>
    <w:rsid w:val="001D4E31"/>
    <w:rsid w:val="001D4F6A"/>
    <w:rsid w:val="001D5076"/>
    <w:rsid w:val="001D5496"/>
    <w:rsid w:val="001D5547"/>
    <w:rsid w:val="001D55E9"/>
    <w:rsid w:val="001D62A8"/>
    <w:rsid w:val="001D6384"/>
    <w:rsid w:val="001D6B85"/>
    <w:rsid w:val="001D6E7A"/>
    <w:rsid w:val="001D6EEE"/>
    <w:rsid w:val="001D6F6C"/>
    <w:rsid w:val="001D70E2"/>
    <w:rsid w:val="001D757E"/>
    <w:rsid w:val="001D7F63"/>
    <w:rsid w:val="001E0238"/>
    <w:rsid w:val="001E06DD"/>
    <w:rsid w:val="001E0D0A"/>
    <w:rsid w:val="001E0DEB"/>
    <w:rsid w:val="001E0E37"/>
    <w:rsid w:val="001E0E43"/>
    <w:rsid w:val="001E1149"/>
    <w:rsid w:val="001E132A"/>
    <w:rsid w:val="001E1629"/>
    <w:rsid w:val="001E1783"/>
    <w:rsid w:val="001E1AAF"/>
    <w:rsid w:val="001E1E64"/>
    <w:rsid w:val="001E1F7B"/>
    <w:rsid w:val="001E20BC"/>
    <w:rsid w:val="001E243D"/>
    <w:rsid w:val="001E2809"/>
    <w:rsid w:val="001E3429"/>
    <w:rsid w:val="001E3724"/>
    <w:rsid w:val="001E3771"/>
    <w:rsid w:val="001E3C1D"/>
    <w:rsid w:val="001E3C7A"/>
    <w:rsid w:val="001E3CAA"/>
    <w:rsid w:val="001E3D74"/>
    <w:rsid w:val="001E4085"/>
    <w:rsid w:val="001E421A"/>
    <w:rsid w:val="001E4495"/>
    <w:rsid w:val="001E4498"/>
    <w:rsid w:val="001E46F2"/>
    <w:rsid w:val="001E475A"/>
    <w:rsid w:val="001E495A"/>
    <w:rsid w:val="001E4989"/>
    <w:rsid w:val="001E4A67"/>
    <w:rsid w:val="001E5021"/>
    <w:rsid w:val="001E56B0"/>
    <w:rsid w:val="001E58C2"/>
    <w:rsid w:val="001E59B5"/>
    <w:rsid w:val="001E5AE2"/>
    <w:rsid w:val="001E5DEB"/>
    <w:rsid w:val="001E6163"/>
    <w:rsid w:val="001E652C"/>
    <w:rsid w:val="001E67FB"/>
    <w:rsid w:val="001E6BFF"/>
    <w:rsid w:val="001E747B"/>
    <w:rsid w:val="001E7612"/>
    <w:rsid w:val="001E76E3"/>
    <w:rsid w:val="001E7D68"/>
    <w:rsid w:val="001E7EEA"/>
    <w:rsid w:val="001F00EA"/>
    <w:rsid w:val="001F0426"/>
    <w:rsid w:val="001F10C8"/>
    <w:rsid w:val="001F1154"/>
    <w:rsid w:val="001F1333"/>
    <w:rsid w:val="001F1532"/>
    <w:rsid w:val="001F16F0"/>
    <w:rsid w:val="001F1AD7"/>
    <w:rsid w:val="001F1D37"/>
    <w:rsid w:val="001F2194"/>
    <w:rsid w:val="001F2283"/>
    <w:rsid w:val="001F2510"/>
    <w:rsid w:val="001F257A"/>
    <w:rsid w:val="001F28A5"/>
    <w:rsid w:val="001F2C1F"/>
    <w:rsid w:val="001F2C34"/>
    <w:rsid w:val="001F30E3"/>
    <w:rsid w:val="001F3863"/>
    <w:rsid w:val="001F3904"/>
    <w:rsid w:val="001F39A0"/>
    <w:rsid w:val="001F3A0B"/>
    <w:rsid w:val="001F3C92"/>
    <w:rsid w:val="001F3CC7"/>
    <w:rsid w:val="001F3E16"/>
    <w:rsid w:val="001F4134"/>
    <w:rsid w:val="001F41FB"/>
    <w:rsid w:val="001F4918"/>
    <w:rsid w:val="001F4AD2"/>
    <w:rsid w:val="001F4DB4"/>
    <w:rsid w:val="001F4F0D"/>
    <w:rsid w:val="001F5093"/>
    <w:rsid w:val="001F5231"/>
    <w:rsid w:val="001F575A"/>
    <w:rsid w:val="001F58B6"/>
    <w:rsid w:val="001F5DFF"/>
    <w:rsid w:val="001F630D"/>
    <w:rsid w:val="001F697B"/>
    <w:rsid w:val="001F6D7C"/>
    <w:rsid w:val="001F79BF"/>
    <w:rsid w:val="001F7BF9"/>
    <w:rsid w:val="001F7D91"/>
    <w:rsid w:val="0020025B"/>
    <w:rsid w:val="002003B5"/>
    <w:rsid w:val="002003F4"/>
    <w:rsid w:val="00200443"/>
    <w:rsid w:val="002009AF"/>
    <w:rsid w:val="00200B32"/>
    <w:rsid w:val="00200E5E"/>
    <w:rsid w:val="00200E9D"/>
    <w:rsid w:val="00200F49"/>
    <w:rsid w:val="00201087"/>
    <w:rsid w:val="00201159"/>
    <w:rsid w:val="00201217"/>
    <w:rsid w:val="00201352"/>
    <w:rsid w:val="00201444"/>
    <w:rsid w:val="002018A3"/>
    <w:rsid w:val="00201929"/>
    <w:rsid w:val="00202A9A"/>
    <w:rsid w:val="002032D4"/>
    <w:rsid w:val="0020330C"/>
    <w:rsid w:val="002034A8"/>
    <w:rsid w:val="00203668"/>
    <w:rsid w:val="002036B5"/>
    <w:rsid w:val="002036DA"/>
    <w:rsid w:val="00203DEA"/>
    <w:rsid w:val="00203E0B"/>
    <w:rsid w:val="00203E23"/>
    <w:rsid w:val="0020441C"/>
    <w:rsid w:val="002045F3"/>
    <w:rsid w:val="002046C7"/>
    <w:rsid w:val="00204BE4"/>
    <w:rsid w:val="00204DE7"/>
    <w:rsid w:val="00204DF4"/>
    <w:rsid w:val="00205177"/>
    <w:rsid w:val="002055A8"/>
    <w:rsid w:val="0020578B"/>
    <w:rsid w:val="00205882"/>
    <w:rsid w:val="00205D0D"/>
    <w:rsid w:val="00205D38"/>
    <w:rsid w:val="00205DA3"/>
    <w:rsid w:val="00205FF4"/>
    <w:rsid w:val="002061EC"/>
    <w:rsid w:val="002063C5"/>
    <w:rsid w:val="002063CF"/>
    <w:rsid w:val="002065B5"/>
    <w:rsid w:val="002067BF"/>
    <w:rsid w:val="00206A31"/>
    <w:rsid w:val="00206B32"/>
    <w:rsid w:val="00206C97"/>
    <w:rsid w:val="00206D03"/>
    <w:rsid w:val="00206E1C"/>
    <w:rsid w:val="002075A0"/>
    <w:rsid w:val="00210126"/>
    <w:rsid w:val="00210496"/>
    <w:rsid w:val="002104B3"/>
    <w:rsid w:val="00210786"/>
    <w:rsid w:val="00210A48"/>
    <w:rsid w:val="00210DC4"/>
    <w:rsid w:val="00210E2F"/>
    <w:rsid w:val="00210EA8"/>
    <w:rsid w:val="0021102C"/>
    <w:rsid w:val="002113ED"/>
    <w:rsid w:val="002118EE"/>
    <w:rsid w:val="00211A57"/>
    <w:rsid w:val="00211BF5"/>
    <w:rsid w:val="00211DF3"/>
    <w:rsid w:val="00211EF4"/>
    <w:rsid w:val="002120A9"/>
    <w:rsid w:val="00212BDE"/>
    <w:rsid w:val="00212CBD"/>
    <w:rsid w:val="00212CC8"/>
    <w:rsid w:val="00212CD5"/>
    <w:rsid w:val="002130DE"/>
    <w:rsid w:val="002132FF"/>
    <w:rsid w:val="002135EC"/>
    <w:rsid w:val="0021379E"/>
    <w:rsid w:val="00213B70"/>
    <w:rsid w:val="00213D8F"/>
    <w:rsid w:val="00213E92"/>
    <w:rsid w:val="002141F3"/>
    <w:rsid w:val="002142AD"/>
    <w:rsid w:val="002146FB"/>
    <w:rsid w:val="002148EC"/>
    <w:rsid w:val="00214A30"/>
    <w:rsid w:val="00214B48"/>
    <w:rsid w:val="002151A7"/>
    <w:rsid w:val="00215214"/>
    <w:rsid w:val="00215488"/>
    <w:rsid w:val="00215994"/>
    <w:rsid w:val="00215D6F"/>
    <w:rsid w:val="00215E7A"/>
    <w:rsid w:val="002161CA"/>
    <w:rsid w:val="002161D9"/>
    <w:rsid w:val="00216421"/>
    <w:rsid w:val="00216574"/>
    <w:rsid w:val="0021665E"/>
    <w:rsid w:val="002166AB"/>
    <w:rsid w:val="00216824"/>
    <w:rsid w:val="00216BBA"/>
    <w:rsid w:val="00216D5C"/>
    <w:rsid w:val="0021704B"/>
    <w:rsid w:val="00217136"/>
    <w:rsid w:val="00217387"/>
    <w:rsid w:val="002174A8"/>
    <w:rsid w:val="0021763B"/>
    <w:rsid w:val="00217734"/>
    <w:rsid w:val="002177C0"/>
    <w:rsid w:val="00217A0A"/>
    <w:rsid w:val="00217CAF"/>
    <w:rsid w:val="002204CE"/>
    <w:rsid w:val="00220EEA"/>
    <w:rsid w:val="002214A5"/>
    <w:rsid w:val="002226A6"/>
    <w:rsid w:val="002227BF"/>
    <w:rsid w:val="00222AAF"/>
    <w:rsid w:val="00222BF8"/>
    <w:rsid w:val="00222FE2"/>
    <w:rsid w:val="0022318F"/>
    <w:rsid w:val="00223458"/>
    <w:rsid w:val="00223F43"/>
    <w:rsid w:val="0022410A"/>
    <w:rsid w:val="002244C4"/>
    <w:rsid w:val="00224854"/>
    <w:rsid w:val="00224864"/>
    <w:rsid w:val="00224C94"/>
    <w:rsid w:val="00224DB3"/>
    <w:rsid w:val="00225274"/>
    <w:rsid w:val="002252AA"/>
    <w:rsid w:val="002254FC"/>
    <w:rsid w:val="002259D4"/>
    <w:rsid w:val="00225D52"/>
    <w:rsid w:val="00225D6A"/>
    <w:rsid w:val="00225D7D"/>
    <w:rsid w:val="00225E59"/>
    <w:rsid w:val="00225F55"/>
    <w:rsid w:val="00225FE6"/>
    <w:rsid w:val="002260A2"/>
    <w:rsid w:val="0022653A"/>
    <w:rsid w:val="002267B9"/>
    <w:rsid w:val="00226D65"/>
    <w:rsid w:val="002273B0"/>
    <w:rsid w:val="00227548"/>
    <w:rsid w:val="00227D79"/>
    <w:rsid w:val="002300CE"/>
    <w:rsid w:val="002300EC"/>
    <w:rsid w:val="00230204"/>
    <w:rsid w:val="00230264"/>
    <w:rsid w:val="0023049F"/>
    <w:rsid w:val="002304F4"/>
    <w:rsid w:val="0023064D"/>
    <w:rsid w:val="002307BA"/>
    <w:rsid w:val="00230A06"/>
    <w:rsid w:val="00231165"/>
    <w:rsid w:val="002312A2"/>
    <w:rsid w:val="002312B4"/>
    <w:rsid w:val="0023136E"/>
    <w:rsid w:val="00231759"/>
    <w:rsid w:val="00232299"/>
    <w:rsid w:val="00232428"/>
    <w:rsid w:val="00232746"/>
    <w:rsid w:val="00232760"/>
    <w:rsid w:val="0023277F"/>
    <w:rsid w:val="00232D5B"/>
    <w:rsid w:val="00232FBD"/>
    <w:rsid w:val="002332C7"/>
    <w:rsid w:val="002334F6"/>
    <w:rsid w:val="00234427"/>
    <w:rsid w:val="00234A30"/>
    <w:rsid w:val="00234B0B"/>
    <w:rsid w:val="00234B17"/>
    <w:rsid w:val="00234B63"/>
    <w:rsid w:val="00234B82"/>
    <w:rsid w:val="00235334"/>
    <w:rsid w:val="002355BE"/>
    <w:rsid w:val="0023572C"/>
    <w:rsid w:val="0023590E"/>
    <w:rsid w:val="00235929"/>
    <w:rsid w:val="00235BA8"/>
    <w:rsid w:val="00235CD9"/>
    <w:rsid w:val="00235D08"/>
    <w:rsid w:val="00235F6A"/>
    <w:rsid w:val="002360BB"/>
    <w:rsid w:val="002362D6"/>
    <w:rsid w:val="002363CD"/>
    <w:rsid w:val="002369FC"/>
    <w:rsid w:val="00237474"/>
    <w:rsid w:val="002376FB"/>
    <w:rsid w:val="00237C1D"/>
    <w:rsid w:val="00237CFB"/>
    <w:rsid w:val="00237D74"/>
    <w:rsid w:val="00237EC3"/>
    <w:rsid w:val="00237F88"/>
    <w:rsid w:val="00240279"/>
    <w:rsid w:val="002405AD"/>
    <w:rsid w:val="002405E5"/>
    <w:rsid w:val="00240CAC"/>
    <w:rsid w:val="00240CC9"/>
    <w:rsid w:val="00240D06"/>
    <w:rsid w:val="00240DBF"/>
    <w:rsid w:val="00241556"/>
    <w:rsid w:val="002415F7"/>
    <w:rsid w:val="002415F8"/>
    <w:rsid w:val="002418A1"/>
    <w:rsid w:val="00241929"/>
    <w:rsid w:val="00241F0D"/>
    <w:rsid w:val="00242231"/>
    <w:rsid w:val="002422B2"/>
    <w:rsid w:val="002423AA"/>
    <w:rsid w:val="00242464"/>
    <w:rsid w:val="00242E1C"/>
    <w:rsid w:val="00243402"/>
    <w:rsid w:val="00243442"/>
    <w:rsid w:val="00243599"/>
    <w:rsid w:val="00243D1F"/>
    <w:rsid w:val="00243D5B"/>
    <w:rsid w:val="00243E57"/>
    <w:rsid w:val="002449A2"/>
    <w:rsid w:val="00244A8F"/>
    <w:rsid w:val="00244BCB"/>
    <w:rsid w:val="00244D1B"/>
    <w:rsid w:val="00244DAB"/>
    <w:rsid w:val="00244F3A"/>
    <w:rsid w:val="00244F49"/>
    <w:rsid w:val="00245B9F"/>
    <w:rsid w:val="00245D0D"/>
    <w:rsid w:val="00245F65"/>
    <w:rsid w:val="00245FB1"/>
    <w:rsid w:val="002466D3"/>
    <w:rsid w:val="0024672F"/>
    <w:rsid w:val="0024686A"/>
    <w:rsid w:val="0024695F"/>
    <w:rsid w:val="00246FAB"/>
    <w:rsid w:val="00247069"/>
    <w:rsid w:val="0024714F"/>
    <w:rsid w:val="002475EF"/>
    <w:rsid w:val="00247627"/>
    <w:rsid w:val="00250466"/>
    <w:rsid w:val="002507FC"/>
    <w:rsid w:val="0025080F"/>
    <w:rsid w:val="0025088D"/>
    <w:rsid w:val="00250BA6"/>
    <w:rsid w:val="00250CF7"/>
    <w:rsid w:val="00250E1A"/>
    <w:rsid w:val="00250FBC"/>
    <w:rsid w:val="0025125B"/>
    <w:rsid w:val="00251281"/>
    <w:rsid w:val="0025128C"/>
    <w:rsid w:val="00251838"/>
    <w:rsid w:val="002518B7"/>
    <w:rsid w:val="002518BC"/>
    <w:rsid w:val="00251AFC"/>
    <w:rsid w:val="00251D74"/>
    <w:rsid w:val="00251F34"/>
    <w:rsid w:val="00252018"/>
    <w:rsid w:val="002526DA"/>
    <w:rsid w:val="002527B0"/>
    <w:rsid w:val="00252DE6"/>
    <w:rsid w:val="00252F4F"/>
    <w:rsid w:val="00253047"/>
    <w:rsid w:val="002531EA"/>
    <w:rsid w:val="00253287"/>
    <w:rsid w:val="002532D5"/>
    <w:rsid w:val="0025372C"/>
    <w:rsid w:val="00253A08"/>
    <w:rsid w:val="00253AEB"/>
    <w:rsid w:val="00253DE0"/>
    <w:rsid w:val="00254018"/>
    <w:rsid w:val="002541CA"/>
    <w:rsid w:val="00254884"/>
    <w:rsid w:val="00254F33"/>
    <w:rsid w:val="0025549F"/>
    <w:rsid w:val="002557AD"/>
    <w:rsid w:val="0025599F"/>
    <w:rsid w:val="00255AC8"/>
    <w:rsid w:val="00255B7C"/>
    <w:rsid w:val="002560EE"/>
    <w:rsid w:val="00256328"/>
    <w:rsid w:val="0025654A"/>
    <w:rsid w:val="002568AB"/>
    <w:rsid w:val="002569E7"/>
    <w:rsid w:val="00256BE0"/>
    <w:rsid w:val="00256C87"/>
    <w:rsid w:val="0025704D"/>
    <w:rsid w:val="0025705D"/>
    <w:rsid w:val="00257121"/>
    <w:rsid w:val="002575E4"/>
    <w:rsid w:val="00260213"/>
    <w:rsid w:val="0026082A"/>
    <w:rsid w:val="00260C67"/>
    <w:rsid w:val="00260E47"/>
    <w:rsid w:val="0026111A"/>
    <w:rsid w:val="002615B7"/>
    <w:rsid w:val="00261808"/>
    <w:rsid w:val="00261918"/>
    <w:rsid w:val="002619C0"/>
    <w:rsid w:val="00261C8C"/>
    <w:rsid w:val="0026201E"/>
    <w:rsid w:val="00262191"/>
    <w:rsid w:val="0026243A"/>
    <w:rsid w:val="00262E0E"/>
    <w:rsid w:val="0026318C"/>
    <w:rsid w:val="00263382"/>
    <w:rsid w:val="002633DC"/>
    <w:rsid w:val="002636B8"/>
    <w:rsid w:val="002637CD"/>
    <w:rsid w:val="0026384D"/>
    <w:rsid w:val="00263A4F"/>
    <w:rsid w:val="00263C17"/>
    <w:rsid w:val="00263C41"/>
    <w:rsid w:val="00263DF4"/>
    <w:rsid w:val="0026418F"/>
    <w:rsid w:val="002642B0"/>
    <w:rsid w:val="002647D8"/>
    <w:rsid w:val="0026494D"/>
    <w:rsid w:val="00264FB2"/>
    <w:rsid w:val="0026509D"/>
    <w:rsid w:val="002650D4"/>
    <w:rsid w:val="0026517C"/>
    <w:rsid w:val="002651BD"/>
    <w:rsid w:val="002651F0"/>
    <w:rsid w:val="00265220"/>
    <w:rsid w:val="00265424"/>
    <w:rsid w:val="00265641"/>
    <w:rsid w:val="00265806"/>
    <w:rsid w:val="00265FA6"/>
    <w:rsid w:val="002661A8"/>
    <w:rsid w:val="0026623A"/>
    <w:rsid w:val="00266581"/>
    <w:rsid w:val="0026680B"/>
    <w:rsid w:val="00266900"/>
    <w:rsid w:val="00266D8B"/>
    <w:rsid w:val="00266F99"/>
    <w:rsid w:val="002675F6"/>
    <w:rsid w:val="00267678"/>
    <w:rsid w:val="00267728"/>
    <w:rsid w:val="00267E12"/>
    <w:rsid w:val="00267E76"/>
    <w:rsid w:val="00267EA5"/>
    <w:rsid w:val="00270077"/>
    <w:rsid w:val="002701CD"/>
    <w:rsid w:val="00270E04"/>
    <w:rsid w:val="00270F12"/>
    <w:rsid w:val="00271026"/>
    <w:rsid w:val="00271916"/>
    <w:rsid w:val="002719CC"/>
    <w:rsid w:val="00271AE9"/>
    <w:rsid w:val="00271E2B"/>
    <w:rsid w:val="00272739"/>
    <w:rsid w:val="00272803"/>
    <w:rsid w:val="00272904"/>
    <w:rsid w:val="00272DE1"/>
    <w:rsid w:val="0027329D"/>
    <w:rsid w:val="00273608"/>
    <w:rsid w:val="00273E15"/>
    <w:rsid w:val="00274069"/>
    <w:rsid w:val="00274378"/>
    <w:rsid w:val="0027467E"/>
    <w:rsid w:val="00274862"/>
    <w:rsid w:val="0027493C"/>
    <w:rsid w:val="00274A02"/>
    <w:rsid w:val="00274B93"/>
    <w:rsid w:val="00274BD8"/>
    <w:rsid w:val="00274D43"/>
    <w:rsid w:val="0027531F"/>
    <w:rsid w:val="00275A97"/>
    <w:rsid w:val="00275D8F"/>
    <w:rsid w:val="00275E18"/>
    <w:rsid w:val="00275F35"/>
    <w:rsid w:val="00276303"/>
    <w:rsid w:val="002764C2"/>
    <w:rsid w:val="00276582"/>
    <w:rsid w:val="00276793"/>
    <w:rsid w:val="00276911"/>
    <w:rsid w:val="0027698F"/>
    <w:rsid w:val="00276D23"/>
    <w:rsid w:val="00276F2F"/>
    <w:rsid w:val="00277268"/>
    <w:rsid w:val="00277659"/>
    <w:rsid w:val="002779A9"/>
    <w:rsid w:val="00280247"/>
    <w:rsid w:val="002803C6"/>
    <w:rsid w:val="0028079B"/>
    <w:rsid w:val="0028105E"/>
    <w:rsid w:val="00281238"/>
    <w:rsid w:val="00281844"/>
    <w:rsid w:val="00281FF1"/>
    <w:rsid w:val="00282150"/>
    <w:rsid w:val="0028221D"/>
    <w:rsid w:val="00282585"/>
    <w:rsid w:val="00282B1A"/>
    <w:rsid w:val="00282DFB"/>
    <w:rsid w:val="00282FBE"/>
    <w:rsid w:val="0028325B"/>
    <w:rsid w:val="00283449"/>
    <w:rsid w:val="002835D6"/>
    <w:rsid w:val="002836B6"/>
    <w:rsid w:val="00284076"/>
    <w:rsid w:val="0028457F"/>
    <w:rsid w:val="0028476B"/>
    <w:rsid w:val="00284A4A"/>
    <w:rsid w:val="00284BFA"/>
    <w:rsid w:val="00284C8A"/>
    <w:rsid w:val="00284DAE"/>
    <w:rsid w:val="00285137"/>
    <w:rsid w:val="002852FF"/>
    <w:rsid w:val="0028536A"/>
    <w:rsid w:val="0028570C"/>
    <w:rsid w:val="00285C08"/>
    <w:rsid w:val="00286375"/>
    <w:rsid w:val="00286567"/>
    <w:rsid w:val="00286A7F"/>
    <w:rsid w:val="00286EAD"/>
    <w:rsid w:val="002879DB"/>
    <w:rsid w:val="00287C51"/>
    <w:rsid w:val="00287D42"/>
    <w:rsid w:val="00290238"/>
    <w:rsid w:val="00290324"/>
    <w:rsid w:val="002903A7"/>
    <w:rsid w:val="002904DD"/>
    <w:rsid w:val="00290671"/>
    <w:rsid w:val="00290740"/>
    <w:rsid w:val="002907EB"/>
    <w:rsid w:val="00290883"/>
    <w:rsid w:val="00290CE4"/>
    <w:rsid w:val="00290D3E"/>
    <w:rsid w:val="00290D8A"/>
    <w:rsid w:val="00290FF7"/>
    <w:rsid w:val="0029130E"/>
    <w:rsid w:val="00291513"/>
    <w:rsid w:val="0029152F"/>
    <w:rsid w:val="00291A1E"/>
    <w:rsid w:val="00291C92"/>
    <w:rsid w:val="00292076"/>
    <w:rsid w:val="00292269"/>
    <w:rsid w:val="00292A0D"/>
    <w:rsid w:val="00292BC2"/>
    <w:rsid w:val="00292CEF"/>
    <w:rsid w:val="00292D01"/>
    <w:rsid w:val="00292F51"/>
    <w:rsid w:val="00292F8E"/>
    <w:rsid w:val="002938FB"/>
    <w:rsid w:val="002939DE"/>
    <w:rsid w:val="00293C4D"/>
    <w:rsid w:val="00293F69"/>
    <w:rsid w:val="0029408E"/>
    <w:rsid w:val="00294154"/>
    <w:rsid w:val="002949FF"/>
    <w:rsid w:val="00294D86"/>
    <w:rsid w:val="0029503D"/>
    <w:rsid w:val="00295486"/>
    <w:rsid w:val="002957CB"/>
    <w:rsid w:val="00295AEA"/>
    <w:rsid w:val="00295BF3"/>
    <w:rsid w:val="00296228"/>
    <w:rsid w:val="00296231"/>
    <w:rsid w:val="002965B8"/>
    <w:rsid w:val="002966F8"/>
    <w:rsid w:val="00296BA4"/>
    <w:rsid w:val="00297050"/>
    <w:rsid w:val="00297180"/>
    <w:rsid w:val="0029733C"/>
    <w:rsid w:val="0029749C"/>
    <w:rsid w:val="002974A6"/>
    <w:rsid w:val="00297C3F"/>
    <w:rsid w:val="00297F43"/>
    <w:rsid w:val="002A03AF"/>
    <w:rsid w:val="002A0585"/>
    <w:rsid w:val="002A060C"/>
    <w:rsid w:val="002A06A4"/>
    <w:rsid w:val="002A06DE"/>
    <w:rsid w:val="002A0932"/>
    <w:rsid w:val="002A0F46"/>
    <w:rsid w:val="002A1217"/>
    <w:rsid w:val="002A12DA"/>
    <w:rsid w:val="002A139C"/>
    <w:rsid w:val="002A1486"/>
    <w:rsid w:val="002A14AE"/>
    <w:rsid w:val="002A1D5C"/>
    <w:rsid w:val="002A1E95"/>
    <w:rsid w:val="002A1F71"/>
    <w:rsid w:val="002A2134"/>
    <w:rsid w:val="002A21CB"/>
    <w:rsid w:val="002A23B8"/>
    <w:rsid w:val="002A2600"/>
    <w:rsid w:val="002A2781"/>
    <w:rsid w:val="002A2A19"/>
    <w:rsid w:val="002A2ACB"/>
    <w:rsid w:val="002A2CBB"/>
    <w:rsid w:val="002A2EA8"/>
    <w:rsid w:val="002A3240"/>
    <w:rsid w:val="002A334C"/>
    <w:rsid w:val="002A3645"/>
    <w:rsid w:val="002A365B"/>
    <w:rsid w:val="002A37E1"/>
    <w:rsid w:val="002A3C79"/>
    <w:rsid w:val="002A3D5A"/>
    <w:rsid w:val="002A40D7"/>
    <w:rsid w:val="002A41B1"/>
    <w:rsid w:val="002A41CA"/>
    <w:rsid w:val="002A4525"/>
    <w:rsid w:val="002A4763"/>
    <w:rsid w:val="002A5083"/>
    <w:rsid w:val="002A58AA"/>
    <w:rsid w:val="002A5B73"/>
    <w:rsid w:val="002A5C2A"/>
    <w:rsid w:val="002A65B2"/>
    <w:rsid w:val="002A6736"/>
    <w:rsid w:val="002A6857"/>
    <w:rsid w:val="002A685D"/>
    <w:rsid w:val="002A6C3A"/>
    <w:rsid w:val="002A739F"/>
    <w:rsid w:val="002A79A8"/>
    <w:rsid w:val="002A7D1D"/>
    <w:rsid w:val="002A7E4E"/>
    <w:rsid w:val="002A7E96"/>
    <w:rsid w:val="002A7F77"/>
    <w:rsid w:val="002A7FCA"/>
    <w:rsid w:val="002B0573"/>
    <w:rsid w:val="002B0BCC"/>
    <w:rsid w:val="002B0C06"/>
    <w:rsid w:val="002B0D3E"/>
    <w:rsid w:val="002B133B"/>
    <w:rsid w:val="002B14F8"/>
    <w:rsid w:val="002B15D8"/>
    <w:rsid w:val="002B1753"/>
    <w:rsid w:val="002B1C24"/>
    <w:rsid w:val="002B2528"/>
    <w:rsid w:val="002B2782"/>
    <w:rsid w:val="002B2999"/>
    <w:rsid w:val="002B313B"/>
    <w:rsid w:val="002B3141"/>
    <w:rsid w:val="002B3157"/>
    <w:rsid w:val="002B3268"/>
    <w:rsid w:val="002B37B2"/>
    <w:rsid w:val="002B3C45"/>
    <w:rsid w:val="002B3DAC"/>
    <w:rsid w:val="002B3FAD"/>
    <w:rsid w:val="002B43C9"/>
    <w:rsid w:val="002B450D"/>
    <w:rsid w:val="002B4C13"/>
    <w:rsid w:val="002B4E59"/>
    <w:rsid w:val="002B523F"/>
    <w:rsid w:val="002B52C7"/>
    <w:rsid w:val="002B52E4"/>
    <w:rsid w:val="002B535E"/>
    <w:rsid w:val="002B5552"/>
    <w:rsid w:val="002B5848"/>
    <w:rsid w:val="002B5AC2"/>
    <w:rsid w:val="002B5B28"/>
    <w:rsid w:val="002B5C54"/>
    <w:rsid w:val="002B5DE3"/>
    <w:rsid w:val="002B5F86"/>
    <w:rsid w:val="002B6101"/>
    <w:rsid w:val="002B6125"/>
    <w:rsid w:val="002B6FE7"/>
    <w:rsid w:val="002B70F6"/>
    <w:rsid w:val="002B7425"/>
    <w:rsid w:val="002B7484"/>
    <w:rsid w:val="002B7A2D"/>
    <w:rsid w:val="002B7B14"/>
    <w:rsid w:val="002B7F89"/>
    <w:rsid w:val="002C019D"/>
    <w:rsid w:val="002C01E6"/>
    <w:rsid w:val="002C02AF"/>
    <w:rsid w:val="002C0506"/>
    <w:rsid w:val="002C060C"/>
    <w:rsid w:val="002C06CE"/>
    <w:rsid w:val="002C1023"/>
    <w:rsid w:val="002C1065"/>
    <w:rsid w:val="002C11F2"/>
    <w:rsid w:val="002C13AB"/>
    <w:rsid w:val="002C142A"/>
    <w:rsid w:val="002C19B8"/>
    <w:rsid w:val="002C22EC"/>
    <w:rsid w:val="002C26D1"/>
    <w:rsid w:val="002C2C42"/>
    <w:rsid w:val="002C2EBD"/>
    <w:rsid w:val="002C3026"/>
    <w:rsid w:val="002C3391"/>
    <w:rsid w:val="002C3DFB"/>
    <w:rsid w:val="002C412E"/>
    <w:rsid w:val="002C42B7"/>
    <w:rsid w:val="002C4CDE"/>
    <w:rsid w:val="002C4E6D"/>
    <w:rsid w:val="002C5156"/>
    <w:rsid w:val="002C5309"/>
    <w:rsid w:val="002C53D1"/>
    <w:rsid w:val="002C54AA"/>
    <w:rsid w:val="002C579E"/>
    <w:rsid w:val="002C6032"/>
    <w:rsid w:val="002C6294"/>
    <w:rsid w:val="002C6394"/>
    <w:rsid w:val="002C639D"/>
    <w:rsid w:val="002C64DB"/>
    <w:rsid w:val="002C69EB"/>
    <w:rsid w:val="002C70C2"/>
    <w:rsid w:val="002C71C8"/>
    <w:rsid w:val="002C7E7E"/>
    <w:rsid w:val="002C7EBE"/>
    <w:rsid w:val="002D00B8"/>
    <w:rsid w:val="002D010C"/>
    <w:rsid w:val="002D0354"/>
    <w:rsid w:val="002D03EF"/>
    <w:rsid w:val="002D0947"/>
    <w:rsid w:val="002D0DC8"/>
    <w:rsid w:val="002D143F"/>
    <w:rsid w:val="002D166A"/>
    <w:rsid w:val="002D1E29"/>
    <w:rsid w:val="002D21BE"/>
    <w:rsid w:val="002D22FB"/>
    <w:rsid w:val="002D2B59"/>
    <w:rsid w:val="002D2C22"/>
    <w:rsid w:val="002D31BF"/>
    <w:rsid w:val="002D31C1"/>
    <w:rsid w:val="002D345F"/>
    <w:rsid w:val="002D366C"/>
    <w:rsid w:val="002D36E3"/>
    <w:rsid w:val="002D37A7"/>
    <w:rsid w:val="002D39B6"/>
    <w:rsid w:val="002D3C21"/>
    <w:rsid w:val="002D3D43"/>
    <w:rsid w:val="002D3E32"/>
    <w:rsid w:val="002D3F78"/>
    <w:rsid w:val="002D4030"/>
    <w:rsid w:val="002D43A8"/>
    <w:rsid w:val="002D4C56"/>
    <w:rsid w:val="002D4D36"/>
    <w:rsid w:val="002D5172"/>
    <w:rsid w:val="002D5523"/>
    <w:rsid w:val="002D5928"/>
    <w:rsid w:val="002D5BE0"/>
    <w:rsid w:val="002D5F26"/>
    <w:rsid w:val="002D6298"/>
    <w:rsid w:val="002D6C24"/>
    <w:rsid w:val="002D6C8C"/>
    <w:rsid w:val="002D7244"/>
    <w:rsid w:val="002D7434"/>
    <w:rsid w:val="002D78B5"/>
    <w:rsid w:val="002D7D82"/>
    <w:rsid w:val="002D7DE9"/>
    <w:rsid w:val="002E03CC"/>
    <w:rsid w:val="002E0832"/>
    <w:rsid w:val="002E0839"/>
    <w:rsid w:val="002E08DE"/>
    <w:rsid w:val="002E098E"/>
    <w:rsid w:val="002E0A66"/>
    <w:rsid w:val="002E0C03"/>
    <w:rsid w:val="002E0CB7"/>
    <w:rsid w:val="002E0D09"/>
    <w:rsid w:val="002E0DF9"/>
    <w:rsid w:val="002E1869"/>
    <w:rsid w:val="002E1F11"/>
    <w:rsid w:val="002E203D"/>
    <w:rsid w:val="002E23BA"/>
    <w:rsid w:val="002E2426"/>
    <w:rsid w:val="002E260E"/>
    <w:rsid w:val="002E2622"/>
    <w:rsid w:val="002E30FA"/>
    <w:rsid w:val="002E3262"/>
    <w:rsid w:val="002E3731"/>
    <w:rsid w:val="002E3799"/>
    <w:rsid w:val="002E3803"/>
    <w:rsid w:val="002E39B1"/>
    <w:rsid w:val="002E3AD3"/>
    <w:rsid w:val="002E3D55"/>
    <w:rsid w:val="002E3D73"/>
    <w:rsid w:val="002E3F7C"/>
    <w:rsid w:val="002E4024"/>
    <w:rsid w:val="002E472B"/>
    <w:rsid w:val="002E4B96"/>
    <w:rsid w:val="002E4ED9"/>
    <w:rsid w:val="002E4F71"/>
    <w:rsid w:val="002E5004"/>
    <w:rsid w:val="002E55A7"/>
    <w:rsid w:val="002E5991"/>
    <w:rsid w:val="002E62E2"/>
    <w:rsid w:val="002E64AA"/>
    <w:rsid w:val="002E659F"/>
    <w:rsid w:val="002E663F"/>
    <w:rsid w:val="002E66E9"/>
    <w:rsid w:val="002E6A47"/>
    <w:rsid w:val="002E6DB0"/>
    <w:rsid w:val="002E7065"/>
    <w:rsid w:val="002E79B8"/>
    <w:rsid w:val="002E7BF5"/>
    <w:rsid w:val="002F00F3"/>
    <w:rsid w:val="002F00F6"/>
    <w:rsid w:val="002F0162"/>
    <w:rsid w:val="002F01DB"/>
    <w:rsid w:val="002F07D6"/>
    <w:rsid w:val="002F0879"/>
    <w:rsid w:val="002F0D35"/>
    <w:rsid w:val="002F0D8A"/>
    <w:rsid w:val="002F0F08"/>
    <w:rsid w:val="002F1732"/>
    <w:rsid w:val="002F19C5"/>
    <w:rsid w:val="002F210A"/>
    <w:rsid w:val="002F245E"/>
    <w:rsid w:val="002F2C2F"/>
    <w:rsid w:val="002F2D4A"/>
    <w:rsid w:val="002F308B"/>
    <w:rsid w:val="002F3113"/>
    <w:rsid w:val="002F334D"/>
    <w:rsid w:val="002F339A"/>
    <w:rsid w:val="002F3518"/>
    <w:rsid w:val="002F3744"/>
    <w:rsid w:val="002F3829"/>
    <w:rsid w:val="002F3BCB"/>
    <w:rsid w:val="002F41BD"/>
    <w:rsid w:val="002F4710"/>
    <w:rsid w:val="002F48D9"/>
    <w:rsid w:val="002F4932"/>
    <w:rsid w:val="002F4CD5"/>
    <w:rsid w:val="002F4E40"/>
    <w:rsid w:val="002F557C"/>
    <w:rsid w:val="002F5580"/>
    <w:rsid w:val="002F5610"/>
    <w:rsid w:val="002F57B7"/>
    <w:rsid w:val="002F583C"/>
    <w:rsid w:val="002F59A5"/>
    <w:rsid w:val="002F5A74"/>
    <w:rsid w:val="002F5D63"/>
    <w:rsid w:val="002F5F1F"/>
    <w:rsid w:val="002F6B30"/>
    <w:rsid w:val="002F700E"/>
    <w:rsid w:val="002F717D"/>
    <w:rsid w:val="002F744B"/>
    <w:rsid w:val="002F74BD"/>
    <w:rsid w:val="002F77B2"/>
    <w:rsid w:val="002F7E43"/>
    <w:rsid w:val="003000F8"/>
    <w:rsid w:val="00300240"/>
    <w:rsid w:val="00300508"/>
    <w:rsid w:val="003006F7"/>
    <w:rsid w:val="003006FC"/>
    <w:rsid w:val="00300C36"/>
    <w:rsid w:val="003014CF"/>
    <w:rsid w:val="00301B88"/>
    <w:rsid w:val="00301F9F"/>
    <w:rsid w:val="003022A5"/>
    <w:rsid w:val="00302431"/>
    <w:rsid w:val="00302A2F"/>
    <w:rsid w:val="00302BD7"/>
    <w:rsid w:val="0030323E"/>
    <w:rsid w:val="003033C3"/>
    <w:rsid w:val="003035FE"/>
    <w:rsid w:val="003039CC"/>
    <w:rsid w:val="00303A35"/>
    <w:rsid w:val="00303B09"/>
    <w:rsid w:val="003045C4"/>
    <w:rsid w:val="003046AD"/>
    <w:rsid w:val="003048E8"/>
    <w:rsid w:val="00304C3A"/>
    <w:rsid w:val="00304C8A"/>
    <w:rsid w:val="00304DD4"/>
    <w:rsid w:val="00304EC2"/>
    <w:rsid w:val="003054FB"/>
    <w:rsid w:val="00305B05"/>
    <w:rsid w:val="00305CF3"/>
    <w:rsid w:val="003061E6"/>
    <w:rsid w:val="00306585"/>
    <w:rsid w:val="00306794"/>
    <w:rsid w:val="0030694B"/>
    <w:rsid w:val="00306B79"/>
    <w:rsid w:val="00306E89"/>
    <w:rsid w:val="00307173"/>
    <w:rsid w:val="00307597"/>
    <w:rsid w:val="003075C0"/>
    <w:rsid w:val="003076F8"/>
    <w:rsid w:val="00307DA7"/>
    <w:rsid w:val="0031000A"/>
    <w:rsid w:val="0031017A"/>
    <w:rsid w:val="003101C8"/>
    <w:rsid w:val="00310368"/>
    <w:rsid w:val="00310390"/>
    <w:rsid w:val="003103DB"/>
    <w:rsid w:val="0031041F"/>
    <w:rsid w:val="003105DB"/>
    <w:rsid w:val="00310651"/>
    <w:rsid w:val="00310B81"/>
    <w:rsid w:val="00310BA1"/>
    <w:rsid w:val="00310E62"/>
    <w:rsid w:val="00311022"/>
    <w:rsid w:val="003112AB"/>
    <w:rsid w:val="003115E3"/>
    <w:rsid w:val="003119E4"/>
    <w:rsid w:val="00311B82"/>
    <w:rsid w:val="00311CD5"/>
    <w:rsid w:val="00311CDA"/>
    <w:rsid w:val="00311DD0"/>
    <w:rsid w:val="00311F16"/>
    <w:rsid w:val="003120F0"/>
    <w:rsid w:val="0031232F"/>
    <w:rsid w:val="0031238E"/>
    <w:rsid w:val="003125D2"/>
    <w:rsid w:val="0031304A"/>
    <w:rsid w:val="0031357C"/>
    <w:rsid w:val="0031357F"/>
    <w:rsid w:val="00313695"/>
    <w:rsid w:val="003136EF"/>
    <w:rsid w:val="00313966"/>
    <w:rsid w:val="00313DCF"/>
    <w:rsid w:val="00313E74"/>
    <w:rsid w:val="003140FD"/>
    <w:rsid w:val="0031419C"/>
    <w:rsid w:val="0031422B"/>
    <w:rsid w:val="003142FB"/>
    <w:rsid w:val="00314328"/>
    <w:rsid w:val="00314633"/>
    <w:rsid w:val="00314BD7"/>
    <w:rsid w:val="00314D74"/>
    <w:rsid w:val="00314FE7"/>
    <w:rsid w:val="00315001"/>
    <w:rsid w:val="003150F5"/>
    <w:rsid w:val="00315118"/>
    <w:rsid w:val="0031597E"/>
    <w:rsid w:val="00315E76"/>
    <w:rsid w:val="00316131"/>
    <w:rsid w:val="0031634B"/>
    <w:rsid w:val="003163AC"/>
    <w:rsid w:val="003166D2"/>
    <w:rsid w:val="00316BE1"/>
    <w:rsid w:val="00316C15"/>
    <w:rsid w:val="003170B8"/>
    <w:rsid w:val="003170D7"/>
    <w:rsid w:val="00317557"/>
    <w:rsid w:val="003177C5"/>
    <w:rsid w:val="003179F7"/>
    <w:rsid w:val="00317BFB"/>
    <w:rsid w:val="00317E9E"/>
    <w:rsid w:val="00317F38"/>
    <w:rsid w:val="003200AA"/>
    <w:rsid w:val="003202A8"/>
    <w:rsid w:val="00320349"/>
    <w:rsid w:val="003207C9"/>
    <w:rsid w:val="00320A29"/>
    <w:rsid w:val="00321582"/>
    <w:rsid w:val="003215FC"/>
    <w:rsid w:val="0032195B"/>
    <w:rsid w:val="00322035"/>
    <w:rsid w:val="003222C9"/>
    <w:rsid w:val="00322BD2"/>
    <w:rsid w:val="00322D68"/>
    <w:rsid w:val="003232A0"/>
    <w:rsid w:val="0032349A"/>
    <w:rsid w:val="0032382A"/>
    <w:rsid w:val="0032383C"/>
    <w:rsid w:val="0032399E"/>
    <w:rsid w:val="00323A5D"/>
    <w:rsid w:val="00323EFF"/>
    <w:rsid w:val="00324049"/>
    <w:rsid w:val="00324595"/>
    <w:rsid w:val="00324709"/>
    <w:rsid w:val="00324C6F"/>
    <w:rsid w:val="00324F89"/>
    <w:rsid w:val="003251E9"/>
    <w:rsid w:val="00325269"/>
    <w:rsid w:val="00325469"/>
    <w:rsid w:val="0032546E"/>
    <w:rsid w:val="00325C6B"/>
    <w:rsid w:val="003261BE"/>
    <w:rsid w:val="003263F2"/>
    <w:rsid w:val="0032682E"/>
    <w:rsid w:val="00326AA9"/>
    <w:rsid w:val="00326C6F"/>
    <w:rsid w:val="00326D0E"/>
    <w:rsid w:val="00327096"/>
    <w:rsid w:val="003273B4"/>
    <w:rsid w:val="0032769F"/>
    <w:rsid w:val="00327AC0"/>
    <w:rsid w:val="00330352"/>
    <w:rsid w:val="003304E1"/>
    <w:rsid w:val="003306DB"/>
    <w:rsid w:val="003306EA"/>
    <w:rsid w:val="003307FE"/>
    <w:rsid w:val="0033095A"/>
    <w:rsid w:val="00330B90"/>
    <w:rsid w:val="00330C06"/>
    <w:rsid w:val="00330FE1"/>
    <w:rsid w:val="003316A2"/>
    <w:rsid w:val="003316B6"/>
    <w:rsid w:val="00332749"/>
    <w:rsid w:val="0033274E"/>
    <w:rsid w:val="00332992"/>
    <w:rsid w:val="00332AB4"/>
    <w:rsid w:val="003333C7"/>
    <w:rsid w:val="003339CA"/>
    <w:rsid w:val="00333C71"/>
    <w:rsid w:val="00333CAA"/>
    <w:rsid w:val="00333ECA"/>
    <w:rsid w:val="00334202"/>
    <w:rsid w:val="00334204"/>
    <w:rsid w:val="00334238"/>
    <w:rsid w:val="0033479F"/>
    <w:rsid w:val="003348EC"/>
    <w:rsid w:val="00335265"/>
    <w:rsid w:val="0033530F"/>
    <w:rsid w:val="00335584"/>
    <w:rsid w:val="00335679"/>
    <w:rsid w:val="003356A5"/>
    <w:rsid w:val="00335BD0"/>
    <w:rsid w:val="00335D73"/>
    <w:rsid w:val="00335DAD"/>
    <w:rsid w:val="00335FFD"/>
    <w:rsid w:val="0033641C"/>
    <w:rsid w:val="003366A3"/>
    <w:rsid w:val="003366A9"/>
    <w:rsid w:val="00336709"/>
    <w:rsid w:val="00336BCB"/>
    <w:rsid w:val="00336DD1"/>
    <w:rsid w:val="0033730C"/>
    <w:rsid w:val="00337551"/>
    <w:rsid w:val="0033798E"/>
    <w:rsid w:val="00337A91"/>
    <w:rsid w:val="00337D3C"/>
    <w:rsid w:val="003401B1"/>
    <w:rsid w:val="00340669"/>
    <w:rsid w:val="003409B3"/>
    <w:rsid w:val="00340AC6"/>
    <w:rsid w:val="00340CC8"/>
    <w:rsid w:val="00340EB0"/>
    <w:rsid w:val="00340FC9"/>
    <w:rsid w:val="00340FF1"/>
    <w:rsid w:val="00341094"/>
    <w:rsid w:val="00341293"/>
    <w:rsid w:val="003412DE"/>
    <w:rsid w:val="0034149E"/>
    <w:rsid w:val="003414F6"/>
    <w:rsid w:val="003417D3"/>
    <w:rsid w:val="00341BE8"/>
    <w:rsid w:val="00341D36"/>
    <w:rsid w:val="00341D59"/>
    <w:rsid w:val="00341DB7"/>
    <w:rsid w:val="0034203D"/>
    <w:rsid w:val="00342692"/>
    <w:rsid w:val="003427F2"/>
    <w:rsid w:val="0034284C"/>
    <w:rsid w:val="0034287D"/>
    <w:rsid w:val="003429EF"/>
    <w:rsid w:val="00342A9C"/>
    <w:rsid w:val="00342B6C"/>
    <w:rsid w:val="00342C97"/>
    <w:rsid w:val="00343098"/>
    <w:rsid w:val="0034345D"/>
    <w:rsid w:val="003435A4"/>
    <w:rsid w:val="0034386D"/>
    <w:rsid w:val="00343C4A"/>
    <w:rsid w:val="00343CDB"/>
    <w:rsid w:val="00343E4F"/>
    <w:rsid w:val="00343E68"/>
    <w:rsid w:val="003441AA"/>
    <w:rsid w:val="003446DF"/>
    <w:rsid w:val="00344CA0"/>
    <w:rsid w:val="00344D52"/>
    <w:rsid w:val="00344D71"/>
    <w:rsid w:val="00345285"/>
    <w:rsid w:val="003455EE"/>
    <w:rsid w:val="00345AED"/>
    <w:rsid w:val="00345BD7"/>
    <w:rsid w:val="00345C86"/>
    <w:rsid w:val="00345D27"/>
    <w:rsid w:val="00345D43"/>
    <w:rsid w:val="00345DA5"/>
    <w:rsid w:val="00345E72"/>
    <w:rsid w:val="003460D4"/>
    <w:rsid w:val="003461CF"/>
    <w:rsid w:val="00346433"/>
    <w:rsid w:val="0034644D"/>
    <w:rsid w:val="00346C02"/>
    <w:rsid w:val="00346E4E"/>
    <w:rsid w:val="003471A3"/>
    <w:rsid w:val="00347A76"/>
    <w:rsid w:val="00347AF5"/>
    <w:rsid w:val="00347CE0"/>
    <w:rsid w:val="00347F94"/>
    <w:rsid w:val="0035071D"/>
    <w:rsid w:val="003507E8"/>
    <w:rsid w:val="00350A16"/>
    <w:rsid w:val="00350A4E"/>
    <w:rsid w:val="00350AA1"/>
    <w:rsid w:val="00350CBA"/>
    <w:rsid w:val="0035145F"/>
    <w:rsid w:val="00351646"/>
    <w:rsid w:val="0035171B"/>
    <w:rsid w:val="003519B7"/>
    <w:rsid w:val="00351C4E"/>
    <w:rsid w:val="0035211E"/>
    <w:rsid w:val="0035261A"/>
    <w:rsid w:val="003526E1"/>
    <w:rsid w:val="003527F1"/>
    <w:rsid w:val="00353125"/>
    <w:rsid w:val="00353AC4"/>
    <w:rsid w:val="00353C5D"/>
    <w:rsid w:val="0035404E"/>
    <w:rsid w:val="003542A2"/>
    <w:rsid w:val="00354404"/>
    <w:rsid w:val="00354A2C"/>
    <w:rsid w:val="00354C72"/>
    <w:rsid w:val="00354FCE"/>
    <w:rsid w:val="00355153"/>
    <w:rsid w:val="003555D4"/>
    <w:rsid w:val="00355701"/>
    <w:rsid w:val="0035579F"/>
    <w:rsid w:val="00355D5D"/>
    <w:rsid w:val="00355ECB"/>
    <w:rsid w:val="00355FAE"/>
    <w:rsid w:val="0035619F"/>
    <w:rsid w:val="003564FE"/>
    <w:rsid w:val="00356876"/>
    <w:rsid w:val="00356944"/>
    <w:rsid w:val="003576D6"/>
    <w:rsid w:val="003578D2"/>
    <w:rsid w:val="00357BAB"/>
    <w:rsid w:val="00357E0C"/>
    <w:rsid w:val="00357FAD"/>
    <w:rsid w:val="0036015B"/>
    <w:rsid w:val="00360218"/>
    <w:rsid w:val="003602A0"/>
    <w:rsid w:val="003603F0"/>
    <w:rsid w:val="0036042B"/>
    <w:rsid w:val="0036053C"/>
    <w:rsid w:val="003605FB"/>
    <w:rsid w:val="00360902"/>
    <w:rsid w:val="00361083"/>
    <w:rsid w:val="0036152F"/>
    <w:rsid w:val="003615BF"/>
    <w:rsid w:val="003616AC"/>
    <w:rsid w:val="003616DB"/>
    <w:rsid w:val="0036216F"/>
    <w:rsid w:val="00362CFF"/>
    <w:rsid w:val="00362E78"/>
    <w:rsid w:val="00362E8D"/>
    <w:rsid w:val="00363905"/>
    <w:rsid w:val="00363E38"/>
    <w:rsid w:val="00363EE3"/>
    <w:rsid w:val="00364287"/>
    <w:rsid w:val="00364384"/>
    <w:rsid w:val="003643E2"/>
    <w:rsid w:val="00364680"/>
    <w:rsid w:val="0036481A"/>
    <w:rsid w:val="00364B8A"/>
    <w:rsid w:val="00364BF8"/>
    <w:rsid w:val="00364E9A"/>
    <w:rsid w:val="00364FDF"/>
    <w:rsid w:val="0036504B"/>
    <w:rsid w:val="003653EF"/>
    <w:rsid w:val="003655B4"/>
    <w:rsid w:val="00365735"/>
    <w:rsid w:val="00365ADD"/>
    <w:rsid w:val="00366600"/>
    <w:rsid w:val="003667C1"/>
    <w:rsid w:val="0036691F"/>
    <w:rsid w:val="00366948"/>
    <w:rsid w:val="00366CBF"/>
    <w:rsid w:val="00366E84"/>
    <w:rsid w:val="003670E2"/>
    <w:rsid w:val="003672B3"/>
    <w:rsid w:val="00367329"/>
    <w:rsid w:val="003673E2"/>
    <w:rsid w:val="0036766E"/>
    <w:rsid w:val="003678E7"/>
    <w:rsid w:val="003678EA"/>
    <w:rsid w:val="00367CB1"/>
    <w:rsid w:val="00367D27"/>
    <w:rsid w:val="003700CE"/>
    <w:rsid w:val="00370247"/>
    <w:rsid w:val="00370A07"/>
    <w:rsid w:val="00370A93"/>
    <w:rsid w:val="00370B1C"/>
    <w:rsid w:val="003711B4"/>
    <w:rsid w:val="0037130E"/>
    <w:rsid w:val="0037163C"/>
    <w:rsid w:val="00371777"/>
    <w:rsid w:val="00371C48"/>
    <w:rsid w:val="00371C99"/>
    <w:rsid w:val="003721D0"/>
    <w:rsid w:val="003721D4"/>
    <w:rsid w:val="00372230"/>
    <w:rsid w:val="003722D2"/>
    <w:rsid w:val="0037240B"/>
    <w:rsid w:val="0037261C"/>
    <w:rsid w:val="003735F5"/>
    <w:rsid w:val="0037368C"/>
    <w:rsid w:val="00373C69"/>
    <w:rsid w:val="00373EAE"/>
    <w:rsid w:val="00373F18"/>
    <w:rsid w:val="00373F23"/>
    <w:rsid w:val="00373F28"/>
    <w:rsid w:val="00373F4E"/>
    <w:rsid w:val="003744CE"/>
    <w:rsid w:val="00374786"/>
    <w:rsid w:val="003747EA"/>
    <w:rsid w:val="00374B28"/>
    <w:rsid w:val="00374CB3"/>
    <w:rsid w:val="00374DAD"/>
    <w:rsid w:val="00374E56"/>
    <w:rsid w:val="00374F38"/>
    <w:rsid w:val="0037546B"/>
    <w:rsid w:val="00375A70"/>
    <w:rsid w:val="00375E51"/>
    <w:rsid w:val="00375E6C"/>
    <w:rsid w:val="00376194"/>
    <w:rsid w:val="003769E4"/>
    <w:rsid w:val="003771AA"/>
    <w:rsid w:val="003772FE"/>
    <w:rsid w:val="00377659"/>
    <w:rsid w:val="0037779F"/>
    <w:rsid w:val="00377F18"/>
    <w:rsid w:val="0038027F"/>
    <w:rsid w:val="0038056F"/>
    <w:rsid w:val="00380653"/>
    <w:rsid w:val="003809D2"/>
    <w:rsid w:val="00380A64"/>
    <w:rsid w:val="00380CC0"/>
    <w:rsid w:val="0038106A"/>
    <w:rsid w:val="003813C6"/>
    <w:rsid w:val="0038156F"/>
    <w:rsid w:val="00381687"/>
    <w:rsid w:val="00381D1C"/>
    <w:rsid w:val="00382259"/>
    <w:rsid w:val="00382354"/>
    <w:rsid w:val="0038252B"/>
    <w:rsid w:val="003825CC"/>
    <w:rsid w:val="00382717"/>
    <w:rsid w:val="00382A01"/>
    <w:rsid w:val="00382AAE"/>
    <w:rsid w:val="00382BDE"/>
    <w:rsid w:val="0038314C"/>
    <w:rsid w:val="00383614"/>
    <w:rsid w:val="0038376A"/>
    <w:rsid w:val="00383AFF"/>
    <w:rsid w:val="00383B69"/>
    <w:rsid w:val="00383E11"/>
    <w:rsid w:val="00384144"/>
    <w:rsid w:val="003842A3"/>
    <w:rsid w:val="003846B9"/>
    <w:rsid w:val="00384A30"/>
    <w:rsid w:val="00384A44"/>
    <w:rsid w:val="00384AA5"/>
    <w:rsid w:val="00385648"/>
    <w:rsid w:val="0038586D"/>
    <w:rsid w:val="0038587E"/>
    <w:rsid w:val="00385B5A"/>
    <w:rsid w:val="00385DF5"/>
    <w:rsid w:val="00386048"/>
    <w:rsid w:val="00386050"/>
    <w:rsid w:val="003863B1"/>
    <w:rsid w:val="003865EB"/>
    <w:rsid w:val="003865F4"/>
    <w:rsid w:val="0038687A"/>
    <w:rsid w:val="00386BDC"/>
    <w:rsid w:val="0038707C"/>
    <w:rsid w:val="003871F9"/>
    <w:rsid w:val="0038726F"/>
    <w:rsid w:val="0038728C"/>
    <w:rsid w:val="0038729E"/>
    <w:rsid w:val="00387415"/>
    <w:rsid w:val="00387520"/>
    <w:rsid w:val="0038780C"/>
    <w:rsid w:val="00387EF6"/>
    <w:rsid w:val="00390386"/>
    <w:rsid w:val="0039087C"/>
    <w:rsid w:val="00390A0A"/>
    <w:rsid w:val="003911C1"/>
    <w:rsid w:val="003911D1"/>
    <w:rsid w:val="00391A4A"/>
    <w:rsid w:val="00391EAF"/>
    <w:rsid w:val="00391FC1"/>
    <w:rsid w:val="003928FC"/>
    <w:rsid w:val="00392A9E"/>
    <w:rsid w:val="00392D2C"/>
    <w:rsid w:val="00392F8E"/>
    <w:rsid w:val="00392FEB"/>
    <w:rsid w:val="00393752"/>
    <w:rsid w:val="00393B4F"/>
    <w:rsid w:val="00393DDA"/>
    <w:rsid w:val="0039414E"/>
    <w:rsid w:val="003942E7"/>
    <w:rsid w:val="003943CE"/>
    <w:rsid w:val="0039474D"/>
    <w:rsid w:val="00394A18"/>
    <w:rsid w:val="00394A54"/>
    <w:rsid w:val="00394D0A"/>
    <w:rsid w:val="00394E30"/>
    <w:rsid w:val="00395321"/>
    <w:rsid w:val="00395327"/>
    <w:rsid w:val="00395497"/>
    <w:rsid w:val="003954A6"/>
    <w:rsid w:val="00395782"/>
    <w:rsid w:val="00395992"/>
    <w:rsid w:val="00395A1E"/>
    <w:rsid w:val="00395E29"/>
    <w:rsid w:val="00395F10"/>
    <w:rsid w:val="003962FB"/>
    <w:rsid w:val="0039664B"/>
    <w:rsid w:val="0039687B"/>
    <w:rsid w:val="00396B1E"/>
    <w:rsid w:val="00397039"/>
    <w:rsid w:val="0039724B"/>
    <w:rsid w:val="003973F8"/>
    <w:rsid w:val="003975AE"/>
    <w:rsid w:val="00397738"/>
    <w:rsid w:val="00397900"/>
    <w:rsid w:val="00397D5C"/>
    <w:rsid w:val="00397FA2"/>
    <w:rsid w:val="003A0106"/>
    <w:rsid w:val="003A02D6"/>
    <w:rsid w:val="003A0556"/>
    <w:rsid w:val="003A05FE"/>
    <w:rsid w:val="003A09F1"/>
    <w:rsid w:val="003A0EC3"/>
    <w:rsid w:val="003A0F93"/>
    <w:rsid w:val="003A119F"/>
    <w:rsid w:val="003A135C"/>
    <w:rsid w:val="003A1BA1"/>
    <w:rsid w:val="003A1E4F"/>
    <w:rsid w:val="003A2509"/>
    <w:rsid w:val="003A2551"/>
    <w:rsid w:val="003A3279"/>
    <w:rsid w:val="003A3409"/>
    <w:rsid w:val="003A34B4"/>
    <w:rsid w:val="003A364C"/>
    <w:rsid w:val="003A3707"/>
    <w:rsid w:val="003A3806"/>
    <w:rsid w:val="003A39C2"/>
    <w:rsid w:val="003A3AE7"/>
    <w:rsid w:val="003A4150"/>
    <w:rsid w:val="003A472C"/>
    <w:rsid w:val="003A4847"/>
    <w:rsid w:val="003A48CE"/>
    <w:rsid w:val="003A4A05"/>
    <w:rsid w:val="003A4A7C"/>
    <w:rsid w:val="003A50A4"/>
    <w:rsid w:val="003A5112"/>
    <w:rsid w:val="003A533D"/>
    <w:rsid w:val="003A537F"/>
    <w:rsid w:val="003A54AA"/>
    <w:rsid w:val="003A5B55"/>
    <w:rsid w:val="003A5C30"/>
    <w:rsid w:val="003A6184"/>
    <w:rsid w:val="003A6925"/>
    <w:rsid w:val="003A6AF7"/>
    <w:rsid w:val="003A6C22"/>
    <w:rsid w:val="003A6DA3"/>
    <w:rsid w:val="003A6E15"/>
    <w:rsid w:val="003A71D7"/>
    <w:rsid w:val="003A7209"/>
    <w:rsid w:val="003A7622"/>
    <w:rsid w:val="003A76C4"/>
    <w:rsid w:val="003A76F3"/>
    <w:rsid w:val="003B00CD"/>
    <w:rsid w:val="003B00FE"/>
    <w:rsid w:val="003B0350"/>
    <w:rsid w:val="003B0355"/>
    <w:rsid w:val="003B0EAA"/>
    <w:rsid w:val="003B1211"/>
    <w:rsid w:val="003B150C"/>
    <w:rsid w:val="003B1CAB"/>
    <w:rsid w:val="003B1CB3"/>
    <w:rsid w:val="003B21AD"/>
    <w:rsid w:val="003B27ED"/>
    <w:rsid w:val="003B2940"/>
    <w:rsid w:val="003B2FF0"/>
    <w:rsid w:val="003B34C6"/>
    <w:rsid w:val="003B3C21"/>
    <w:rsid w:val="003B3D16"/>
    <w:rsid w:val="003B40AC"/>
    <w:rsid w:val="003B4111"/>
    <w:rsid w:val="003B4184"/>
    <w:rsid w:val="003B4478"/>
    <w:rsid w:val="003B47B9"/>
    <w:rsid w:val="003B48A3"/>
    <w:rsid w:val="003B4EC4"/>
    <w:rsid w:val="003B5122"/>
    <w:rsid w:val="003B5839"/>
    <w:rsid w:val="003B5C81"/>
    <w:rsid w:val="003B5DC9"/>
    <w:rsid w:val="003B630B"/>
    <w:rsid w:val="003B6478"/>
    <w:rsid w:val="003B6562"/>
    <w:rsid w:val="003B6A08"/>
    <w:rsid w:val="003B6AF1"/>
    <w:rsid w:val="003B6D02"/>
    <w:rsid w:val="003B6D46"/>
    <w:rsid w:val="003B71CA"/>
    <w:rsid w:val="003B7528"/>
    <w:rsid w:val="003B7690"/>
    <w:rsid w:val="003B78B4"/>
    <w:rsid w:val="003B7DAD"/>
    <w:rsid w:val="003B7DE9"/>
    <w:rsid w:val="003C0156"/>
    <w:rsid w:val="003C0827"/>
    <w:rsid w:val="003C0854"/>
    <w:rsid w:val="003C0AA1"/>
    <w:rsid w:val="003C0D12"/>
    <w:rsid w:val="003C0FE4"/>
    <w:rsid w:val="003C147F"/>
    <w:rsid w:val="003C18B4"/>
    <w:rsid w:val="003C1A9E"/>
    <w:rsid w:val="003C1B7A"/>
    <w:rsid w:val="003C1C00"/>
    <w:rsid w:val="003C1D9A"/>
    <w:rsid w:val="003C1E8A"/>
    <w:rsid w:val="003C215C"/>
    <w:rsid w:val="003C21C7"/>
    <w:rsid w:val="003C229A"/>
    <w:rsid w:val="003C24B6"/>
    <w:rsid w:val="003C2961"/>
    <w:rsid w:val="003C2D47"/>
    <w:rsid w:val="003C2F3C"/>
    <w:rsid w:val="003C2FC4"/>
    <w:rsid w:val="003C346D"/>
    <w:rsid w:val="003C398C"/>
    <w:rsid w:val="003C3998"/>
    <w:rsid w:val="003C442E"/>
    <w:rsid w:val="003C4513"/>
    <w:rsid w:val="003C49AC"/>
    <w:rsid w:val="003C4C4E"/>
    <w:rsid w:val="003C4C6A"/>
    <w:rsid w:val="003C4D37"/>
    <w:rsid w:val="003C4E09"/>
    <w:rsid w:val="003C4E12"/>
    <w:rsid w:val="003C5034"/>
    <w:rsid w:val="003C50C2"/>
    <w:rsid w:val="003C50F2"/>
    <w:rsid w:val="003C5129"/>
    <w:rsid w:val="003C5664"/>
    <w:rsid w:val="003C5702"/>
    <w:rsid w:val="003C5864"/>
    <w:rsid w:val="003C5910"/>
    <w:rsid w:val="003C5AB1"/>
    <w:rsid w:val="003C5DAB"/>
    <w:rsid w:val="003C5DBD"/>
    <w:rsid w:val="003C5E7D"/>
    <w:rsid w:val="003C5FC0"/>
    <w:rsid w:val="003C6228"/>
    <w:rsid w:val="003C6A5E"/>
    <w:rsid w:val="003C6B2D"/>
    <w:rsid w:val="003C70EC"/>
    <w:rsid w:val="003C73C2"/>
    <w:rsid w:val="003C7439"/>
    <w:rsid w:val="003C7454"/>
    <w:rsid w:val="003C7785"/>
    <w:rsid w:val="003C796D"/>
    <w:rsid w:val="003C79AC"/>
    <w:rsid w:val="003C7B9D"/>
    <w:rsid w:val="003C7C0A"/>
    <w:rsid w:val="003D00CC"/>
    <w:rsid w:val="003D0103"/>
    <w:rsid w:val="003D01F2"/>
    <w:rsid w:val="003D0991"/>
    <w:rsid w:val="003D0B22"/>
    <w:rsid w:val="003D0DF2"/>
    <w:rsid w:val="003D1359"/>
    <w:rsid w:val="003D15FD"/>
    <w:rsid w:val="003D16AE"/>
    <w:rsid w:val="003D176E"/>
    <w:rsid w:val="003D193D"/>
    <w:rsid w:val="003D1A4D"/>
    <w:rsid w:val="003D1D7A"/>
    <w:rsid w:val="003D1E3B"/>
    <w:rsid w:val="003D22CF"/>
    <w:rsid w:val="003D22D7"/>
    <w:rsid w:val="003D2481"/>
    <w:rsid w:val="003D24D9"/>
    <w:rsid w:val="003D2CB0"/>
    <w:rsid w:val="003D2D0D"/>
    <w:rsid w:val="003D3270"/>
    <w:rsid w:val="003D33B2"/>
    <w:rsid w:val="003D3947"/>
    <w:rsid w:val="003D3A20"/>
    <w:rsid w:val="003D3A6A"/>
    <w:rsid w:val="003D3CD1"/>
    <w:rsid w:val="003D3E59"/>
    <w:rsid w:val="003D4251"/>
    <w:rsid w:val="003D4334"/>
    <w:rsid w:val="003D4427"/>
    <w:rsid w:val="003D479E"/>
    <w:rsid w:val="003D4C9E"/>
    <w:rsid w:val="003D508F"/>
    <w:rsid w:val="003D50E9"/>
    <w:rsid w:val="003D5158"/>
    <w:rsid w:val="003D52E6"/>
    <w:rsid w:val="003D55C9"/>
    <w:rsid w:val="003D569C"/>
    <w:rsid w:val="003D576E"/>
    <w:rsid w:val="003D5A28"/>
    <w:rsid w:val="003D5DBB"/>
    <w:rsid w:val="003D5F4D"/>
    <w:rsid w:val="003D6005"/>
    <w:rsid w:val="003D647D"/>
    <w:rsid w:val="003D6B29"/>
    <w:rsid w:val="003D6BDA"/>
    <w:rsid w:val="003D6C65"/>
    <w:rsid w:val="003D7421"/>
    <w:rsid w:val="003D78DE"/>
    <w:rsid w:val="003D7C24"/>
    <w:rsid w:val="003E07F5"/>
    <w:rsid w:val="003E08D6"/>
    <w:rsid w:val="003E09BB"/>
    <w:rsid w:val="003E10D3"/>
    <w:rsid w:val="003E15CE"/>
    <w:rsid w:val="003E16CF"/>
    <w:rsid w:val="003E1B3C"/>
    <w:rsid w:val="003E1BC1"/>
    <w:rsid w:val="003E1E2E"/>
    <w:rsid w:val="003E1F96"/>
    <w:rsid w:val="003E2873"/>
    <w:rsid w:val="003E2D52"/>
    <w:rsid w:val="003E2DFC"/>
    <w:rsid w:val="003E3101"/>
    <w:rsid w:val="003E3522"/>
    <w:rsid w:val="003E39E4"/>
    <w:rsid w:val="003E3CB0"/>
    <w:rsid w:val="003E4081"/>
    <w:rsid w:val="003E474C"/>
    <w:rsid w:val="003E4954"/>
    <w:rsid w:val="003E4BFF"/>
    <w:rsid w:val="003E5226"/>
    <w:rsid w:val="003E53F7"/>
    <w:rsid w:val="003E5415"/>
    <w:rsid w:val="003E5BDA"/>
    <w:rsid w:val="003E60B0"/>
    <w:rsid w:val="003E65AD"/>
    <w:rsid w:val="003E666F"/>
    <w:rsid w:val="003E7065"/>
    <w:rsid w:val="003E71D1"/>
    <w:rsid w:val="003E7494"/>
    <w:rsid w:val="003E74AA"/>
    <w:rsid w:val="003E77BD"/>
    <w:rsid w:val="003E7C71"/>
    <w:rsid w:val="003E7F4B"/>
    <w:rsid w:val="003E7FD3"/>
    <w:rsid w:val="003F021C"/>
    <w:rsid w:val="003F02D7"/>
    <w:rsid w:val="003F03EE"/>
    <w:rsid w:val="003F07A7"/>
    <w:rsid w:val="003F0B8F"/>
    <w:rsid w:val="003F0CE4"/>
    <w:rsid w:val="003F0FB4"/>
    <w:rsid w:val="003F106B"/>
    <w:rsid w:val="003F14F7"/>
    <w:rsid w:val="003F160D"/>
    <w:rsid w:val="003F16CB"/>
    <w:rsid w:val="003F1757"/>
    <w:rsid w:val="003F19EF"/>
    <w:rsid w:val="003F1A5B"/>
    <w:rsid w:val="003F1C74"/>
    <w:rsid w:val="003F1CD5"/>
    <w:rsid w:val="003F1EF1"/>
    <w:rsid w:val="003F20F4"/>
    <w:rsid w:val="003F2585"/>
    <w:rsid w:val="003F2C22"/>
    <w:rsid w:val="003F346C"/>
    <w:rsid w:val="003F35C7"/>
    <w:rsid w:val="003F3857"/>
    <w:rsid w:val="003F3EA0"/>
    <w:rsid w:val="003F4056"/>
    <w:rsid w:val="003F42F0"/>
    <w:rsid w:val="003F4592"/>
    <w:rsid w:val="003F46CC"/>
    <w:rsid w:val="003F4977"/>
    <w:rsid w:val="003F4AFB"/>
    <w:rsid w:val="003F4B2A"/>
    <w:rsid w:val="003F4B8B"/>
    <w:rsid w:val="003F4CE1"/>
    <w:rsid w:val="003F55C2"/>
    <w:rsid w:val="003F5643"/>
    <w:rsid w:val="003F5721"/>
    <w:rsid w:val="003F5940"/>
    <w:rsid w:val="003F5AA5"/>
    <w:rsid w:val="003F5D48"/>
    <w:rsid w:val="003F5F4D"/>
    <w:rsid w:val="003F6886"/>
    <w:rsid w:val="003F6973"/>
    <w:rsid w:val="003F6B32"/>
    <w:rsid w:val="003F6C02"/>
    <w:rsid w:val="003F6C1F"/>
    <w:rsid w:val="003F6CAD"/>
    <w:rsid w:val="003F6E92"/>
    <w:rsid w:val="003F7046"/>
    <w:rsid w:val="003F7055"/>
    <w:rsid w:val="003F715C"/>
    <w:rsid w:val="003F71D7"/>
    <w:rsid w:val="003F73A5"/>
    <w:rsid w:val="003F76C9"/>
    <w:rsid w:val="003F7994"/>
    <w:rsid w:val="003F7B63"/>
    <w:rsid w:val="003F7C9B"/>
    <w:rsid w:val="003F7F88"/>
    <w:rsid w:val="0040003F"/>
    <w:rsid w:val="004006D9"/>
    <w:rsid w:val="004006EA"/>
    <w:rsid w:val="00400AB9"/>
    <w:rsid w:val="00400BFB"/>
    <w:rsid w:val="00400D92"/>
    <w:rsid w:val="00400D98"/>
    <w:rsid w:val="00400FF1"/>
    <w:rsid w:val="00400FF5"/>
    <w:rsid w:val="004010B6"/>
    <w:rsid w:val="004017AF"/>
    <w:rsid w:val="004019DC"/>
    <w:rsid w:val="00401A06"/>
    <w:rsid w:val="00401CE6"/>
    <w:rsid w:val="00401CF1"/>
    <w:rsid w:val="00401F34"/>
    <w:rsid w:val="00401F84"/>
    <w:rsid w:val="00401FE0"/>
    <w:rsid w:val="00402832"/>
    <w:rsid w:val="00402A3A"/>
    <w:rsid w:val="00402FB1"/>
    <w:rsid w:val="00403171"/>
    <w:rsid w:val="004038F5"/>
    <w:rsid w:val="004039D9"/>
    <w:rsid w:val="00403EC0"/>
    <w:rsid w:val="00404152"/>
    <w:rsid w:val="00404190"/>
    <w:rsid w:val="0040438E"/>
    <w:rsid w:val="00404521"/>
    <w:rsid w:val="00404726"/>
    <w:rsid w:val="00404C34"/>
    <w:rsid w:val="004050B9"/>
    <w:rsid w:val="004055CF"/>
    <w:rsid w:val="00405945"/>
    <w:rsid w:val="004059E7"/>
    <w:rsid w:val="004059F7"/>
    <w:rsid w:val="00405C98"/>
    <w:rsid w:val="0040648D"/>
    <w:rsid w:val="004065CC"/>
    <w:rsid w:val="00406AE7"/>
    <w:rsid w:val="00406D01"/>
    <w:rsid w:val="00406D80"/>
    <w:rsid w:val="00406E3B"/>
    <w:rsid w:val="0040715E"/>
    <w:rsid w:val="004071FC"/>
    <w:rsid w:val="0040728C"/>
    <w:rsid w:val="0040734B"/>
    <w:rsid w:val="00407484"/>
    <w:rsid w:val="00407582"/>
    <w:rsid w:val="0040758D"/>
    <w:rsid w:val="00407747"/>
    <w:rsid w:val="00407AF7"/>
    <w:rsid w:val="00410047"/>
    <w:rsid w:val="00410616"/>
    <w:rsid w:val="00410A3C"/>
    <w:rsid w:val="00410A6A"/>
    <w:rsid w:val="00410BA6"/>
    <w:rsid w:val="004110AF"/>
    <w:rsid w:val="004113A8"/>
    <w:rsid w:val="004115CA"/>
    <w:rsid w:val="004115DF"/>
    <w:rsid w:val="0041168E"/>
    <w:rsid w:val="0041187A"/>
    <w:rsid w:val="00411B65"/>
    <w:rsid w:val="00411B8C"/>
    <w:rsid w:val="00412328"/>
    <w:rsid w:val="00412602"/>
    <w:rsid w:val="0041274B"/>
    <w:rsid w:val="00412AE0"/>
    <w:rsid w:val="004131F0"/>
    <w:rsid w:val="0041342C"/>
    <w:rsid w:val="0041346F"/>
    <w:rsid w:val="00413F4F"/>
    <w:rsid w:val="00414090"/>
    <w:rsid w:val="004142AC"/>
    <w:rsid w:val="004143E1"/>
    <w:rsid w:val="00414544"/>
    <w:rsid w:val="004145C0"/>
    <w:rsid w:val="004145F7"/>
    <w:rsid w:val="00414865"/>
    <w:rsid w:val="00414AE8"/>
    <w:rsid w:val="00414CC0"/>
    <w:rsid w:val="00414CCE"/>
    <w:rsid w:val="00414D1D"/>
    <w:rsid w:val="00414DD2"/>
    <w:rsid w:val="004152A6"/>
    <w:rsid w:val="004157AC"/>
    <w:rsid w:val="00415AA3"/>
    <w:rsid w:val="00415AE3"/>
    <w:rsid w:val="00415F70"/>
    <w:rsid w:val="00416273"/>
    <w:rsid w:val="0041656F"/>
    <w:rsid w:val="004165DD"/>
    <w:rsid w:val="00416879"/>
    <w:rsid w:val="00416B4D"/>
    <w:rsid w:val="00416C9F"/>
    <w:rsid w:val="004171E2"/>
    <w:rsid w:val="004174AE"/>
    <w:rsid w:val="004177DB"/>
    <w:rsid w:val="00417A34"/>
    <w:rsid w:val="00417D9F"/>
    <w:rsid w:val="00417E39"/>
    <w:rsid w:val="00417FF8"/>
    <w:rsid w:val="00420079"/>
    <w:rsid w:val="0042037B"/>
    <w:rsid w:val="0042071B"/>
    <w:rsid w:val="004207DF"/>
    <w:rsid w:val="00420841"/>
    <w:rsid w:val="0042093F"/>
    <w:rsid w:val="00420A86"/>
    <w:rsid w:val="00420E88"/>
    <w:rsid w:val="00420F16"/>
    <w:rsid w:val="004219CD"/>
    <w:rsid w:val="00421A66"/>
    <w:rsid w:val="00421FAE"/>
    <w:rsid w:val="004221FE"/>
    <w:rsid w:val="00422B22"/>
    <w:rsid w:val="00422FBA"/>
    <w:rsid w:val="00423467"/>
    <w:rsid w:val="0042350A"/>
    <w:rsid w:val="004235F8"/>
    <w:rsid w:val="0042390B"/>
    <w:rsid w:val="00423933"/>
    <w:rsid w:val="00423B0F"/>
    <w:rsid w:val="004243BA"/>
    <w:rsid w:val="004248E9"/>
    <w:rsid w:val="00424933"/>
    <w:rsid w:val="00424EBD"/>
    <w:rsid w:val="00424F4E"/>
    <w:rsid w:val="00425205"/>
    <w:rsid w:val="00425334"/>
    <w:rsid w:val="0042553F"/>
    <w:rsid w:val="00425A1F"/>
    <w:rsid w:val="00425A94"/>
    <w:rsid w:val="00425C83"/>
    <w:rsid w:val="00425E64"/>
    <w:rsid w:val="00425EBA"/>
    <w:rsid w:val="00425EF3"/>
    <w:rsid w:val="00425F28"/>
    <w:rsid w:val="00425F40"/>
    <w:rsid w:val="004261C0"/>
    <w:rsid w:val="00426370"/>
    <w:rsid w:val="004265A7"/>
    <w:rsid w:val="00426801"/>
    <w:rsid w:val="00426B46"/>
    <w:rsid w:val="00426BC3"/>
    <w:rsid w:val="00426C0D"/>
    <w:rsid w:val="00427018"/>
    <w:rsid w:val="0042702F"/>
    <w:rsid w:val="0042711C"/>
    <w:rsid w:val="0042711F"/>
    <w:rsid w:val="00427AC3"/>
    <w:rsid w:val="00427E0E"/>
    <w:rsid w:val="0043007E"/>
    <w:rsid w:val="00430187"/>
    <w:rsid w:val="00430262"/>
    <w:rsid w:val="004302BE"/>
    <w:rsid w:val="0043039A"/>
    <w:rsid w:val="00430791"/>
    <w:rsid w:val="00430864"/>
    <w:rsid w:val="00431147"/>
    <w:rsid w:val="00431234"/>
    <w:rsid w:val="00431441"/>
    <w:rsid w:val="00431693"/>
    <w:rsid w:val="00431B9E"/>
    <w:rsid w:val="00431E11"/>
    <w:rsid w:val="00431E17"/>
    <w:rsid w:val="0043207D"/>
    <w:rsid w:val="00432213"/>
    <w:rsid w:val="00432588"/>
    <w:rsid w:val="00432627"/>
    <w:rsid w:val="0043266D"/>
    <w:rsid w:val="00432756"/>
    <w:rsid w:val="00432D8F"/>
    <w:rsid w:val="0043305B"/>
    <w:rsid w:val="0043311A"/>
    <w:rsid w:val="004331EA"/>
    <w:rsid w:val="0043338E"/>
    <w:rsid w:val="004333BF"/>
    <w:rsid w:val="004335A7"/>
    <w:rsid w:val="00433BBC"/>
    <w:rsid w:val="00433BD8"/>
    <w:rsid w:val="00433C0A"/>
    <w:rsid w:val="00433CED"/>
    <w:rsid w:val="00433E8B"/>
    <w:rsid w:val="00433F10"/>
    <w:rsid w:val="004347B8"/>
    <w:rsid w:val="004347EC"/>
    <w:rsid w:val="00434A83"/>
    <w:rsid w:val="00434C43"/>
    <w:rsid w:val="00434EE7"/>
    <w:rsid w:val="004350DA"/>
    <w:rsid w:val="004351F1"/>
    <w:rsid w:val="00435AA6"/>
    <w:rsid w:val="00435DE0"/>
    <w:rsid w:val="00435E97"/>
    <w:rsid w:val="00436243"/>
    <w:rsid w:val="004367DD"/>
    <w:rsid w:val="00436C01"/>
    <w:rsid w:val="0043717E"/>
    <w:rsid w:val="004373A8"/>
    <w:rsid w:val="00437AC2"/>
    <w:rsid w:val="00437AED"/>
    <w:rsid w:val="00437F59"/>
    <w:rsid w:val="004400E9"/>
    <w:rsid w:val="004408F7"/>
    <w:rsid w:val="0044099B"/>
    <w:rsid w:val="00440BA3"/>
    <w:rsid w:val="0044116F"/>
    <w:rsid w:val="0044126F"/>
    <w:rsid w:val="00441343"/>
    <w:rsid w:val="00441382"/>
    <w:rsid w:val="0044142C"/>
    <w:rsid w:val="004416F5"/>
    <w:rsid w:val="00441A9D"/>
    <w:rsid w:val="00441C1F"/>
    <w:rsid w:val="00442562"/>
    <w:rsid w:val="00442B24"/>
    <w:rsid w:val="00442B37"/>
    <w:rsid w:val="00442B89"/>
    <w:rsid w:val="00442BFA"/>
    <w:rsid w:val="00442D31"/>
    <w:rsid w:val="00442DFE"/>
    <w:rsid w:val="004430EA"/>
    <w:rsid w:val="004431A9"/>
    <w:rsid w:val="004431B8"/>
    <w:rsid w:val="0044322D"/>
    <w:rsid w:val="004433BE"/>
    <w:rsid w:val="00443427"/>
    <w:rsid w:val="004434F9"/>
    <w:rsid w:val="004437AA"/>
    <w:rsid w:val="00443A2A"/>
    <w:rsid w:val="00443A42"/>
    <w:rsid w:val="00443CFF"/>
    <w:rsid w:val="00443E1D"/>
    <w:rsid w:val="004441C0"/>
    <w:rsid w:val="00444262"/>
    <w:rsid w:val="0044433C"/>
    <w:rsid w:val="004443BB"/>
    <w:rsid w:val="004446D2"/>
    <w:rsid w:val="004448B5"/>
    <w:rsid w:val="0044494C"/>
    <w:rsid w:val="00444C92"/>
    <w:rsid w:val="00444CC8"/>
    <w:rsid w:val="00444D56"/>
    <w:rsid w:val="0044511F"/>
    <w:rsid w:val="00445153"/>
    <w:rsid w:val="00445799"/>
    <w:rsid w:val="00445B1D"/>
    <w:rsid w:val="00445BA9"/>
    <w:rsid w:val="00445C19"/>
    <w:rsid w:val="00445DE5"/>
    <w:rsid w:val="00445DFC"/>
    <w:rsid w:val="00446046"/>
    <w:rsid w:val="00446237"/>
    <w:rsid w:val="004462FD"/>
    <w:rsid w:val="004463C1"/>
    <w:rsid w:val="00446587"/>
    <w:rsid w:val="00446AC3"/>
    <w:rsid w:val="00447056"/>
    <w:rsid w:val="00447081"/>
    <w:rsid w:val="004476E3"/>
    <w:rsid w:val="00447A8B"/>
    <w:rsid w:val="00450117"/>
    <w:rsid w:val="00450A84"/>
    <w:rsid w:val="00450EE0"/>
    <w:rsid w:val="00450FA0"/>
    <w:rsid w:val="004517BA"/>
    <w:rsid w:val="00451B68"/>
    <w:rsid w:val="00451CAE"/>
    <w:rsid w:val="00451CDA"/>
    <w:rsid w:val="00451D46"/>
    <w:rsid w:val="00451EEA"/>
    <w:rsid w:val="0045215D"/>
    <w:rsid w:val="00452518"/>
    <w:rsid w:val="00452B04"/>
    <w:rsid w:val="00452D85"/>
    <w:rsid w:val="00452FEF"/>
    <w:rsid w:val="00453263"/>
    <w:rsid w:val="00453312"/>
    <w:rsid w:val="00453F40"/>
    <w:rsid w:val="00453FC3"/>
    <w:rsid w:val="00454092"/>
    <w:rsid w:val="0045453D"/>
    <w:rsid w:val="00454A23"/>
    <w:rsid w:val="00454A5E"/>
    <w:rsid w:val="00454C03"/>
    <w:rsid w:val="00454DDE"/>
    <w:rsid w:val="00454E8B"/>
    <w:rsid w:val="00454FD8"/>
    <w:rsid w:val="004552E8"/>
    <w:rsid w:val="00455360"/>
    <w:rsid w:val="00455687"/>
    <w:rsid w:val="0045583A"/>
    <w:rsid w:val="0045592D"/>
    <w:rsid w:val="00455C40"/>
    <w:rsid w:val="00455CC3"/>
    <w:rsid w:val="00455CE2"/>
    <w:rsid w:val="004564C0"/>
    <w:rsid w:val="00456556"/>
    <w:rsid w:val="0045660C"/>
    <w:rsid w:val="00456D9B"/>
    <w:rsid w:val="0045721F"/>
    <w:rsid w:val="0045723F"/>
    <w:rsid w:val="004577E9"/>
    <w:rsid w:val="00457F14"/>
    <w:rsid w:val="00457FA8"/>
    <w:rsid w:val="00460237"/>
    <w:rsid w:val="0046030F"/>
    <w:rsid w:val="004606CF"/>
    <w:rsid w:val="0046090F"/>
    <w:rsid w:val="00460B23"/>
    <w:rsid w:val="00461099"/>
    <w:rsid w:val="00461ABB"/>
    <w:rsid w:val="00461F7A"/>
    <w:rsid w:val="00461F90"/>
    <w:rsid w:val="00461FB6"/>
    <w:rsid w:val="004620BE"/>
    <w:rsid w:val="004620C5"/>
    <w:rsid w:val="004620EC"/>
    <w:rsid w:val="00462141"/>
    <w:rsid w:val="00462951"/>
    <w:rsid w:val="004629A6"/>
    <w:rsid w:val="004630D2"/>
    <w:rsid w:val="00463137"/>
    <w:rsid w:val="004635D0"/>
    <w:rsid w:val="0046368A"/>
    <w:rsid w:val="0046369A"/>
    <w:rsid w:val="00463ACA"/>
    <w:rsid w:val="00463B3E"/>
    <w:rsid w:val="00463F50"/>
    <w:rsid w:val="004642EB"/>
    <w:rsid w:val="0046431D"/>
    <w:rsid w:val="0046433E"/>
    <w:rsid w:val="0046442D"/>
    <w:rsid w:val="00464A10"/>
    <w:rsid w:val="00464A28"/>
    <w:rsid w:val="0046514D"/>
    <w:rsid w:val="004652FB"/>
    <w:rsid w:val="00465429"/>
    <w:rsid w:val="00465A26"/>
    <w:rsid w:val="00466232"/>
    <w:rsid w:val="00466D96"/>
    <w:rsid w:val="004675D7"/>
    <w:rsid w:val="0046762E"/>
    <w:rsid w:val="00467666"/>
    <w:rsid w:val="00467ACF"/>
    <w:rsid w:val="004701D5"/>
    <w:rsid w:val="00470C95"/>
    <w:rsid w:val="00471495"/>
    <w:rsid w:val="004714AF"/>
    <w:rsid w:val="0047171E"/>
    <w:rsid w:val="00471940"/>
    <w:rsid w:val="00471C57"/>
    <w:rsid w:val="00471F9D"/>
    <w:rsid w:val="004721DA"/>
    <w:rsid w:val="004721DE"/>
    <w:rsid w:val="004721EC"/>
    <w:rsid w:val="0047248E"/>
    <w:rsid w:val="00472924"/>
    <w:rsid w:val="004729D4"/>
    <w:rsid w:val="0047307E"/>
    <w:rsid w:val="004730A7"/>
    <w:rsid w:val="00473276"/>
    <w:rsid w:val="00473529"/>
    <w:rsid w:val="0047384E"/>
    <w:rsid w:val="004738CA"/>
    <w:rsid w:val="00473D1D"/>
    <w:rsid w:val="00473DA0"/>
    <w:rsid w:val="00473E3D"/>
    <w:rsid w:val="00473E55"/>
    <w:rsid w:val="00473FC9"/>
    <w:rsid w:val="00474537"/>
    <w:rsid w:val="00474586"/>
    <w:rsid w:val="00474BD7"/>
    <w:rsid w:val="00474D59"/>
    <w:rsid w:val="00474F50"/>
    <w:rsid w:val="0047562F"/>
    <w:rsid w:val="00475A04"/>
    <w:rsid w:val="00475CEA"/>
    <w:rsid w:val="00475FD5"/>
    <w:rsid w:val="0047627C"/>
    <w:rsid w:val="004762B2"/>
    <w:rsid w:val="00476346"/>
    <w:rsid w:val="00476461"/>
    <w:rsid w:val="004769CA"/>
    <w:rsid w:val="00476BFA"/>
    <w:rsid w:val="00476C0A"/>
    <w:rsid w:val="00476F3A"/>
    <w:rsid w:val="0047716C"/>
    <w:rsid w:val="004771DD"/>
    <w:rsid w:val="00477707"/>
    <w:rsid w:val="0047791B"/>
    <w:rsid w:val="00477F6A"/>
    <w:rsid w:val="004804BA"/>
    <w:rsid w:val="00480A0C"/>
    <w:rsid w:val="00480AA6"/>
    <w:rsid w:val="0048112E"/>
    <w:rsid w:val="004815DF"/>
    <w:rsid w:val="00481727"/>
    <w:rsid w:val="00481A48"/>
    <w:rsid w:val="00481D33"/>
    <w:rsid w:val="00481DEC"/>
    <w:rsid w:val="00481E7C"/>
    <w:rsid w:val="0048279B"/>
    <w:rsid w:val="00482A1C"/>
    <w:rsid w:val="00482C6D"/>
    <w:rsid w:val="00482CA2"/>
    <w:rsid w:val="00482E1C"/>
    <w:rsid w:val="00482E23"/>
    <w:rsid w:val="00483852"/>
    <w:rsid w:val="004842F8"/>
    <w:rsid w:val="0048453A"/>
    <w:rsid w:val="00484691"/>
    <w:rsid w:val="0048488D"/>
    <w:rsid w:val="00484B24"/>
    <w:rsid w:val="00484DC2"/>
    <w:rsid w:val="00484F3A"/>
    <w:rsid w:val="004851AD"/>
    <w:rsid w:val="004852D7"/>
    <w:rsid w:val="00485532"/>
    <w:rsid w:val="00485718"/>
    <w:rsid w:val="004857A2"/>
    <w:rsid w:val="00485B4A"/>
    <w:rsid w:val="00485E45"/>
    <w:rsid w:val="00486471"/>
    <w:rsid w:val="00486510"/>
    <w:rsid w:val="00486573"/>
    <w:rsid w:val="00486749"/>
    <w:rsid w:val="00486AEF"/>
    <w:rsid w:val="004870F3"/>
    <w:rsid w:val="00487190"/>
    <w:rsid w:val="00487547"/>
    <w:rsid w:val="0048779B"/>
    <w:rsid w:val="00487EDE"/>
    <w:rsid w:val="004906DB"/>
    <w:rsid w:val="004907FE"/>
    <w:rsid w:val="00490A29"/>
    <w:rsid w:val="004911AB"/>
    <w:rsid w:val="004912F6"/>
    <w:rsid w:val="004913DC"/>
    <w:rsid w:val="0049191D"/>
    <w:rsid w:val="00491B33"/>
    <w:rsid w:val="00491BBE"/>
    <w:rsid w:val="00491BE4"/>
    <w:rsid w:val="00491DA3"/>
    <w:rsid w:val="00491DDF"/>
    <w:rsid w:val="00491E53"/>
    <w:rsid w:val="00491FA0"/>
    <w:rsid w:val="00492827"/>
    <w:rsid w:val="00492895"/>
    <w:rsid w:val="00492C5D"/>
    <w:rsid w:val="00492E6C"/>
    <w:rsid w:val="004933F9"/>
    <w:rsid w:val="0049358B"/>
    <w:rsid w:val="00493D87"/>
    <w:rsid w:val="00493F66"/>
    <w:rsid w:val="00494008"/>
    <w:rsid w:val="004941AD"/>
    <w:rsid w:val="00494BFB"/>
    <w:rsid w:val="00494F41"/>
    <w:rsid w:val="00495063"/>
    <w:rsid w:val="004950C9"/>
    <w:rsid w:val="00495351"/>
    <w:rsid w:val="004953F9"/>
    <w:rsid w:val="0049591E"/>
    <w:rsid w:val="00495960"/>
    <w:rsid w:val="00495B62"/>
    <w:rsid w:val="0049600E"/>
    <w:rsid w:val="0049607D"/>
    <w:rsid w:val="004961DA"/>
    <w:rsid w:val="00496A7C"/>
    <w:rsid w:val="00496EBC"/>
    <w:rsid w:val="00497137"/>
    <w:rsid w:val="00497181"/>
    <w:rsid w:val="0049744D"/>
    <w:rsid w:val="00497A2B"/>
    <w:rsid w:val="00497D95"/>
    <w:rsid w:val="00497E7C"/>
    <w:rsid w:val="004A00A7"/>
    <w:rsid w:val="004A00C5"/>
    <w:rsid w:val="004A021E"/>
    <w:rsid w:val="004A0A85"/>
    <w:rsid w:val="004A0CE1"/>
    <w:rsid w:val="004A0F50"/>
    <w:rsid w:val="004A0F9C"/>
    <w:rsid w:val="004A11C9"/>
    <w:rsid w:val="004A1598"/>
    <w:rsid w:val="004A1D75"/>
    <w:rsid w:val="004A1FB7"/>
    <w:rsid w:val="004A1FFF"/>
    <w:rsid w:val="004A2025"/>
    <w:rsid w:val="004A2107"/>
    <w:rsid w:val="004A2172"/>
    <w:rsid w:val="004A23CE"/>
    <w:rsid w:val="004A255F"/>
    <w:rsid w:val="004A25F8"/>
    <w:rsid w:val="004A2604"/>
    <w:rsid w:val="004A28B3"/>
    <w:rsid w:val="004A28B8"/>
    <w:rsid w:val="004A2CB9"/>
    <w:rsid w:val="004A2DBC"/>
    <w:rsid w:val="004A2DFF"/>
    <w:rsid w:val="004A2E67"/>
    <w:rsid w:val="004A3169"/>
    <w:rsid w:val="004A3505"/>
    <w:rsid w:val="004A37EF"/>
    <w:rsid w:val="004A3ACC"/>
    <w:rsid w:val="004A3BC4"/>
    <w:rsid w:val="004A3C88"/>
    <w:rsid w:val="004A3E52"/>
    <w:rsid w:val="004A40D5"/>
    <w:rsid w:val="004A4267"/>
    <w:rsid w:val="004A4405"/>
    <w:rsid w:val="004A442C"/>
    <w:rsid w:val="004A4669"/>
    <w:rsid w:val="004A4C43"/>
    <w:rsid w:val="004A4C4C"/>
    <w:rsid w:val="004A4F19"/>
    <w:rsid w:val="004A5164"/>
    <w:rsid w:val="004A558E"/>
    <w:rsid w:val="004A564E"/>
    <w:rsid w:val="004A5660"/>
    <w:rsid w:val="004A57F0"/>
    <w:rsid w:val="004A593F"/>
    <w:rsid w:val="004A5B5E"/>
    <w:rsid w:val="004A5CE7"/>
    <w:rsid w:val="004A609A"/>
    <w:rsid w:val="004A6238"/>
    <w:rsid w:val="004A657B"/>
    <w:rsid w:val="004A6CD2"/>
    <w:rsid w:val="004A726A"/>
    <w:rsid w:val="004A75E6"/>
    <w:rsid w:val="004A7976"/>
    <w:rsid w:val="004A7BE5"/>
    <w:rsid w:val="004A7C91"/>
    <w:rsid w:val="004A7CBF"/>
    <w:rsid w:val="004A7D83"/>
    <w:rsid w:val="004A7DCC"/>
    <w:rsid w:val="004A7DEC"/>
    <w:rsid w:val="004B0107"/>
    <w:rsid w:val="004B04A5"/>
    <w:rsid w:val="004B08F9"/>
    <w:rsid w:val="004B11DD"/>
    <w:rsid w:val="004B1496"/>
    <w:rsid w:val="004B1A43"/>
    <w:rsid w:val="004B2044"/>
    <w:rsid w:val="004B2290"/>
    <w:rsid w:val="004B2810"/>
    <w:rsid w:val="004B2D8C"/>
    <w:rsid w:val="004B30EF"/>
    <w:rsid w:val="004B361C"/>
    <w:rsid w:val="004B36B2"/>
    <w:rsid w:val="004B3A91"/>
    <w:rsid w:val="004B3ADF"/>
    <w:rsid w:val="004B3C2F"/>
    <w:rsid w:val="004B3CE0"/>
    <w:rsid w:val="004B3D3C"/>
    <w:rsid w:val="004B41E9"/>
    <w:rsid w:val="004B41EE"/>
    <w:rsid w:val="004B4644"/>
    <w:rsid w:val="004B4693"/>
    <w:rsid w:val="004B4AB5"/>
    <w:rsid w:val="004B4EC5"/>
    <w:rsid w:val="004B598F"/>
    <w:rsid w:val="004B670E"/>
    <w:rsid w:val="004B6D6C"/>
    <w:rsid w:val="004B6D94"/>
    <w:rsid w:val="004B749F"/>
    <w:rsid w:val="004B7565"/>
    <w:rsid w:val="004B77B0"/>
    <w:rsid w:val="004B7988"/>
    <w:rsid w:val="004B79B0"/>
    <w:rsid w:val="004B7B3B"/>
    <w:rsid w:val="004C057F"/>
    <w:rsid w:val="004C0816"/>
    <w:rsid w:val="004C095C"/>
    <w:rsid w:val="004C0ADF"/>
    <w:rsid w:val="004C0D49"/>
    <w:rsid w:val="004C0E0C"/>
    <w:rsid w:val="004C104B"/>
    <w:rsid w:val="004C104D"/>
    <w:rsid w:val="004C156E"/>
    <w:rsid w:val="004C1880"/>
    <w:rsid w:val="004C2282"/>
    <w:rsid w:val="004C245D"/>
    <w:rsid w:val="004C2518"/>
    <w:rsid w:val="004C2547"/>
    <w:rsid w:val="004C2BED"/>
    <w:rsid w:val="004C326D"/>
    <w:rsid w:val="004C3610"/>
    <w:rsid w:val="004C3955"/>
    <w:rsid w:val="004C3988"/>
    <w:rsid w:val="004C3B5B"/>
    <w:rsid w:val="004C4348"/>
    <w:rsid w:val="004C4583"/>
    <w:rsid w:val="004C4A38"/>
    <w:rsid w:val="004C4EBB"/>
    <w:rsid w:val="004C507A"/>
    <w:rsid w:val="004C5857"/>
    <w:rsid w:val="004C58C6"/>
    <w:rsid w:val="004C59B5"/>
    <w:rsid w:val="004C59EC"/>
    <w:rsid w:val="004C5B55"/>
    <w:rsid w:val="004C5C27"/>
    <w:rsid w:val="004C5D52"/>
    <w:rsid w:val="004C5DA4"/>
    <w:rsid w:val="004C5ED0"/>
    <w:rsid w:val="004C602E"/>
    <w:rsid w:val="004C603E"/>
    <w:rsid w:val="004C6325"/>
    <w:rsid w:val="004C661D"/>
    <w:rsid w:val="004C6638"/>
    <w:rsid w:val="004C682A"/>
    <w:rsid w:val="004C6C38"/>
    <w:rsid w:val="004C6C8D"/>
    <w:rsid w:val="004C6CF7"/>
    <w:rsid w:val="004C7483"/>
    <w:rsid w:val="004C76D2"/>
    <w:rsid w:val="004C7903"/>
    <w:rsid w:val="004C793F"/>
    <w:rsid w:val="004C7D81"/>
    <w:rsid w:val="004D0A6B"/>
    <w:rsid w:val="004D0ED0"/>
    <w:rsid w:val="004D139B"/>
    <w:rsid w:val="004D1542"/>
    <w:rsid w:val="004D157B"/>
    <w:rsid w:val="004D15EF"/>
    <w:rsid w:val="004D165E"/>
    <w:rsid w:val="004D17A2"/>
    <w:rsid w:val="004D17EF"/>
    <w:rsid w:val="004D193A"/>
    <w:rsid w:val="004D1985"/>
    <w:rsid w:val="004D1DC2"/>
    <w:rsid w:val="004D226B"/>
    <w:rsid w:val="004D2608"/>
    <w:rsid w:val="004D27FE"/>
    <w:rsid w:val="004D2A08"/>
    <w:rsid w:val="004D2E75"/>
    <w:rsid w:val="004D3231"/>
    <w:rsid w:val="004D34E5"/>
    <w:rsid w:val="004D3827"/>
    <w:rsid w:val="004D3915"/>
    <w:rsid w:val="004D3AB5"/>
    <w:rsid w:val="004D3CE1"/>
    <w:rsid w:val="004D3F66"/>
    <w:rsid w:val="004D4780"/>
    <w:rsid w:val="004D557D"/>
    <w:rsid w:val="004D55E3"/>
    <w:rsid w:val="004D5680"/>
    <w:rsid w:val="004D5EB6"/>
    <w:rsid w:val="004D6A2D"/>
    <w:rsid w:val="004D6A9F"/>
    <w:rsid w:val="004D6CE1"/>
    <w:rsid w:val="004D7030"/>
    <w:rsid w:val="004D71B8"/>
    <w:rsid w:val="004D7755"/>
    <w:rsid w:val="004D77F6"/>
    <w:rsid w:val="004D7DA4"/>
    <w:rsid w:val="004E0029"/>
    <w:rsid w:val="004E018E"/>
    <w:rsid w:val="004E06C0"/>
    <w:rsid w:val="004E07F4"/>
    <w:rsid w:val="004E0A3F"/>
    <w:rsid w:val="004E1028"/>
    <w:rsid w:val="004E1044"/>
    <w:rsid w:val="004E1D1A"/>
    <w:rsid w:val="004E212D"/>
    <w:rsid w:val="004E289A"/>
    <w:rsid w:val="004E2B0C"/>
    <w:rsid w:val="004E2D00"/>
    <w:rsid w:val="004E3284"/>
    <w:rsid w:val="004E32F2"/>
    <w:rsid w:val="004E35BF"/>
    <w:rsid w:val="004E35EF"/>
    <w:rsid w:val="004E38D5"/>
    <w:rsid w:val="004E3928"/>
    <w:rsid w:val="004E3969"/>
    <w:rsid w:val="004E3A34"/>
    <w:rsid w:val="004E452C"/>
    <w:rsid w:val="004E480E"/>
    <w:rsid w:val="004E4E11"/>
    <w:rsid w:val="004E4E18"/>
    <w:rsid w:val="004E4FD2"/>
    <w:rsid w:val="004E5136"/>
    <w:rsid w:val="004E5241"/>
    <w:rsid w:val="004E5468"/>
    <w:rsid w:val="004E575A"/>
    <w:rsid w:val="004E58D2"/>
    <w:rsid w:val="004E59DB"/>
    <w:rsid w:val="004E5C0D"/>
    <w:rsid w:val="004E5DDA"/>
    <w:rsid w:val="004E5FA6"/>
    <w:rsid w:val="004E61F9"/>
    <w:rsid w:val="004E665E"/>
    <w:rsid w:val="004E6FFF"/>
    <w:rsid w:val="004E7102"/>
    <w:rsid w:val="004E71D4"/>
    <w:rsid w:val="004E74E6"/>
    <w:rsid w:val="004E7506"/>
    <w:rsid w:val="004E765B"/>
    <w:rsid w:val="004E7935"/>
    <w:rsid w:val="004E7B51"/>
    <w:rsid w:val="004F009D"/>
    <w:rsid w:val="004F00D2"/>
    <w:rsid w:val="004F0A85"/>
    <w:rsid w:val="004F0C0B"/>
    <w:rsid w:val="004F0E19"/>
    <w:rsid w:val="004F1210"/>
    <w:rsid w:val="004F1DF5"/>
    <w:rsid w:val="004F22FB"/>
    <w:rsid w:val="004F2465"/>
    <w:rsid w:val="004F248B"/>
    <w:rsid w:val="004F2770"/>
    <w:rsid w:val="004F293B"/>
    <w:rsid w:val="004F2B48"/>
    <w:rsid w:val="004F2BDD"/>
    <w:rsid w:val="004F30B9"/>
    <w:rsid w:val="004F3272"/>
    <w:rsid w:val="004F32AD"/>
    <w:rsid w:val="004F3409"/>
    <w:rsid w:val="004F37AC"/>
    <w:rsid w:val="004F3CF9"/>
    <w:rsid w:val="004F407D"/>
    <w:rsid w:val="004F4454"/>
    <w:rsid w:val="004F4598"/>
    <w:rsid w:val="004F4EE5"/>
    <w:rsid w:val="004F532E"/>
    <w:rsid w:val="004F543A"/>
    <w:rsid w:val="004F545A"/>
    <w:rsid w:val="004F5554"/>
    <w:rsid w:val="004F5760"/>
    <w:rsid w:val="004F5BB3"/>
    <w:rsid w:val="004F5F59"/>
    <w:rsid w:val="004F64F3"/>
    <w:rsid w:val="004F6533"/>
    <w:rsid w:val="004F66CC"/>
    <w:rsid w:val="004F6701"/>
    <w:rsid w:val="004F6A59"/>
    <w:rsid w:val="004F6D02"/>
    <w:rsid w:val="004F6F6D"/>
    <w:rsid w:val="004F74DA"/>
    <w:rsid w:val="004F7687"/>
    <w:rsid w:val="004F783C"/>
    <w:rsid w:val="004F7ECF"/>
    <w:rsid w:val="005002F3"/>
    <w:rsid w:val="0050093D"/>
    <w:rsid w:val="00500A66"/>
    <w:rsid w:val="00500AF2"/>
    <w:rsid w:val="0050121D"/>
    <w:rsid w:val="0050154C"/>
    <w:rsid w:val="0050177E"/>
    <w:rsid w:val="00501964"/>
    <w:rsid w:val="00501B15"/>
    <w:rsid w:val="00501B17"/>
    <w:rsid w:val="00501B95"/>
    <w:rsid w:val="00502045"/>
    <w:rsid w:val="005020F4"/>
    <w:rsid w:val="005028CB"/>
    <w:rsid w:val="00502C1E"/>
    <w:rsid w:val="00503186"/>
    <w:rsid w:val="0050346F"/>
    <w:rsid w:val="0050348A"/>
    <w:rsid w:val="00503534"/>
    <w:rsid w:val="005035B3"/>
    <w:rsid w:val="005037D1"/>
    <w:rsid w:val="00503951"/>
    <w:rsid w:val="00503F2E"/>
    <w:rsid w:val="00503FFB"/>
    <w:rsid w:val="005040DA"/>
    <w:rsid w:val="00504181"/>
    <w:rsid w:val="00504196"/>
    <w:rsid w:val="0050469B"/>
    <w:rsid w:val="00504838"/>
    <w:rsid w:val="005049F5"/>
    <w:rsid w:val="00504AC5"/>
    <w:rsid w:val="00504B12"/>
    <w:rsid w:val="005051C6"/>
    <w:rsid w:val="005059C5"/>
    <w:rsid w:val="00505AEC"/>
    <w:rsid w:val="00505B52"/>
    <w:rsid w:val="00505BA1"/>
    <w:rsid w:val="00505C2A"/>
    <w:rsid w:val="00505E1F"/>
    <w:rsid w:val="00506391"/>
    <w:rsid w:val="005063B9"/>
    <w:rsid w:val="00506586"/>
    <w:rsid w:val="0050711F"/>
    <w:rsid w:val="005071F0"/>
    <w:rsid w:val="0050722B"/>
    <w:rsid w:val="005075BC"/>
    <w:rsid w:val="005075EF"/>
    <w:rsid w:val="005076A0"/>
    <w:rsid w:val="0050783E"/>
    <w:rsid w:val="00507856"/>
    <w:rsid w:val="00507FA1"/>
    <w:rsid w:val="0051049A"/>
    <w:rsid w:val="0051095E"/>
    <w:rsid w:val="00510A50"/>
    <w:rsid w:val="00510E64"/>
    <w:rsid w:val="0051107E"/>
    <w:rsid w:val="00511421"/>
    <w:rsid w:val="005115EF"/>
    <w:rsid w:val="00511884"/>
    <w:rsid w:val="00511C46"/>
    <w:rsid w:val="00511EB3"/>
    <w:rsid w:val="00512150"/>
    <w:rsid w:val="005121A6"/>
    <w:rsid w:val="00512862"/>
    <w:rsid w:val="005129CF"/>
    <w:rsid w:val="00512AE5"/>
    <w:rsid w:val="00512D99"/>
    <w:rsid w:val="0051363D"/>
    <w:rsid w:val="00513870"/>
    <w:rsid w:val="00513946"/>
    <w:rsid w:val="00513987"/>
    <w:rsid w:val="00513E74"/>
    <w:rsid w:val="00514251"/>
    <w:rsid w:val="00514751"/>
    <w:rsid w:val="00514A3F"/>
    <w:rsid w:val="00514B5D"/>
    <w:rsid w:val="00514F7A"/>
    <w:rsid w:val="00515392"/>
    <w:rsid w:val="0051592B"/>
    <w:rsid w:val="00515BB6"/>
    <w:rsid w:val="00515E74"/>
    <w:rsid w:val="00515E9C"/>
    <w:rsid w:val="00515EF1"/>
    <w:rsid w:val="005160A6"/>
    <w:rsid w:val="005165C1"/>
    <w:rsid w:val="005167E3"/>
    <w:rsid w:val="00516E7D"/>
    <w:rsid w:val="00517373"/>
    <w:rsid w:val="00517732"/>
    <w:rsid w:val="0051777B"/>
    <w:rsid w:val="00517AF8"/>
    <w:rsid w:val="00517CF2"/>
    <w:rsid w:val="00520319"/>
    <w:rsid w:val="00520573"/>
    <w:rsid w:val="0052074B"/>
    <w:rsid w:val="00520A9E"/>
    <w:rsid w:val="00520AF1"/>
    <w:rsid w:val="00520BEF"/>
    <w:rsid w:val="00520FAD"/>
    <w:rsid w:val="0052128D"/>
    <w:rsid w:val="00521629"/>
    <w:rsid w:val="0052177D"/>
    <w:rsid w:val="00521A22"/>
    <w:rsid w:val="00521B4A"/>
    <w:rsid w:val="0052228C"/>
    <w:rsid w:val="005225B8"/>
    <w:rsid w:val="0052298C"/>
    <w:rsid w:val="005229EB"/>
    <w:rsid w:val="00522D7A"/>
    <w:rsid w:val="00522EB2"/>
    <w:rsid w:val="00523181"/>
    <w:rsid w:val="00523B8C"/>
    <w:rsid w:val="00523EC4"/>
    <w:rsid w:val="0052428D"/>
    <w:rsid w:val="00524D27"/>
    <w:rsid w:val="00524DA1"/>
    <w:rsid w:val="005250AB"/>
    <w:rsid w:val="005254AF"/>
    <w:rsid w:val="00525545"/>
    <w:rsid w:val="00525669"/>
    <w:rsid w:val="00525943"/>
    <w:rsid w:val="00525A7F"/>
    <w:rsid w:val="00525ECF"/>
    <w:rsid w:val="005260D7"/>
    <w:rsid w:val="0052622D"/>
    <w:rsid w:val="00526657"/>
    <w:rsid w:val="00526A76"/>
    <w:rsid w:val="00526D26"/>
    <w:rsid w:val="00526DE0"/>
    <w:rsid w:val="00526EB2"/>
    <w:rsid w:val="005278A9"/>
    <w:rsid w:val="005279BE"/>
    <w:rsid w:val="005301A4"/>
    <w:rsid w:val="00530270"/>
    <w:rsid w:val="005305BD"/>
    <w:rsid w:val="005305F2"/>
    <w:rsid w:val="00530616"/>
    <w:rsid w:val="00530943"/>
    <w:rsid w:val="005309D0"/>
    <w:rsid w:val="00530BA8"/>
    <w:rsid w:val="0053118A"/>
    <w:rsid w:val="0053131F"/>
    <w:rsid w:val="00531A7C"/>
    <w:rsid w:val="00531C27"/>
    <w:rsid w:val="00531D03"/>
    <w:rsid w:val="00531D5E"/>
    <w:rsid w:val="00531DB3"/>
    <w:rsid w:val="0053258E"/>
    <w:rsid w:val="0053268B"/>
    <w:rsid w:val="005326EA"/>
    <w:rsid w:val="00532781"/>
    <w:rsid w:val="00532E2E"/>
    <w:rsid w:val="005330BF"/>
    <w:rsid w:val="00533289"/>
    <w:rsid w:val="00533638"/>
    <w:rsid w:val="00533C09"/>
    <w:rsid w:val="00534042"/>
    <w:rsid w:val="00534242"/>
    <w:rsid w:val="00534C4B"/>
    <w:rsid w:val="00534EB2"/>
    <w:rsid w:val="00534FB4"/>
    <w:rsid w:val="005351F3"/>
    <w:rsid w:val="0053521E"/>
    <w:rsid w:val="00535487"/>
    <w:rsid w:val="005355B0"/>
    <w:rsid w:val="00535624"/>
    <w:rsid w:val="005358F7"/>
    <w:rsid w:val="00535992"/>
    <w:rsid w:val="00535AD7"/>
    <w:rsid w:val="00535C58"/>
    <w:rsid w:val="00535DD1"/>
    <w:rsid w:val="00536102"/>
    <w:rsid w:val="00536104"/>
    <w:rsid w:val="00536330"/>
    <w:rsid w:val="00536C68"/>
    <w:rsid w:val="00536EB8"/>
    <w:rsid w:val="00536F9D"/>
    <w:rsid w:val="005370D6"/>
    <w:rsid w:val="0053754B"/>
    <w:rsid w:val="0053772B"/>
    <w:rsid w:val="00537C9D"/>
    <w:rsid w:val="00537F9C"/>
    <w:rsid w:val="0054013C"/>
    <w:rsid w:val="005401B2"/>
    <w:rsid w:val="005403AC"/>
    <w:rsid w:val="005408EA"/>
    <w:rsid w:val="00540A43"/>
    <w:rsid w:val="00540B86"/>
    <w:rsid w:val="00540BD3"/>
    <w:rsid w:val="00540D25"/>
    <w:rsid w:val="00540E9C"/>
    <w:rsid w:val="0054105C"/>
    <w:rsid w:val="00541129"/>
    <w:rsid w:val="005411D2"/>
    <w:rsid w:val="005414EC"/>
    <w:rsid w:val="005416EB"/>
    <w:rsid w:val="00541964"/>
    <w:rsid w:val="00541B03"/>
    <w:rsid w:val="00542684"/>
    <w:rsid w:val="005427F1"/>
    <w:rsid w:val="0054291D"/>
    <w:rsid w:val="0054292A"/>
    <w:rsid w:val="005429C8"/>
    <w:rsid w:val="00542B83"/>
    <w:rsid w:val="00542C24"/>
    <w:rsid w:val="005430FB"/>
    <w:rsid w:val="00543394"/>
    <w:rsid w:val="0054362B"/>
    <w:rsid w:val="00543901"/>
    <w:rsid w:val="00543B43"/>
    <w:rsid w:val="00544908"/>
    <w:rsid w:val="0054544C"/>
    <w:rsid w:val="005456A5"/>
    <w:rsid w:val="00545D66"/>
    <w:rsid w:val="005463D8"/>
    <w:rsid w:val="00546471"/>
    <w:rsid w:val="005464B8"/>
    <w:rsid w:val="00546771"/>
    <w:rsid w:val="005467C1"/>
    <w:rsid w:val="00546C14"/>
    <w:rsid w:val="00546DA5"/>
    <w:rsid w:val="0054743A"/>
    <w:rsid w:val="00547501"/>
    <w:rsid w:val="0054792B"/>
    <w:rsid w:val="00547B5D"/>
    <w:rsid w:val="005502D4"/>
    <w:rsid w:val="0055034C"/>
    <w:rsid w:val="005505C1"/>
    <w:rsid w:val="005512AC"/>
    <w:rsid w:val="00551400"/>
    <w:rsid w:val="005515F0"/>
    <w:rsid w:val="00551744"/>
    <w:rsid w:val="00551988"/>
    <w:rsid w:val="005521C5"/>
    <w:rsid w:val="00552AA7"/>
    <w:rsid w:val="00552BE2"/>
    <w:rsid w:val="0055336D"/>
    <w:rsid w:val="00553448"/>
    <w:rsid w:val="00553513"/>
    <w:rsid w:val="00553745"/>
    <w:rsid w:val="00553835"/>
    <w:rsid w:val="005542C0"/>
    <w:rsid w:val="0055438B"/>
    <w:rsid w:val="0055467A"/>
    <w:rsid w:val="00554680"/>
    <w:rsid w:val="005549E4"/>
    <w:rsid w:val="00554A0C"/>
    <w:rsid w:val="00554C9D"/>
    <w:rsid w:val="00554D6C"/>
    <w:rsid w:val="0055544B"/>
    <w:rsid w:val="0055566C"/>
    <w:rsid w:val="0055586D"/>
    <w:rsid w:val="00555A4C"/>
    <w:rsid w:val="00555AF9"/>
    <w:rsid w:val="00555D62"/>
    <w:rsid w:val="005563C1"/>
    <w:rsid w:val="00556C9E"/>
    <w:rsid w:val="00556D0E"/>
    <w:rsid w:val="00556E76"/>
    <w:rsid w:val="005570E1"/>
    <w:rsid w:val="005574A0"/>
    <w:rsid w:val="00557BB9"/>
    <w:rsid w:val="00557C04"/>
    <w:rsid w:val="00557CDD"/>
    <w:rsid w:val="005600A9"/>
    <w:rsid w:val="005602AF"/>
    <w:rsid w:val="005609FC"/>
    <w:rsid w:val="00560ACC"/>
    <w:rsid w:val="00560BD0"/>
    <w:rsid w:val="00560D61"/>
    <w:rsid w:val="00561038"/>
    <w:rsid w:val="00561137"/>
    <w:rsid w:val="005611B5"/>
    <w:rsid w:val="0056133E"/>
    <w:rsid w:val="00561763"/>
    <w:rsid w:val="00562325"/>
    <w:rsid w:val="005626E8"/>
    <w:rsid w:val="00562854"/>
    <w:rsid w:val="00562927"/>
    <w:rsid w:val="0056294E"/>
    <w:rsid w:val="00562C29"/>
    <w:rsid w:val="00563009"/>
    <w:rsid w:val="00563338"/>
    <w:rsid w:val="0056335E"/>
    <w:rsid w:val="00563369"/>
    <w:rsid w:val="00563551"/>
    <w:rsid w:val="005638CB"/>
    <w:rsid w:val="0056405A"/>
    <w:rsid w:val="005640A0"/>
    <w:rsid w:val="005642B3"/>
    <w:rsid w:val="005644B5"/>
    <w:rsid w:val="0056473D"/>
    <w:rsid w:val="0056483A"/>
    <w:rsid w:val="00564881"/>
    <w:rsid w:val="00564AF5"/>
    <w:rsid w:val="00564B89"/>
    <w:rsid w:val="00564D1A"/>
    <w:rsid w:val="00565C58"/>
    <w:rsid w:val="00565EB2"/>
    <w:rsid w:val="00566018"/>
    <w:rsid w:val="005661B8"/>
    <w:rsid w:val="005662B1"/>
    <w:rsid w:val="005667BF"/>
    <w:rsid w:val="00566DEE"/>
    <w:rsid w:val="00566F86"/>
    <w:rsid w:val="00567135"/>
    <w:rsid w:val="005671A3"/>
    <w:rsid w:val="0056733B"/>
    <w:rsid w:val="005677F1"/>
    <w:rsid w:val="00567F6A"/>
    <w:rsid w:val="00570596"/>
    <w:rsid w:val="005706C0"/>
    <w:rsid w:val="005709FE"/>
    <w:rsid w:val="00570A26"/>
    <w:rsid w:val="00570ACF"/>
    <w:rsid w:val="00570DED"/>
    <w:rsid w:val="00570E9C"/>
    <w:rsid w:val="00570EA9"/>
    <w:rsid w:val="0057146E"/>
    <w:rsid w:val="005714EA"/>
    <w:rsid w:val="00571AC7"/>
    <w:rsid w:val="00571D79"/>
    <w:rsid w:val="00571DC3"/>
    <w:rsid w:val="00571F8E"/>
    <w:rsid w:val="005720E2"/>
    <w:rsid w:val="00572526"/>
    <w:rsid w:val="00572AC9"/>
    <w:rsid w:val="00572BEF"/>
    <w:rsid w:val="00572D1D"/>
    <w:rsid w:val="005732F0"/>
    <w:rsid w:val="005735A4"/>
    <w:rsid w:val="00573609"/>
    <w:rsid w:val="005737A6"/>
    <w:rsid w:val="00573B9D"/>
    <w:rsid w:val="005747D2"/>
    <w:rsid w:val="00574934"/>
    <w:rsid w:val="00574ECF"/>
    <w:rsid w:val="005754A7"/>
    <w:rsid w:val="005756DE"/>
    <w:rsid w:val="00575791"/>
    <w:rsid w:val="00575A8C"/>
    <w:rsid w:val="00575B0D"/>
    <w:rsid w:val="00575B46"/>
    <w:rsid w:val="005762BE"/>
    <w:rsid w:val="005762F5"/>
    <w:rsid w:val="005765A8"/>
    <w:rsid w:val="00576611"/>
    <w:rsid w:val="00576C61"/>
    <w:rsid w:val="00576D42"/>
    <w:rsid w:val="005771B4"/>
    <w:rsid w:val="00577616"/>
    <w:rsid w:val="00577885"/>
    <w:rsid w:val="00577E96"/>
    <w:rsid w:val="00577ED8"/>
    <w:rsid w:val="00577F13"/>
    <w:rsid w:val="00580241"/>
    <w:rsid w:val="0058041A"/>
    <w:rsid w:val="00580635"/>
    <w:rsid w:val="005807C7"/>
    <w:rsid w:val="00580B69"/>
    <w:rsid w:val="00580D5E"/>
    <w:rsid w:val="00580F68"/>
    <w:rsid w:val="00581065"/>
    <w:rsid w:val="00581440"/>
    <w:rsid w:val="0058152D"/>
    <w:rsid w:val="005817C9"/>
    <w:rsid w:val="00581A88"/>
    <w:rsid w:val="00581AAA"/>
    <w:rsid w:val="00581BA0"/>
    <w:rsid w:val="00581D81"/>
    <w:rsid w:val="00581EBB"/>
    <w:rsid w:val="0058234F"/>
    <w:rsid w:val="0058262E"/>
    <w:rsid w:val="00582705"/>
    <w:rsid w:val="005828BA"/>
    <w:rsid w:val="005828EA"/>
    <w:rsid w:val="00582903"/>
    <w:rsid w:val="005829AF"/>
    <w:rsid w:val="00583340"/>
    <w:rsid w:val="005834B4"/>
    <w:rsid w:val="00583A3B"/>
    <w:rsid w:val="00583ABE"/>
    <w:rsid w:val="00584037"/>
    <w:rsid w:val="0058413F"/>
    <w:rsid w:val="005841F0"/>
    <w:rsid w:val="00584231"/>
    <w:rsid w:val="00584745"/>
    <w:rsid w:val="00584DDB"/>
    <w:rsid w:val="00584F89"/>
    <w:rsid w:val="00584FAD"/>
    <w:rsid w:val="005855D5"/>
    <w:rsid w:val="005856F6"/>
    <w:rsid w:val="00585785"/>
    <w:rsid w:val="005858C0"/>
    <w:rsid w:val="00585931"/>
    <w:rsid w:val="00585CA6"/>
    <w:rsid w:val="00585EBE"/>
    <w:rsid w:val="00585F78"/>
    <w:rsid w:val="00586404"/>
    <w:rsid w:val="0058678B"/>
    <w:rsid w:val="00586934"/>
    <w:rsid w:val="00586BA2"/>
    <w:rsid w:val="0058706C"/>
    <w:rsid w:val="005873A4"/>
    <w:rsid w:val="00587468"/>
    <w:rsid w:val="0058766C"/>
    <w:rsid w:val="00587C0D"/>
    <w:rsid w:val="00587D77"/>
    <w:rsid w:val="00590358"/>
    <w:rsid w:val="005905E0"/>
    <w:rsid w:val="00590A8A"/>
    <w:rsid w:val="00590E62"/>
    <w:rsid w:val="005911FD"/>
    <w:rsid w:val="00591456"/>
    <w:rsid w:val="00591669"/>
    <w:rsid w:val="00591FE5"/>
    <w:rsid w:val="005921ED"/>
    <w:rsid w:val="005923C9"/>
    <w:rsid w:val="00592DFE"/>
    <w:rsid w:val="00593062"/>
    <w:rsid w:val="0059308F"/>
    <w:rsid w:val="005930A4"/>
    <w:rsid w:val="0059326E"/>
    <w:rsid w:val="00593381"/>
    <w:rsid w:val="005936DF"/>
    <w:rsid w:val="0059378A"/>
    <w:rsid w:val="0059385B"/>
    <w:rsid w:val="00593A2F"/>
    <w:rsid w:val="00593AC9"/>
    <w:rsid w:val="005942A0"/>
    <w:rsid w:val="00594B4E"/>
    <w:rsid w:val="00594B5D"/>
    <w:rsid w:val="00594B78"/>
    <w:rsid w:val="00594BA4"/>
    <w:rsid w:val="00594C4B"/>
    <w:rsid w:val="00594DE7"/>
    <w:rsid w:val="00594FBF"/>
    <w:rsid w:val="0059517A"/>
    <w:rsid w:val="00595308"/>
    <w:rsid w:val="00595582"/>
    <w:rsid w:val="0059581F"/>
    <w:rsid w:val="005959DB"/>
    <w:rsid w:val="00595CA1"/>
    <w:rsid w:val="00595D44"/>
    <w:rsid w:val="00595DA5"/>
    <w:rsid w:val="005962ED"/>
    <w:rsid w:val="005963F1"/>
    <w:rsid w:val="005964B8"/>
    <w:rsid w:val="0059664B"/>
    <w:rsid w:val="00597193"/>
    <w:rsid w:val="0059726F"/>
    <w:rsid w:val="00597442"/>
    <w:rsid w:val="005975FA"/>
    <w:rsid w:val="00597C6C"/>
    <w:rsid w:val="00597D5B"/>
    <w:rsid w:val="005A0002"/>
    <w:rsid w:val="005A05FC"/>
    <w:rsid w:val="005A07AA"/>
    <w:rsid w:val="005A096A"/>
    <w:rsid w:val="005A1167"/>
    <w:rsid w:val="005A12F9"/>
    <w:rsid w:val="005A149D"/>
    <w:rsid w:val="005A15B7"/>
    <w:rsid w:val="005A1894"/>
    <w:rsid w:val="005A1A15"/>
    <w:rsid w:val="005A1ABA"/>
    <w:rsid w:val="005A1B5C"/>
    <w:rsid w:val="005A204A"/>
    <w:rsid w:val="005A209B"/>
    <w:rsid w:val="005A2154"/>
    <w:rsid w:val="005A23EF"/>
    <w:rsid w:val="005A2925"/>
    <w:rsid w:val="005A29FF"/>
    <w:rsid w:val="005A2D5E"/>
    <w:rsid w:val="005A317D"/>
    <w:rsid w:val="005A359E"/>
    <w:rsid w:val="005A3653"/>
    <w:rsid w:val="005A3701"/>
    <w:rsid w:val="005A39BC"/>
    <w:rsid w:val="005A3BC9"/>
    <w:rsid w:val="005A3C29"/>
    <w:rsid w:val="005A3D10"/>
    <w:rsid w:val="005A3DAD"/>
    <w:rsid w:val="005A409A"/>
    <w:rsid w:val="005A4519"/>
    <w:rsid w:val="005A45D9"/>
    <w:rsid w:val="005A4608"/>
    <w:rsid w:val="005A46A8"/>
    <w:rsid w:val="005A477B"/>
    <w:rsid w:val="005A4D3D"/>
    <w:rsid w:val="005A4DBD"/>
    <w:rsid w:val="005A4E72"/>
    <w:rsid w:val="005A53A3"/>
    <w:rsid w:val="005A5411"/>
    <w:rsid w:val="005A55D9"/>
    <w:rsid w:val="005A5B69"/>
    <w:rsid w:val="005A5ECA"/>
    <w:rsid w:val="005A63B4"/>
    <w:rsid w:val="005A6612"/>
    <w:rsid w:val="005A69BA"/>
    <w:rsid w:val="005A6A9E"/>
    <w:rsid w:val="005A6AEB"/>
    <w:rsid w:val="005A6EBD"/>
    <w:rsid w:val="005A6ED8"/>
    <w:rsid w:val="005A704D"/>
    <w:rsid w:val="005A74F5"/>
    <w:rsid w:val="005A76BC"/>
    <w:rsid w:val="005A7973"/>
    <w:rsid w:val="005A7C07"/>
    <w:rsid w:val="005A7CA3"/>
    <w:rsid w:val="005A7D61"/>
    <w:rsid w:val="005A7EBC"/>
    <w:rsid w:val="005A7FF4"/>
    <w:rsid w:val="005B0098"/>
    <w:rsid w:val="005B029F"/>
    <w:rsid w:val="005B0492"/>
    <w:rsid w:val="005B050E"/>
    <w:rsid w:val="005B05F8"/>
    <w:rsid w:val="005B0610"/>
    <w:rsid w:val="005B0C04"/>
    <w:rsid w:val="005B15B9"/>
    <w:rsid w:val="005B1857"/>
    <w:rsid w:val="005B186B"/>
    <w:rsid w:val="005B191F"/>
    <w:rsid w:val="005B1C34"/>
    <w:rsid w:val="005B1FDF"/>
    <w:rsid w:val="005B2269"/>
    <w:rsid w:val="005B2379"/>
    <w:rsid w:val="005B28C9"/>
    <w:rsid w:val="005B29DE"/>
    <w:rsid w:val="005B2AE4"/>
    <w:rsid w:val="005B2D5F"/>
    <w:rsid w:val="005B2F4F"/>
    <w:rsid w:val="005B303C"/>
    <w:rsid w:val="005B320C"/>
    <w:rsid w:val="005B3BD9"/>
    <w:rsid w:val="005B3BE8"/>
    <w:rsid w:val="005B410D"/>
    <w:rsid w:val="005B4153"/>
    <w:rsid w:val="005B4170"/>
    <w:rsid w:val="005B4265"/>
    <w:rsid w:val="005B44E5"/>
    <w:rsid w:val="005B4573"/>
    <w:rsid w:val="005B45F1"/>
    <w:rsid w:val="005B45F9"/>
    <w:rsid w:val="005B4D45"/>
    <w:rsid w:val="005B50EA"/>
    <w:rsid w:val="005B50F6"/>
    <w:rsid w:val="005B5183"/>
    <w:rsid w:val="005B56B0"/>
    <w:rsid w:val="005B56CA"/>
    <w:rsid w:val="005B5819"/>
    <w:rsid w:val="005B583A"/>
    <w:rsid w:val="005B58E2"/>
    <w:rsid w:val="005B5D6B"/>
    <w:rsid w:val="005B5EDC"/>
    <w:rsid w:val="005B6204"/>
    <w:rsid w:val="005B650E"/>
    <w:rsid w:val="005B6892"/>
    <w:rsid w:val="005B6ABC"/>
    <w:rsid w:val="005B6DDE"/>
    <w:rsid w:val="005B71D4"/>
    <w:rsid w:val="005B72F7"/>
    <w:rsid w:val="005B73DC"/>
    <w:rsid w:val="005B76CA"/>
    <w:rsid w:val="005B7AAC"/>
    <w:rsid w:val="005B7F74"/>
    <w:rsid w:val="005B7F86"/>
    <w:rsid w:val="005B7FE1"/>
    <w:rsid w:val="005C04A1"/>
    <w:rsid w:val="005C05B4"/>
    <w:rsid w:val="005C05FF"/>
    <w:rsid w:val="005C0814"/>
    <w:rsid w:val="005C08E4"/>
    <w:rsid w:val="005C0996"/>
    <w:rsid w:val="005C0A18"/>
    <w:rsid w:val="005C0C89"/>
    <w:rsid w:val="005C0CD4"/>
    <w:rsid w:val="005C0D41"/>
    <w:rsid w:val="005C12BF"/>
    <w:rsid w:val="005C19F1"/>
    <w:rsid w:val="005C1A35"/>
    <w:rsid w:val="005C1F61"/>
    <w:rsid w:val="005C221A"/>
    <w:rsid w:val="005C2A68"/>
    <w:rsid w:val="005C2C28"/>
    <w:rsid w:val="005C3306"/>
    <w:rsid w:val="005C339E"/>
    <w:rsid w:val="005C340E"/>
    <w:rsid w:val="005C3512"/>
    <w:rsid w:val="005C3564"/>
    <w:rsid w:val="005C3686"/>
    <w:rsid w:val="005C3753"/>
    <w:rsid w:val="005C384E"/>
    <w:rsid w:val="005C3A39"/>
    <w:rsid w:val="005C3E55"/>
    <w:rsid w:val="005C41DB"/>
    <w:rsid w:val="005C4328"/>
    <w:rsid w:val="005C4C74"/>
    <w:rsid w:val="005C4C91"/>
    <w:rsid w:val="005C4E33"/>
    <w:rsid w:val="005C4E7C"/>
    <w:rsid w:val="005C4F17"/>
    <w:rsid w:val="005C50A3"/>
    <w:rsid w:val="005C5100"/>
    <w:rsid w:val="005C5754"/>
    <w:rsid w:val="005C5884"/>
    <w:rsid w:val="005C610E"/>
    <w:rsid w:val="005C613C"/>
    <w:rsid w:val="005C621A"/>
    <w:rsid w:val="005C68BC"/>
    <w:rsid w:val="005C6D8C"/>
    <w:rsid w:val="005C6EAE"/>
    <w:rsid w:val="005C6FF5"/>
    <w:rsid w:val="005C7206"/>
    <w:rsid w:val="005C757D"/>
    <w:rsid w:val="005C75CA"/>
    <w:rsid w:val="005C7619"/>
    <w:rsid w:val="005C7E9A"/>
    <w:rsid w:val="005D01D6"/>
    <w:rsid w:val="005D0288"/>
    <w:rsid w:val="005D07F3"/>
    <w:rsid w:val="005D08AA"/>
    <w:rsid w:val="005D0B30"/>
    <w:rsid w:val="005D104C"/>
    <w:rsid w:val="005D131D"/>
    <w:rsid w:val="005D151D"/>
    <w:rsid w:val="005D1936"/>
    <w:rsid w:val="005D193C"/>
    <w:rsid w:val="005D1AAA"/>
    <w:rsid w:val="005D1B40"/>
    <w:rsid w:val="005D1CBC"/>
    <w:rsid w:val="005D258C"/>
    <w:rsid w:val="005D27FF"/>
    <w:rsid w:val="005D29B2"/>
    <w:rsid w:val="005D2C7C"/>
    <w:rsid w:val="005D2E47"/>
    <w:rsid w:val="005D2ED8"/>
    <w:rsid w:val="005D2F4C"/>
    <w:rsid w:val="005D2F92"/>
    <w:rsid w:val="005D2FC4"/>
    <w:rsid w:val="005D31B8"/>
    <w:rsid w:val="005D33EF"/>
    <w:rsid w:val="005D3460"/>
    <w:rsid w:val="005D3549"/>
    <w:rsid w:val="005D3D82"/>
    <w:rsid w:val="005D3E2A"/>
    <w:rsid w:val="005D4349"/>
    <w:rsid w:val="005D448A"/>
    <w:rsid w:val="005D4712"/>
    <w:rsid w:val="005D4CDB"/>
    <w:rsid w:val="005D4E9B"/>
    <w:rsid w:val="005D4F04"/>
    <w:rsid w:val="005D5129"/>
    <w:rsid w:val="005D531E"/>
    <w:rsid w:val="005D5324"/>
    <w:rsid w:val="005D5336"/>
    <w:rsid w:val="005D544E"/>
    <w:rsid w:val="005D57FB"/>
    <w:rsid w:val="005D592A"/>
    <w:rsid w:val="005D5964"/>
    <w:rsid w:val="005D59DD"/>
    <w:rsid w:val="005D5A51"/>
    <w:rsid w:val="005D5AF7"/>
    <w:rsid w:val="005D6150"/>
    <w:rsid w:val="005D6236"/>
    <w:rsid w:val="005D6345"/>
    <w:rsid w:val="005D649D"/>
    <w:rsid w:val="005D65CE"/>
    <w:rsid w:val="005D66DD"/>
    <w:rsid w:val="005D6948"/>
    <w:rsid w:val="005D6B2E"/>
    <w:rsid w:val="005D6B9B"/>
    <w:rsid w:val="005D6C59"/>
    <w:rsid w:val="005D73F6"/>
    <w:rsid w:val="005D77B6"/>
    <w:rsid w:val="005D781B"/>
    <w:rsid w:val="005D7AB9"/>
    <w:rsid w:val="005D7D9E"/>
    <w:rsid w:val="005E02CF"/>
    <w:rsid w:val="005E0405"/>
    <w:rsid w:val="005E06E6"/>
    <w:rsid w:val="005E0B1A"/>
    <w:rsid w:val="005E0BC1"/>
    <w:rsid w:val="005E0BD4"/>
    <w:rsid w:val="005E0F86"/>
    <w:rsid w:val="005E145D"/>
    <w:rsid w:val="005E166E"/>
    <w:rsid w:val="005E1D3D"/>
    <w:rsid w:val="005E1DBC"/>
    <w:rsid w:val="005E1DC4"/>
    <w:rsid w:val="005E2978"/>
    <w:rsid w:val="005E29F8"/>
    <w:rsid w:val="005E319E"/>
    <w:rsid w:val="005E341E"/>
    <w:rsid w:val="005E3469"/>
    <w:rsid w:val="005E3BA1"/>
    <w:rsid w:val="005E3C88"/>
    <w:rsid w:val="005E3DB4"/>
    <w:rsid w:val="005E3FCC"/>
    <w:rsid w:val="005E417F"/>
    <w:rsid w:val="005E431C"/>
    <w:rsid w:val="005E445B"/>
    <w:rsid w:val="005E4614"/>
    <w:rsid w:val="005E4A22"/>
    <w:rsid w:val="005E4BFE"/>
    <w:rsid w:val="005E51E7"/>
    <w:rsid w:val="005E52D7"/>
    <w:rsid w:val="005E5423"/>
    <w:rsid w:val="005E5483"/>
    <w:rsid w:val="005E564B"/>
    <w:rsid w:val="005E59AE"/>
    <w:rsid w:val="005E5E7E"/>
    <w:rsid w:val="005E610A"/>
    <w:rsid w:val="005E6347"/>
    <w:rsid w:val="005E6415"/>
    <w:rsid w:val="005E6818"/>
    <w:rsid w:val="005E6D48"/>
    <w:rsid w:val="005E6E02"/>
    <w:rsid w:val="005E71D5"/>
    <w:rsid w:val="005E729D"/>
    <w:rsid w:val="005E7AC2"/>
    <w:rsid w:val="005E7AF4"/>
    <w:rsid w:val="005E7DAA"/>
    <w:rsid w:val="005F02C7"/>
    <w:rsid w:val="005F038F"/>
    <w:rsid w:val="005F03BB"/>
    <w:rsid w:val="005F0922"/>
    <w:rsid w:val="005F0A67"/>
    <w:rsid w:val="005F0F21"/>
    <w:rsid w:val="005F0FB6"/>
    <w:rsid w:val="005F100D"/>
    <w:rsid w:val="005F1A10"/>
    <w:rsid w:val="005F1B2C"/>
    <w:rsid w:val="005F1B47"/>
    <w:rsid w:val="005F1D43"/>
    <w:rsid w:val="005F27F2"/>
    <w:rsid w:val="005F2BF9"/>
    <w:rsid w:val="005F2DFC"/>
    <w:rsid w:val="005F2E00"/>
    <w:rsid w:val="005F2F5D"/>
    <w:rsid w:val="005F2F97"/>
    <w:rsid w:val="005F306A"/>
    <w:rsid w:val="005F30B8"/>
    <w:rsid w:val="005F3483"/>
    <w:rsid w:val="005F380B"/>
    <w:rsid w:val="005F3E2D"/>
    <w:rsid w:val="005F4368"/>
    <w:rsid w:val="005F4A02"/>
    <w:rsid w:val="005F4A49"/>
    <w:rsid w:val="005F4CF2"/>
    <w:rsid w:val="005F4D08"/>
    <w:rsid w:val="005F4D63"/>
    <w:rsid w:val="005F4EEE"/>
    <w:rsid w:val="005F527D"/>
    <w:rsid w:val="005F5493"/>
    <w:rsid w:val="005F571B"/>
    <w:rsid w:val="005F57E9"/>
    <w:rsid w:val="005F57F5"/>
    <w:rsid w:val="005F584B"/>
    <w:rsid w:val="005F59AF"/>
    <w:rsid w:val="005F5B5C"/>
    <w:rsid w:val="005F5CB2"/>
    <w:rsid w:val="005F64C8"/>
    <w:rsid w:val="005F6584"/>
    <w:rsid w:val="005F6B01"/>
    <w:rsid w:val="005F6EB2"/>
    <w:rsid w:val="005F6FC8"/>
    <w:rsid w:val="005F74DC"/>
    <w:rsid w:val="005F75CA"/>
    <w:rsid w:val="005F7799"/>
    <w:rsid w:val="005F7909"/>
    <w:rsid w:val="005F7CD0"/>
    <w:rsid w:val="005F7DED"/>
    <w:rsid w:val="005F7EB1"/>
    <w:rsid w:val="00600095"/>
    <w:rsid w:val="00600412"/>
    <w:rsid w:val="00600776"/>
    <w:rsid w:val="006007D4"/>
    <w:rsid w:val="00600AA0"/>
    <w:rsid w:val="00601156"/>
    <w:rsid w:val="00601365"/>
    <w:rsid w:val="006014E4"/>
    <w:rsid w:val="00601708"/>
    <w:rsid w:val="00601877"/>
    <w:rsid w:val="00601919"/>
    <w:rsid w:val="00601B09"/>
    <w:rsid w:val="00601B13"/>
    <w:rsid w:val="0060287A"/>
    <w:rsid w:val="00602AB4"/>
    <w:rsid w:val="00602C02"/>
    <w:rsid w:val="00602DA4"/>
    <w:rsid w:val="00602FA6"/>
    <w:rsid w:val="006032B1"/>
    <w:rsid w:val="00603971"/>
    <w:rsid w:val="00603B57"/>
    <w:rsid w:val="00603E75"/>
    <w:rsid w:val="00604178"/>
    <w:rsid w:val="00604280"/>
    <w:rsid w:val="0060441E"/>
    <w:rsid w:val="006044C7"/>
    <w:rsid w:val="0060466C"/>
    <w:rsid w:val="00604C9D"/>
    <w:rsid w:val="00604F19"/>
    <w:rsid w:val="00605186"/>
    <w:rsid w:val="006052CB"/>
    <w:rsid w:val="006053BF"/>
    <w:rsid w:val="0060550B"/>
    <w:rsid w:val="006057E6"/>
    <w:rsid w:val="00605A8B"/>
    <w:rsid w:val="00605CC3"/>
    <w:rsid w:val="00605ED3"/>
    <w:rsid w:val="00605FEE"/>
    <w:rsid w:val="006062D4"/>
    <w:rsid w:val="00606464"/>
    <w:rsid w:val="00606508"/>
    <w:rsid w:val="00606627"/>
    <w:rsid w:val="006066D4"/>
    <w:rsid w:val="0060694E"/>
    <w:rsid w:val="00606C85"/>
    <w:rsid w:val="00606D0E"/>
    <w:rsid w:val="00606F4B"/>
    <w:rsid w:val="0060706E"/>
    <w:rsid w:val="006071FF"/>
    <w:rsid w:val="0060723D"/>
    <w:rsid w:val="006078BE"/>
    <w:rsid w:val="0060798D"/>
    <w:rsid w:val="00607B2D"/>
    <w:rsid w:val="00607C3B"/>
    <w:rsid w:val="00607CA4"/>
    <w:rsid w:val="00607F5B"/>
    <w:rsid w:val="0061023D"/>
    <w:rsid w:val="0061039C"/>
    <w:rsid w:val="0061054E"/>
    <w:rsid w:val="006107F3"/>
    <w:rsid w:val="00610918"/>
    <w:rsid w:val="006109CA"/>
    <w:rsid w:val="00610B4E"/>
    <w:rsid w:val="00610BEF"/>
    <w:rsid w:val="00610D39"/>
    <w:rsid w:val="00610E0E"/>
    <w:rsid w:val="00611532"/>
    <w:rsid w:val="00611C48"/>
    <w:rsid w:val="00611E20"/>
    <w:rsid w:val="00612442"/>
    <w:rsid w:val="006124E8"/>
    <w:rsid w:val="006125F9"/>
    <w:rsid w:val="00612859"/>
    <w:rsid w:val="00612C07"/>
    <w:rsid w:val="00612D68"/>
    <w:rsid w:val="00612F1D"/>
    <w:rsid w:val="00613039"/>
    <w:rsid w:val="00613A0E"/>
    <w:rsid w:val="00613AF9"/>
    <w:rsid w:val="00613C06"/>
    <w:rsid w:val="00613DED"/>
    <w:rsid w:val="00613E46"/>
    <w:rsid w:val="006141E0"/>
    <w:rsid w:val="0061422E"/>
    <w:rsid w:val="00614487"/>
    <w:rsid w:val="0061498B"/>
    <w:rsid w:val="006149E5"/>
    <w:rsid w:val="00614F64"/>
    <w:rsid w:val="00614FFD"/>
    <w:rsid w:val="0061535D"/>
    <w:rsid w:val="00615937"/>
    <w:rsid w:val="006159E4"/>
    <w:rsid w:val="00615B54"/>
    <w:rsid w:val="0061638A"/>
    <w:rsid w:val="0061641D"/>
    <w:rsid w:val="00616526"/>
    <w:rsid w:val="00616529"/>
    <w:rsid w:val="0061652B"/>
    <w:rsid w:val="006165B0"/>
    <w:rsid w:val="00616C10"/>
    <w:rsid w:val="00616E7A"/>
    <w:rsid w:val="0061707F"/>
    <w:rsid w:val="006171B1"/>
    <w:rsid w:val="006174DD"/>
    <w:rsid w:val="006175C4"/>
    <w:rsid w:val="006175D1"/>
    <w:rsid w:val="00617615"/>
    <w:rsid w:val="0061764D"/>
    <w:rsid w:val="00617991"/>
    <w:rsid w:val="00617AAB"/>
    <w:rsid w:val="00617B2F"/>
    <w:rsid w:val="00617B64"/>
    <w:rsid w:val="00617C3A"/>
    <w:rsid w:val="00617C6B"/>
    <w:rsid w:val="00617CC4"/>
    <w:rsid w:val="00620330"/>
    <w:rsid w:val="006207DD"/>
    <w:rsid w:val="00620C79"/>
    <w:rsid w:val="00620F8A"/>
    <w:rsid w:val="00622155"/>
    <w:rsid w:val="006222A0"/>
    <w:rsid w:val="006223D7"/>
    <w:rsid w:val="006227FF"/>
    <w:rsid w:val="0062291F"/>
    <w:rsid w:val="00622A73"/>
    <w:rsid w:val="00622B87"/>
    <w:rsid w:val="006230D9"/>
    <w:rsid w:val="006232FF"/>
    <w:rsid w:val="00623321"/>
    <w:rsid w:val="00623336"/>
    <w:rsid w:val="006237C4"/>
    <w:rsid w:val="00623853"/>
    <w:rsid w:val="006238DA"/>
    <w:rsid w:val="006239CB"/>
    <w:rsid w:val="00623A3A"/>
    <w:rsid w:val="0062442F"/>
    <w:rsid w:val="00624774"/>
    <w:rsid w:val="006248CB"/>
    <w:rsid w:val="006248F9"/>
    <w:rsid w:val="00625339"/>
    <w:rsid w:val="00625659"/>
    <w:rsid w:val="006256B6"/>
    <w:rsid w:val="006257EE"/>
    <w:rsid w:val="0062595F"/>
    <w:rsid w:val="00625A42"/>
    <w:rsid w:val="00625D43"/>
    <w:rsid w:val="00626142"/>
    <w:rsid w:val="00626199"/>
    <w:rsid w:val="00626700"/>
    <w:rsid w:val="006267BB"/>
    <w:rsid w:val="00626CF3"/>
    <w:rsid w:val="00626D11"/>
    <w:rsid w:val="00626F40"/>
    <w:rsid w:val="0062709F"/>
    <w:rsid w:val="006270B4"/>
    <w:rsid w:val="006270FA"/>
    <w:rsid w:val="00627283"/>
    <w:rsid w:val="0062756F"/>
    <w:rsid w:val="0062770E"/>
    <w:rsid w:val="0062771B"/>
    <w:rsid w:val="0062779F"/>
    <w:rsid w:val="00627A68"/>
    <w:rsid w:val="00627ACD"/>
    <w:rsid w:val="00627CFC"/>
    <w:rsid w:val="006301CE"/>
    <w:rsid w:val="006305DE"/>
    <w:rsid w:val="0063099E"/>
    <w:rsid w:val="00630D36"/>
    <w:rsid w:val="00630E08"/>
    <w:rsid w:val="0063181D"/>
    <w:rsid w:val="0063190B"/>
    <w:rsid w:val="00631992"/>
    <w:rsid w:val="00631A70"/>
    <w:rsid w:val="00631B81"/>
    <w:rsid w:val="00632438"/>
    <w:rsid w:val="0063298A"/>
    <w:rsid w:val="006329F3"/>
    <w:rsid w:val="00632B2B"/>
    <w:rsid w:val="00632DC7"/>
    <w:rsid w:val="006331A1"/>
    <w:rsid w:val="006332B6"/>
    <w:rsid w:val="006335FB"/>
    <w:rsid w:val="006338C4"/>
    <w:rsid w:val="006339B2"/>
    <w:rsid w:val="00633EB4"/>
    <w:rsid w:val="0063434B"/>
    <w:rsid w:val="00634B76"/>
    <w:rsid w:val="00634CA5"/>
    <w:rsid w:val="00634F16"/>
    <w:rsid w:val="0063521E"/>
    <w:rsid w:val="006354DD"/>
    <w:rsid w:val="00635651"/>
    <w:rsid w:val="00635658"/>
    <w:rsid w:val="00635677"/>
    <w:rsid w:val="00635744"/>
    <w:rsid w:val="00635A72"/>
    <w:rsid w:val="00635C19"/>
    <w:rsid w:val="00635DED"/>
    <w:rsid w:val="00635F7C"/>
    <w:rsid w:val="006362DB"/>
    <w:rsid w:val="00636532"/>
    <w:rsid w:val="00636566"/>
    <w:rsid w:val="0063670F"/>
    <w:rsid w:val="00636887"/>
    <w:rsid w:val="00636B0C"/>
    <w:rsid w:val="00636CBA"/>
    <w:rsid w:val="00637153"/>
    <w:rsid w:val="006372A6"/>
    <w:rsid w:val="006372C0"/>
    <w:rsid w:val="0063757E"/>
    <w:rsid w:val="006376DC"/>
    <w:rsid w:val="006378FC"/>
    <w:rsid w:val="006402AF"/>
    <w:rsid w:val="00640923"/>
    <w:rsid w:val="0064093C"/>
    <w:rsid w:val="00640AC0"/>
    <w:rsid w:val="00640ADC"/>
    <w:rsid w:val="00640F5D"/>
    <w:rsid w:val="0064106C"/>
    <w:rsid w:val="00641503"/>
    <w:rsid w:val="006422F9"/>
    <w:rsid w:val="006423F9"/>
    <w:rsid w:val="00642B05"/>
    <w:rsid w:val="00642BA9"/>
    <w:rsid w:val="00642CEF"/>
    <w:rsid w:val="00642FB7"/>
    <w:rsid w:val="006432F7"/>
    <w:rsid w:val="006433AA"/>
    <w:rsid w:val="00643577"/>
    <w:rsid w:val="00643803"/>
    <w:rsid w:val="006438E3"/>
    <w:rsid w:val="0064397C"/>
    <w:rsid w:val="00643B56"/>
    <w:rsid w:val="00643FE9"/>
    <w:rsid w:val="006441EC"/>
    <w:rsid w:val="006443FB"/>
    <w:rsid w:val="0064464C"/>
    <w:rsid w:val="0064465A"/>
    <w:rsid w:val="006448AC"/>
    <w:rsid w:val="00645012"/>
    <w:rsid w:val="0064558A"/>
    <w:rsid w:val="00645936"/>
    <w:rsid w:val="00645CCB"/>
    <w:rsid w:val="006465D3"/>
    <w:rsid w:val="0064665C"/>
    <w:rsid w:val="006467C0"/>
    <w:rsid w:val="00646985"/>
    <w:rsid w:val="00646D89"/>
    <w:rsid w:val="00646DA8"/>
    <w:rsid w:val="00646E0D"/>
    <w:rsid w:val="0064718C"/>
    <w:rsid w:val="00647298"/>
    <w:rsid w:val="0064750D"/>
    <w:rsid w:val="00647788"/>
    <w:rsid w:val="0064798E"/>
    <w:rsid w:val="006479D8"/>
    <w:rsid w:val="00647B7F"/>
    <w:rsid w:val="00647DD0"/>
    <w:rsid w:val="00650217"/>
    <w:rsid w:val="00650660"/>
    <w:rsid w:val="00650CB8"/>
    <w:rsid w:val="00650E92"/>
    <w:rsid w:val="00650EEB"/>
    <w:rsid w:val="00651104"/>
    <w:rsid w:val="0065110B"/>
    <w:rsid w:val="00651245"/>
    <w:rsid w:val="0065175E"/>
    <w:rsid w:val="00651A8B"/>
    <w:rsid w:val="00651B56"/>
    <w:rsid w:val="00651BEF"/>
    <w:rsid w:val="00651E0E"/>
    <w:rsid w:val="0065219F"/>
    <w:rsid w:val="006521A5"/>
    <w:rsid w:val="00652405"/>
    <w:rsid w:val="00652941"/>
    <w:rsid w:val="00652C18"/>
    <w:rsid w:val="006530EC"/>
    <w:rsid w:val="006531D0"/>
    <w:rsid w:val="0065324F"/>
    <w:rsid w:val="00653319"/>
    <w:rsid w:val="006539D0"/>
    <w:rsid w:val="00653AA5"/>
    <w:rsid w:val="00653E12"/>
    <w:rsid w:val="006540F5"/>
    <w:rsid w:val="006543BA"/>
    <w:rsid w:val="0065488A"/>
    <w:rsid w:val="006549DD"/>
    <w:rsid w:val="00654A13"/>
    <w:rsid w:val="00654AB4"/>
    <w:rsid w:val="00654C3A"/>
    <w:rsid w:val="0065510C"/>
    <w:rsid w:val="0065515E"/>
    <w:rsid w:val="006551A4"/>
    <w:rsid w:val="0065591A"/>
    <w:rsid w:val="00655DBE"/>
    <w:rsid w:val="00655DDD"/>
    <w:rsid w:val="00655EBD"/>
    <w:rsid w:val="006561D9"/>
    <w:rsid w:val="0065636A"/>
    <w:rsid w:val="006564CA"/>
    <w:rsid w:val="00656516"/>
    <w:rsid w:val="00656553"/>
    <w:rsid w:val="0065688E"/>
    <w:rsid w:val="00657AE6"/>
    <w:rsid w:val="00657BD1"/>
    <w:rsid w:val="0066051C"/>
    <w:rsid w:val="006605A0"/>
    <w:rsid w:val="00660984"/>
    <w:rsid w:val="00660ACA"/>
    <w:rsid w:val="00660BDF"/>
    <w:rsid w:val="00660C29"/>
    <w:rsid w:val="00660DE7"/>
    <w:rsid w:val="006610D4"/>
    <w:rsid w:val="006611C3"/>
    <w:rsid w:val="00661267"/>
    <w:rsid w:val="006612CC"/>
    <w:rsid w:val="006617D6"/>
    <w:rsid w:val="00661889"/>
    <w:rsid w:val="006618CC"/>
    <w:rsid w:val="0066190A"/>
    <w:rsid w:val="00661D4E"/>
    <w:rsid w:val="0066202E"/>
    <w:rsid w:val="006621D0"/>
    <w:rsid w:val="006629DA"/>
    <w:rsid w:val="006630FD"/>
    <w:rsid w:val="006632E6"/>
    <w:rsid w:val="00663590"/>
    <w:rsid w:val="006636A9"/>
    <w:rsid w:val="00663B2D"/>
    <w:rsid w:val="00663E97"/>
    <w:rsid w:val="006641D1"/>
    <w:rsid w:val="006648BE"/>
    <w:rsid w:val="00664A19"/>
    <w:rsid w:val="006653ED"/>
    <w:rsid w:val="00665477"/>
    <w:rsid w:val="00665988"/>
    <w:rsid w:val="006659F3"/>
    <w:rsid w:val="00665F0A"/>
    <w:rsid w:val="0066638B"/>
    <w:rsid w:val="006672E2"/>
    <w:rsid w:val="00667337"/>
    <w:rsid w:val="006673FC"/>
    <w:rsid w:val="00667413"/>
    <w:rsid w:val="006677EC"/>
    <w:rsid w:val="006679C2"/>
    <w:rsid w:val="00667EE7"/>
    <w:rsid w:val="00667F1A"/>
    <w:rsid w:val="006700F9"/>
    <w:rsid w:val="0067077E"/>
    <w:rsid w:val="00670D12"/>
    <w:rsid w:val="00670D8A"/>
    <w:rsid w:val="00670DFF"/>
    <w:rsid w:val="006712CD"/>
    <w:rsid w:val="00671E9F"/>
    <w:rsid w:val="00671FF0"/>
    <w:rsid w:val="00672150"/>
    <w:rsid w:val="0067219F"/>
    <w:rsid w:val="00672223"/>
    <w:rsid w:val="00672818"/>
    <w:rsid w:val="0067297B"/>
    <w:rsid w:val="006729B0"/>
    <w:rsid w:val="00672AEC"/>
    <w:rsid w:val="00673084"/>
    <w:rsid w:val="006730FE"/>
    <w:rsid w:val="006739E0"/>
    <w:rsid w:val="00673A30"/>
    <w:rsid w:val="00673FF7"/>
    <w:rsid w:val="006742FC"/>
    <w:rsid w:val="00674566"/>
    <w:rsid w:val="00674794"/>
    <w:rsid w:val="00674E77"/>
    <w:rsid w:val="006751A5"/>
    <w:rsid w:val="006756A0"/>
    <w:rsid w:val="00675A4A"/>
    <w:rsid w:val="00675B4E"/>
    <w:rsid w:val="00675E43"/>
    <w:rsid w:val="00676087"/>
    <w:rsid w:val="0067618C"/>
    <w:rsid w:val="006761B4"/>
    <w:rsid w:val="00676B7C"/>
    <w:rsid w:val="006771CE"/>
    <w:rsid w:val="006771EB"/>
    <w:rsid w:val="006772AF"/>
    <w:rsid w:val="006772EA"/>
    <w:rsid w:val="00677B90"/>
    <w:rsid w:val="00680176"/>
    <w:rsid w:val="006801B6"/>
    <w:rsid w:val="0068042C"/>
    <w:rsid w:val="00680540"/>
    <w:rsid w:val="00680585"/>
    <w:rsid w:val="0068062E"/>
    <w:rsid w:val="00680B26"/>
    <w:rsid w:val="00680CBE"/>
    <w:rsid w:val="00680DE7"/>
    <w:rsid w:val="00680F42"/>
    <w:rsid w:val="006811AA"/>
    <w:rsid w:val="006819E0"/>
    <w:rsid w:val="00681B89"/>
    <w:rsid w:val="00681F18"/>
    <w:rsid w:val="0068209B"/>
    <w:rsid w:val="00682563"/>
    <w:rsid w:val="006827B5"/>
    <w:rsid w:val="0068299C"/>
    <w:rsid w:val="00682B6F"/>
    <w:rsid w:val="00682C33"/>
    <w:rsid w:val="00682DBE"/>
    <w:rsid w:val="006830B5"/>
    <w:rsid w:val="00683111"/>
    <w:rsid w:val="00683348"/>
    <w:rsid w:val="00683366"/>
    <w:rsid w:val="00683999"/>
    <w:rsid w:val="00683CD4"/>
    <w:rsid w:val="00684095"/>
    <w:rsid w:val="00684924"/>
    <w:rsid w:val="00684ABF"/>
    <w:rsid w:val="00684D2D"/>
    <w:rsid w:val="0068517A"/>
    <w:rsid w:val="0068523F"/>
    <w:rsid w:val="006852F6"/>
    <w:rsid w:val="0068543C"/>
    <w:rsid w:val="0068546F"/>
    <w:rsid w:val="00685850"/>
    <w:rsid w:val="006859EB"/>
    <w:rsid w:val="00685AA7"/>
    <w:rsid w:val="00685C49"/>
    <w:rsid w:val="00685C73"/>
    <w:rsid w:val="00685E28"/>
    <w:rsid w:val="00686770"/>
    <w:rsid w:val="00686C4E"/>
    <w:rsid w:val="00686C93"/>
    <w:rsid w:val="00687019"/>
    <w:rsid w:val="00687229"/>
    <w:rsid w:val="0068782C"/>
    <w:rsid w:val="00687A3D"/>
    <w:rsid w:val="00687A8D"/>
    <w:rsid w:val="00687AFA"/>
    <w:rsid w:val="00687B87"/>
    <w:rsid w:val="006900DE"/>
    <w:rsid w:val="006902B1"/>
    <w:rsid w:val="006903A8"/>
    <w:rsid w:val="0069099C"/>
    <w:rsid w:val="00690EFF"/>
    <w:rsid w:val="00691019"/>
    <w:rsid w:val="00691403"/>
    <w:rsid w:val="006914B0"/>
    <w:rsid w:val="00691AED"/>
    <w:rsid w:val="00691F14"/>
    <w:rsid w:val="00691FE2"/>
    <w:rsid w:val="006927C7"/>
    <w:rsid w:val="00692A38"/>
    <w:rsid w:val="00692B15"/>
    <w:rsid w:val="006931D7"/>
    <w:rsid w:val="00693610"/>
    <w:rsid w:val="00693CF4"/>
    <w:rsid w:val="00693DD9"/>
    <w:rsid w:val="00693E60"/>
    <w:rsid w:val="00693E73"/>
    <w:rsid w:val="006941BF"/>
    <w:rsid w:val="006944CA"/>
    <w:rsid w:val="00694738"/>
    <w:rsid w:val="00694754"/>
    <w:rsid w:val="00694876"/>
    <w:rsid w:val="00694F29"/>
    <w:rsid w:val="00695222"/>
    <w:rsid w:val="00695548"/>
    <w:rsid w:val="0069556A"/>
    <w:rsid w:val="0069557B"/>
    <w:rsid w:val="00695956"/>
    <w:rsid w:val="00695DFC"/>
    <w:rsid w:val="0069669E"/>
    <w:rsid w:val="0069676A"/>
    <w:rsid w:val="00696946"/>
    <w:rsid w:val="00696F66"/>
    <w:rsid w:val="0069739C"/>
    <w:rsid w:val="00697BA4"/>
    <w:rsid w:val="00697F7A"/>
    <w:rsid w:val="006A038B"/>
    <w:rsid w:val="006A046E"/>
    <w:rsid w:val="006A050B"/>
    <w:rsid w:val="006A0AC7"/>
    <w:rsid w:val="006A0DE4"/>
    <w:rsid w:val="006A1144"/>
    <w:rsid w:val="006A11CF"/>
    <w:rsid w:val="006A12F9"/>
    <w:rsid w:val="006A13B5"/>
    <w:rsid w:val="006A18EF"/>
    <w:rsid w:val="006A1970"/>
    <w:rsid w:val="006A1BF6"/>
    <w:rsid w:val="006A1C01"/>
    <w:rsid w:val="006A208C"/>
    <w:rsid w:val="006A20EE"/>
    <w:rsid w:val="006A263C"/>
    <w:rsid w:val="006A2816"/>
    <w:rsid w:val="006A2B40"/>
    <w:rsid w:val="006A2E38"/>
    <w:rsid w:val="006A3063"/>
    <w:rsid w:val="006A3475"/>
    <w:rsid w:val="006A34B1"/>
    <w:rsid w:val="006A3CEF"/>
    <w:rsid w:val="006A413B"/>
    <w:rsid w:val="006A452A"/>
    <w:rsid w:val="006A47FB"/>
    <w:rsid w:val="006A49E5"/>
    <w:rsid w:val="006A5042"/>
    <w:rsid w:val="006A52ED"/>
    <w:rsid w:val="006A5C06"/>
    <w:rsid w:val="006A6DC0"/>
    <w:rsid w:val="006A72C6"/>
    <w:rsid w:val="006A744A"/>
    <w:rsid w:val="006A749B"/>
    <w:rsid w:val="006A7610"/>
    <w:rsid w:val="006A783A"/>
    <w:rsid w:val="006B010D"/>
    <w:rsid w:val="006B0259"/>
    <w:rsid w:val="006B0306"/>
    <w:rsid w:val="006B04CA"/>
    <w:rsid w:val="006B0864"/>
    <w:rsid w:val="006B096D"/>
    <w:rsid w:val="006B0CBF"/>
    <w:rsid w:val="006B0DD8"/>
    <w:rsid w:val="006B1178"/>
    <w:rsid w:val="006B1742"/>
    <w:rsid w:val="006B1852"/>
    <w:rsid w:val="006B190A"/>
    <w:rsid w:val="006B1D02"/>
    <w:rsid w:val="006B261D"/>
    <w:rsid w:val="006B26B3"/>
    <w:rsid w:val="006B2A33"/>
    <w:rsid w:val="006B2AF9"/>
    <w:rsid w:val="006B32DC"/>
    <w:rsid w:val="006B3425"/>
    <w:rsid w:val="006B36D5"/>
    <w:rsid w:val="006B3C18"/>
    <w:rsid w:val="006B4693"/>
    <w:rsid w:val="006B4A60"/>
    <w:rsid w:val="006B4A76"/>
    <w:rsid w:val="006B4AB9"/>
    <w:rsid w:val="006B4C64"/>
    <w:rsid w:val="006B4E94"/>
    <w:rsid w:val="006B4FE1"/>
    <w:rsid w:val="006B53FB"/>
    <w:rsid w:val="006B5924"/>
    <w:rsid w:val="006B59A6"/>
    <w:rsid w:val="006B5D1D"/>
    <w:rsid w:val="006B5D3A"/>
    <w:rsid w:val="006B60AD"/>
    <w:rsid w:val="006B6A05"/>
    <w:rsid w:val="006B6FD3"/>
    <w:rsid w:val="006B713A"/>
    <w:rsid w:val="006B7177"/>
    <w:rsid w:val="006B7528"/>
    <w:rsid w:val="006B7C9B"/>
    <w:rsid w:val="006B7DD0"/>
    <w:rsid w:val="006C0152"/>
    <w:rsid w:val="006C0ECA"/>
    <w:rsid w:val="006C0F67"/>
    <w:rsid w:val="006C0FE8"/>
    <w:rsid w:val="006C1990"/>
    <w:rsid w:val="006C1DFC"/>
    <w:rsid w:val="006C201B"/>
    <w:rsid w:val="006C2684"/>
    <w:rsid w:val="006C2E17"/>
    <w:rsid w:val="006C3071"/>
    <w:rsid w:val="006C3102"/>
    <w:rsid w:val="006C311F"/>
    <w:rsid w:val="006C31F2"/>
    <w:rsid w:val="006C3224"/>
    <w:rsid w:val="006C3418"/>
    <w:rsid w:val="006C3796"/>
    <w:rsid w:val="006C384F"/>
    <w:rsid w:val="006C3B6A"/>
    <w:rsid w:val="006C3C57"/>
    <w:rsid w:val="006C3DFD"/>
    <w:rsid w:val="006C43E1"/>
    <w:rsid w:val="006C4888"/>
    <w:rsid w:val="006C48CB"/>
    <w:rsid w:val="006C4B6E"/>
    <w:rsid w:val="006C4FCB"/>
    <w:rsid w:val="006C547D"/>
    <w:rsid w:val="006C54B3"/>
    <w:rsid w:val="006C581F"/>
    <w:rsid w:val="006C587A"/>
    <w:rsid w:val="006C5959"/>
    <w:rsid w:val="006C5B8F"/>
    <w:rsid w:val="006C5F7B"/>
    <w:rsid w:val="006C62A4"/>
    <w:rsid w:val="006C6B93"/>
    <w:rsid w:val="006C6BF1"/>
    <w:rsid w:val="006C6CE0"/>
    <w:rsid w:val="006C706D"/>
    <w:rsid w:val="006C7333"/>
    <w:rsid w:val="006C7998"/>
    <w:rsid w:val="006D023D"/>
    <w:rsid w:val="006D04DD"/>
    <w:rsid w:val="006D09D2"/>
    <w:rsid w:val="006D0A07"/>
    <w:rsid w:val="006D0C04"/>
    <w:rsid w:val="006D0D6A"/>
    <w:rsid w:val="006D0EDB"/>
    <w:rsid w:val="006D142C"/>
    <w:rsid w:val="006D15AD"/>
    <w:rsid w:val="006D1828"/>
    <w:rsid w:val="006D185D"/>
    <w:rsid w:val="006D1982"/>
    <w:rsid w:val="006D1D79"/>
    <w:rsid w:val="006D1E11"/>
    <w:rsid w:val="006D1E33"/>
    <w:rsid w:val="006D2285"/>
    <w:rsid w:val="006D237C"/>
    <w:rsid w:val="006D253F"/>
    <w:rsid w:val="006D2795"/>
    <w:rsid w:val="006D2CAF"/>
    <w:rsid w:val="006D304E"/>
    <w:rsid w:val="006D30F4"/>
    <w:rsid w:val="006D3208"/>
    <w:rsid w:val="006D3508"/>
    <w:rsid w:val="006D35C2"/>
    <w:rsid w:val="006D35EC"/>
    <w:rsid w:val="006D382F"/>
    <w:rsid w:val="006D3C65"/>
    <w:rsid w:val="006D3F50"/>
    <w:rsid w:val="006D3FD1"/>
    <w:rsid w:val="006D4124"/>
    <w:rsid w:val="006D418E"/>
    <w:rsid w:val="006D4225"/>
    <w:rsid w:val="006D426F"/>
    <w:rsid w:val="006D4A08"/>
    <w:rsid w:val="006D4B10"/>
    <w:rsid w:val="006D508C"/>
    <w:rsid w:val="006D52D9"/>
    <w:rsid w:val="006D568C"/>
    <w:rsid w:val="006D57CE"/>
    <w:rsid w:val="006D581D"/>
    <w:rsid w:val="006D589D"/>
    <w:rsid w:val="006D59E9"/>
    <w:rsid w:val="006D5E25"/>
    <w:rsid w:val="006D6615"/>
    <w:rsid w:val="006D70AE"/>
    <w:rsid w:val="006D7251"/>
    <w:rsid w:val="006D73D9"/>
    <w:rsid w:val="006D7827"/>
    <w:rsid w:val="006D787F"/>
    <w:rsid w:val="006D7CCD"/>
    <w:rsid w:val="006D7D72"/>
    <w:rsid w:val="006D7D90"/>
    <w:rsid w:val="006D7F8E"/>
    <w:rsid w:val="006D7FE4"/>
    <w:rsid w:val="006E0374"/>
    <w:rsid w:val="006E04CD"/>
    <w:rsid w:val="006E0508"/>
    <w:rsid w:val="006E0CAC"/>
    <w:rsid w:val="006E1380"/>
    <w:rsid w:val="006E1A14"/>
    <w:rsid w:val="006E1B28"/>
    <w:rsid w:val="006E1BA7"/>
    <w:rsid w:val="006E20B5"/>
    <w:rsid w:val="006E2235"/>
    <w:rsid w:val="006E228E"/>
    <w:rsid w:val="006E2296"/>
    <w:rsid w:val="006E2607"/>
    <w:rsid w:val="006E2632"/>
    <w:rsid w:val="006E283C"/>
    <w:rsid w:val="006E28C8"/>
    <w:rsid w:val="006E2AB4"/>
    <w:rsid w:val="006E2C28"/>
    <w:rsid w:val="006E30F7"/>
    <w:rsid w:val="006E320E"/>
    <w:rsid w:val="006E36D9"/>
    <w:rsid w:val="006E385E"/>
    <w:rsid w:val="006E38A8"/>
    <w:rsid w:val="006E3C27"/>
    <w:rsid w:val="006E3E69"/>
    <w:rsid w:val="006E40D7"/>
    <w:rsid w:val="006E40F2"/>
    <w:rsid w:val="006E41AF"/>
    <w:rsid w:val="006E4428"/>
    <w:rsid w:val="006E4500"/>
    <w:rsid w:val="006E4694"/>
    <w:rsid w:val="006E46B4"/>
    <w:rsid w:val="006E47CB"/>
    <w:rsid w:val="006E4BAA"/>
    <w:rsid w:val="006E4BDA"/>
    <w:rsid w:val="006E5214"/>
    <w:rsid w:val="006E52C8"/>
    <w:rsid w:val="006E53A6"/>
    <w:rsid w:val="006E544C"/>
    <w:rsid w:val="006E57E8"/>
    <w:rsid w:val="006E5AAE"/>
    <w:rsid w:val="006E5C4F"/>
    <w:rsid w:val="006E5DB7"/>
    <w:rsid w:val="006E6233"/>
    <w:rsid w:val="006E64BC"/>
    <w:rsid w:val="006E6550"/>
    <w:rsid w:val="006E6C6F"/>
    <w:rsid w:val="006E6F0E"/>
    <w:rsid w:val="006E7667"/>
    <w:rsid w:val="006E7744"/>
    <w:rsid w:val="006E784C"/>
    <w:rsid w:val="006E7BEA"/>
    <w:rsid w:val="006E7DAF"/>
    <w:rsid w:val="006E7E24"/>
    <w:rsid w:val="006E7EC2"/>
    <w:rsid w:val="006E7EDC"/>
    <w:rsid w:val="006F0028"/>
    <w:rsid w:val="006F0162"/>
    <w:rsid w:val="006F01A5"/>
    <w:rsid w:val="006F0240"/>
    <w:rsid w:val="006F06FB"/>
    <w:rsid w:val="006F083C"/>
    <w:rsid w:val="006F0F1E"/>
    <w:rsid w:val="006F124B"/>
    <w:rsid w:val="006F17DB"/>
    <w:rsid w:val="006F195A"/>
    <w:rsid w:val="006F1BC6"/>
    <w:rsid w:val="006F1C38"/>
    <w:rsid w:val="006F1D0F"/>
    <w:rsid w:val="006F254D"/>
    <w:rsid w:val="006F2857"/>
    <w:rsid w:val="006F2C88"/>
    <w:rsid w:val="006F2DF6"/>
    <w:rsid w:val="006F2F63"/>
    <w:rsid w:val="006F30E7"/>
    <w:rsid w:val="006F38DF"/>
    <w:rsid w:val="006F38EE"/>
    <w:rsid w:val="006F3B57"/>
    <w:rsid w:val="006F3D3E"/>
    <w:rsid w:val="006F3F4A"/>
    <w:rsid w:val="006F4728"/>
    <w:rsid w:val="006F496C"/>
    <w:rsid w:val="006F49EC"/>
    <w:rsid w:val="006F4ACB"/>
    <w:rsid w:val="006F4B34"/>
    <w:rsid w:val="006F4B73"/>
    <w:rsid w:val="006F50A8"/>
    <w:rsid w:val="006F5222"/>
    <w:rsid w:val="006F53DE"/>
    <w:rsid w:val="006F55FF"/>
    <w:rsid w:val="006F58FC"/>
    <w:rsid w:val="006F5AB8"/>
    <w:rsid w:val="006F5CED"/>
    <w:rsid w:val="006F5FAB"/>
    <w:rsid w:val="006F6127"/>
    <w:rsid w:val="006F631F"/>
    <w:rsid w:val="006F63B5"/>
    <w:rsid w:val="006F6441"/>
    <w:rsid w:val="006F650A"/>
    <w:rsid w:val="006F65BD"/>
    <w:rsid w:val="006F7201"/>
    <w:rsid w:val="006F721B"/>
    <w:rsid w:val="006F74B6"/>
    <w:rsid w:val="006F74F7"/>
    <w:rsid w:val="006F7890"/>
    <w:rsid w:val="006F78D6"/>
    <w:rsid w:val="006F7A25"/>
    <w:rsid w:val="00700586"/>
    <w:rsid w:val="00700696"/>
    <w:rsid w:val="0070089D"/>
    <w:rsid w:val="00700919"/>
    <w:rsid w:val="00700B48"/>
    <w:rsid w:val="00700E24"/>
    <w:rsid w:val="00700E4A"/>
    <w:rsid w:val="00701836"/>
    <w:rsid w:val="00701E85"/>
    <w:rsid w:val="007020EC"/>
    <w:rsid w:val="007026F6"/>
    <w:rsid w:val="0070273B"/>
    <w:rsid w:val="00702926"/>
    <w:rsid w:val="00702937"/>
    <w:rsid w:val="0070330C"/>
    <w:rsid w:val="00703480"/>
    <w:rsid w:val="00703643"/>
    <w:rsid w:val="0070381B"/>
    <w:rsid w:val="00703987"/>
    <w:rsid w:val="007039BE"/>
    <w:rsid w:val="00703B4B"/>
    <w:rsid w:val="00703C1A"/>
    <w:rsid w:val="00703D50"/>
    <w:rsid w:val="0070416F"/>
    <w:rsid w:val="00704386"/>
    <w:rsid w:val="00704576"/>
    <w:rsid w:val="00704733"/>
    <w:rsid w:val="0070483C"/>
    <w:rsid w:val="0070497B"/>
    <w:rsid w:val="00704B2C"/>
    <w:rsid w:val="00704BC0"/>
    <w:rsid w:val="00704C88"/>
    <w:rsid w:val="00705003"/>
    <w:rsid w:val="007050D7"/>
    <w:rsid w:val="007053FE"/>
    <w:rsid w:val="00705831"/>
    <w:rsid w:val="00705990"/>
    <w:rsid w:val="00705DE3"/>
    <w:rsid w:val="00705EE7"/>
    <w:rsid w:val="00706202"/>
    <w:rsid w:val="007065C7"/>
    <w:rsid w:val="00706BCA"/>
    <w:rsid w:val="00706BDE"/>
    <w:rsid w:val="00706CC5"/>
    <w:rsid w:val="007079C0"/>
    <w:rsid w:val="00707A0F"/>
    <w:rsid w:val="007106D8"/>
    <w:rsid w:val="007110AA"/>
    <w:rsid w:val="00711104"/>
    <w:rsid w:val="00711727"/>
    <w:rsid w:val="00711813"/>
    <w:rsid w:val="007124F3"/>
    <w:rsid w:val="00712949"/>
    <w:rsid w:val="00712BA8"/>
    <w:rsid w:val="007132FF"/>
    <w:rsid w:val="0071333A"/>
    <w:rsid w:val="0071378E"/>
    <w:rsid w:val="00713CA1"/>
    <w:rsid w:val="00713D69"/>
    <w:rsid w:val="00713DE4"/>
    <w:rsid w:val="00713F61"/>
    <w:rsid w:val="00713F84"/>
    <w:rsid w:val="00713F92"/>
    <w:rsid w:val="00714075"/>
    <w:rsid w:val="00714A9D"/>
    <w:rsid w:val="00714E43"/>
    <w:rsid w:val="00715CE7"/>
    <w:rsid w:val="007161FA"/>
    <w:rsid w:val="0071646D"/>
    <w:rsid w:val="00716495"/>
    <w:rsid w:val="007164FA"/>
    <w:rsid w:val="0071673A"/>
    <w:rsid w:val="0071685A"/>
    <w:rsid w:val="007169CA"/>
    <w:rsid w:val="00716CA3"/>
    <w:rsid w:val="00716EAA"/>
    <w:rsid w:val="00716F38"/>
    <w:rsid w:val="0071701F"/>
    <w:rsid w:val="00717226"/>
    <w:rsid w:val="0071734D"/>
    <w:rsid w:val="00717BCE"/>
    <w:rsid w:val="00717BE4"/>
    <w:rsid w:val="00717C61"/>
    <w:rsid w:val="00717EB0"/>
    <w:rsid w:val="00720117"/>
    <w:rsid w:val="007204B8"/>
    <w:rsid w:val="0072054C"/>
    <w:rsid w:val="007205CE"/>
    <w:rsid w:val="0072064C"/>
    <w:rsid w:val="0072069C"/>
    <w:rsid w:val="0072089E"/>
    <w:rsid w:val="00720902"/>
    <w:rsid w:val="0072096E"/>
    <w:rsid w:val="007209EB"/>
    <w:rsid w:val="00720CA1"/>
    <w:rsid w:val="00720F29"/>
    <w:rsid w:val="007213C5"/>
    <w:rsid w:val="00721683"/>
    <w:rsid w:val="0072175F"/>
    <w:rsid w:val="007217AE"/>
    <w:rsid w:val="00721909"/>
    <w:rsid w:val="007220AA"/>
    <w:rsid w:val="0072230B"/>
    <w:rsid w:val="00722435"/>
    <w:rsid w:val="00722797"/>
    <w:rsid w:val="00722A77"/>
    <w:rsid w:val="00722BF0"/>
    <w:rsid w:val="00722D53"/>
    <w:rsid w:val="00723041"/>
    <w:rsid w:val="007236EE"/>
    <w:rsid w:val="00723859"/>
    <w:rsid w:val="007239E3"/>
    <w:rsid w:val="00723E14"/>
    <w:rsid w:val="00723F10"/>
    <w:rsid w:val="00724263"/>
    <w:rsid w:val="0072426B"/>
    <w:rsid w:val="007244CF"/>
    <w:rsid w:val="007244D0"/>
    <w:rsid w:val="007245CE"/>
    <w:rsid w:val="00724AB3"/>
    <w:rsid w:val="00724ACA"/>
    <w:rsid w:val="00724FBF"/>
    <w:rsid w:val="007250A8"/>
    <w:rsid w:val="0072520D"/>
    <w:rsid w:val="00725386"/>
    <w:rsid w:val="007254AC"/>
    <w:rsid w:val="007259C5"/>
    <w:rsid w:val="00725D7D"/>
    <w:rsid w:val="00725E00"/>
    <w:rsid w:val="00725FB8"/>
    <w:rsid w:val="007260D4"/>
    <w:rsid w:val="0072651E"/>
    <w:rsid w:val="00726750"/>
    <w:rsid w:val="00726751"/>
    <w:rsid w:val="0072682D"/>
    <w:rsid w:val="00726F65"/>
    <w:rsid w:val="007270A7"/>
    <w:rsid w:val="007275B6"/>
    <w:rsid w:val="007277FA"/>
    <w:rsid w:val="007279F0"/>
    <w:rsid w:val="007301E7"/>
    <w:rsid w:val="00730686"/>
    <w:rsid w:val="0073071A"/>
    <w:rsid w:val="00730791"/>
    <w:rsid w:val="00730C72"/>
    <w:rsid w:val="0073114C"/>
    <w:rsid w:val="00731365"/>
    <w:rsid w:val="00731515"/>
    <w:rsid w:val="007315B2"/>
    <w:rsid w:val="00731CC4"/>
    <w:rsid w:val="00731D79"/>
    <w:rsid w:val="0073200F"/>
    <w:rsid w:val="007320F3"/>
    <w:rsid w:val="00732682"/>
    <w:rsid w:val="00732B6C"/>
    <w:rsid w:val="00732FF9"/>
    <w:rsid w:val="00733329"/>
    <w:rsid w:val="00733412"/>
    <w:rsid w:val="00733AE4"/>
    <w:rsid w:val="00733E23"/>
    <w:rsid w:val="00733EE2"/>
    <w:rsid w:val="00734416"/>
    <w:rsid w:val="00734445"/>
    <w:rsid w:val="007344D5"/>
    <w:rsid w:val="00734BB1"/>
    <w:rsid w:val="00734CBE"/>
    <w:rsid w:val="007353FE"/>
    <w:rsid w:val="00735525"/>
    <w:rsid w:val="00735813"/>
    <w:rsid w:val="00735ED6"/>
    <w:rsid w:val="007363AB"/>
    <w:rsid w:val="0073666B"/>
    <w:rsid w:val="007369CB"/>
    <w:rsid w:val="00736E99"/>
    <w:rsid w:val="00737092"/>
    <w:rsid w:val="007370D9"/>
    <w:rsid w:val="007372D1"/>
    <w:rsid w:val="00737434"/>
    <w:rsid w:val="007374DD"/>
    <w:rsid w:val="00737893"/>
    <w:rsid w:val="0073795D"/>
    <w:rsid w:val="0074044D"/>
    <w:rsid w:val="007407AB"/>
    <w:rsid w:val="007408CB"/>
    <w:rsid w:val="0074094E"/>
    <w:rsid w:val="00740D46"/>
    <w:rsid w:val="0074131E"/>
    <w:rsid w:val="00741345"/>
    <w:rsid w:val="007415C8"/>
    <w:rsid w:val="00741E94"/>
    <w:rsid w:val="007422E7"/>
    <w:rsid w:val="0074249F"/>
    <w:rsid w:val="007426B3"/>
    <w:rsid w:val="0074281C"/>
    <w:rsid w:val="00742C4F"/>
    <w:rsid w:val="00742C94"/>
    <w:rsid w:val="00742CFB"/>
    <w:rsid w:val="00743419"/>
    <w:rsid w:val="007434D5"/>
    <w:rsid w:val="007436B5"/>
    <w:rsid w:val="00744FDF"/>
    <w:rsid w:val="007452CF"/>
    <w:rsid w:val="00745337"/>
    <w:rsid w:val="00745401"/>
    <w:rsid w:val="007459D7"/>
    <w:rsid w:val="00745C60"/>
    <w:rsid w:val="00745FB9"/>
    <w:rsid w:val="0074631E"/>
    <w:rsid w:val="00746843"/>
    <w:rsid w:val="00746CFD"/>
    <w:rsid w:val="00746D13"/>
    <w:rsid w:val="00746DED"/>
    <w:rsid w:val="00746F2B"/>
    <w:rsid w:val="00746F2C"/>
    <w:rsid w:val="00746F4A"/>
    <w:rsid w:val="007473CD"/>
    <w:rsid w:val="007475F4"/>
    <w:rsid w:val="00747E0A"/>
    <w:rsid w:val="0075007B"/>
    <w:rsid w:val="007501DF"/>
    <w:rsid w:val="007502CF"/>
    <w:rsid w:val="0075040B"/>
    <w:rsid w:val="00750959"/>
    <w:rsid w:val="00751500"/>
    <w:rsid w:val="0075169F"/>
    <w:rsid w:val="0075191C"/>
    <w:rsid w:val="00751DBE"/>
    <w:rsid w:val="007521E5"/>
    <w:rsid w:val="007527AB"/>
    <w:rsid w:val="00752829"/>
    <w:rsid w:val="00752935"/>
    <w:rsid w:val="00752DBC"/>
    <w:rsid w:val="00753013"/>
    <w:rsid w:val="0075324F"/>
    <w:rsid w:val="00753312"/>
    <w:rsid w:val="00753353"/>
    <w:rsid w:val="007534D2"/>
    <w:rsid w:val="007538E9"/>
    <w:rsid w:val="007538FA"/>
    <w:rsid w:val="00753B2A"/>
    <w:rsid w:val="00753BDA"/>
    <w:rsid w:val="0075413D"/>
    <w:rsid w:val="00754244"/>
    <w:rsid w:val="0075426A"/>
    <w:rsid w:val="00754383"/>
    <w:rsid w:val="00754889"/>
    <w:rsid w:val="007548CC"/>
    <w:rsid w:val="00754F70"/>
    <w:rsid w:val="00755074"/>
    <w:rsid w:val="0075516C"/>
    <w:rsid w:val="00755508"/>
    <w:rsid w:val="0075573F"/>
    <w:rsid w:val="0075580E"/>
    <w:rsid w:val="00755837"/>
    <w:rsid w:val="00755B6F"/>
    <w:rsid w:val="00755BF6"/>
    <w:rsid w:val="00755CB1"/>
    <w:rsid w:val="00755FA0"/>
    <w:rsid w:val="0075609E"/>
    <w:rsid w:val="00756775"/>
    <w:rsid w:val="00756C71"/>
    <w:rsid w:val="00756FFA"/>
    <w:rsid w:val="007573A5"/>
    <w:rsid w:val="00757569"/>
    <w:rsid w:val="007575A0"/>
    <w:rsid w:val="00757652"/>
    <w:rsid w:val="00757A96"/>
    <w:rsid w:val="00757D8B"/>
    <w:rsid w:val="00757DE7"/>
    <w:rsid w:val="00757E7D"/>
    <w:rsid w:val="007602A6"/>
    <w:rsid w:val="007603AB"/>
    <w:rsid w:val="0076048E"/>
    <w:rsid w:val="00760612"/>
    <w:rsid w:val="00760DDD"/>
    <w:rsid w:val="00760FBD"/>
    <w:rsid w:val="007618BD"/>
    <w:rsid w:val="00761B06"/>
    <w:rsid w:val="00761DEA"/>
    <w:rsid w:val="00762191"/>
    <w:rsid w:val="007622F0"/>
    <w:rsid w:val="007623AD"/>
    <w:rsid w:val="007624F7"/>
    <w:rsid w:val="00762D1A"/>
    <w:rsid w:val="00762E48"/>
    <w:rsid w:val="007630D8"/>
    <w:rsid w:val="0076324A"/>
    <w:rsid w:val="00763B49"/>
    <w:rsid w:val="00763E70"/>
    <w:rsid w:val="00763EAC"/>
    <w:rsid w:val="00763F9E"/>
    <w:rsid w:val="007642E6"/>
    <w:rsid w:val="00764373"/>
    <w:rsid w:val="00764981"/>
    <w:rsid w:val="007649D2"/>
    <w:rsid w:val="00764B19"/>
    <w:rsid w:val="00764CD7"/>
    <w:rsid w:val="0076510C"/>
    <w:rsid w:val="007658EB"/>
    <w:rsid w:val="007659FF"/>
    <w:rsid w:val="00765AC2"/>
    <w:rsid w:val="00765C76"/>
    <w:rsid w:val="00765D13"/>
    <w:rsid w:val="00765E9E"/>
    <w:rsid w:val="00766767"/>
    <w:rsid w:val="007668AD"/>
    <w:rsid w:val="00766B9B"/>
    <w:rsid w:val="00766C5E"/>
    <w:rsid w:val="00767070"/>
    <w:rsid w:val="00767252"/>
    <w:rsid w:val="007676A3"/>
    <w:rsid w:val="00767788"/>
    <w:rsid w:val="007677FA"/>
    <w:rsid w:val="0076792D"/>
    <w:rsid w:val="00767B9E"/>
    <w:rsid w:val="00770274"/>
    <w:rsid w:val="00770699"/>
    <w:rsid w:val="007709F9"/>
    <w:rsid w:val="0077105C"/>
    <w:rsid w:val="00771335"/>
    <w:rsid w:val="007717AE"/>
    <w:rsid w:val="00771BA5"/>
    <w:rsid w:val="00771DF9"/>
    <w:rsid w:val="00771FD2"/>
    <w:rsid w:val="00771FE9"/>
    <w:rsid w:val="00772676"/>
    <w:rsid w:val="00772B5C"/>
    <w:rsid w:val="00772CD3"/>
    <w:rsid w:val="00772D5B"/>
    <w:rsid w:val="00772D8F"/>
    <w:rsid w:val="007740B3"/>
    <w:rsid w:val="007741FD"/>
    <w:rsid w:val="00774591"/>
    <w:rsid w:val="00774611"/>
    <w:rsid w:val="00774830"/>
    <w:rsid w:val="00774D0C"/>
    <w:rsid w:val="00774E65"/>
    <w:rsid w:val="007752F0"/>
    <w:rsid w:val="00775309"/>
    <w:rsid w:val="00775511"/>
    <w:rsid w:val="00775713"/>
    <w:rsid w:val="0077585F"/>
    <w:rsid w:val="007762E3"/>
    <w:rsid w:val="00776347"/>
    <w:rsid w:val="00776457"/>
    <w:rsid w:val="0077658A"/>
    <w:rsid w:val="00776644"/>
    <w:rsid w:val="007769FC"/>
    <w:rsid w:val="00776A5B"/>
    <w:rsid w:val="00776E15"/>
    <w:rsid w:val="007773DB"/>
    <w:rsid w:val="007779E6"/>
    <w:rsid w:val="00780004"/>
    <w:rsid w:val="007803B5"/>
    <w:rsid w:val="00780500"/>
    <w:rsid w:val="0078056D"/>
    <w:rsid w:val="007806EC"/>
    <w:rsid w:val="00780836"/>
    <w:rsid w:val="00780862"/>
    <w:rsid w:val="00780DEE"/>
    <w:rsid w:val="00781629"/>
    <w:rsid w:val="007816C4"/>
    <w:rsid w:val="00781958"/>
    <w:rsid w:val="007819C6"/>
    <w:rsid w:val="00781BA5"/>
    <w:rsid w:val="00781DE0"/>
    <w:rsid w:val="00782411"/>
    <w:rsid w:val="007826C6"/>
    <w:rsid w:val="00782766"/>
    <w:rsid w:val="00782812"/>
    <w:rsid w:val="007829E5"/>
    <w:rsid w:val="00782B0A"/>
    <w:rsid w:val="00782CB7"/>
    <w:rsid w:val="00782CC4"/>
    <w:rsid w:val="00783297"/>
    <w:rsid w:val="0078340C"/>
    <w:rsid w:val="0078369F"/>
    <w:rsid w:val="0078391C"/>
    <w:rsid w:val="00783B1B"/>
    <w:rsid w:val="00783E10"/>
    <w:rsid w:val="00783FB6"/>
    <w:rsid w:val="007840AA"/>
    <w:rsid w:val="0078426D"/>
    <w:rsid w:val="007848EA"/>
    <w:rsid w:val="00784A60"/>
    <w:rsid w:val="00785042"/>
    <w:rsid w:val="007851B8"/>
    <w:rsid w:val="007851F0"/>
    <w:rsid w:val="007853FE"/>
    <w:rsid w:val="007854EC"/>
    <w:rsid w:val="007855D7"/>
    <w:rsid w:val="007855E6"/>
    <w:rsid w:val="00785853"/>
    <w:rsid w:val="00785C7D"/>
    <w:rsid w:val="00785EBE"/>
    <w:rsid w:val="007861B2"/>
    <w:rsid w:val="0078650F"/>
    <w:rsid w:val="00786813"/>
    <w:rsid w:val="007875C4"/>
    <w:rsid w:val="007875C9"/>
    <w:rsid w:val="00787655"/>
    <w:rsid w:val="007877AD"/>
    <w:rsid w:val="007878D3"/>
    <w:rsid w:val="00787D4A"/>
    <w:rsid w:val="007903FA"/>
    <w:rsid w:val="007909E5"/>
    <w:rsid w:val="00790BC1"/>
    <w:rsid w:val="00790EC8"/>
    <w:rsid w:val="007911DC"/>
    <w:rsid w:val="0079138A"/>
    <w:rsid w:val="00791476"/>
    <w:rsid w:val="00791B3B"/>
    <w:rsid w:val="00792468"/>
    <w:rsid w:val="007924D7"/>
    <w:rsid w:val="00792767"/>
    <w:rsid w:val="00792999"/>
    <w:rsid w:val="00792E52"/>
    <w:rsid w:val="00792E75"/>
    <w:rsid w:val="007935DA"/>
    <w:rsid w:val="007938E1"/>
    <w:rsid w:val="00794090"/>
    <w:rsid w:val="007940A8"/>
    <w:rsid w:val="007941AA"/>
    <w:rsid w:val="00794287"/>
    <w:rsid w:val="007944E9"/>
    <w:rsid w:val="007945EE"/>
    <w:rsid w:val="00794A90"/>
    <w:rsid w:val="00794AB1"/>
    <w:rsid w:val="00794B91"/>
    <w:rsid w:val="00794DC6"/>
    <w:rsid w:val="00794DD8"/>
    <w:rsid w:val="007951AC"/>
    <w:rsid w:val="00795237"/>
    <w:rsid w:val="00795292"/>
    <w:rsid w:val="007953AA"/>
    <w:rsid w:val="007953D4"/>
    <w:rsid w:val="0079544F"/>
    <w:rsid w:val="00795539"/>
    <w:rsid w:val="00795778"/>
    <w:rsid w:val="007957FC"/>
    <w:rsid w:val="00795873"/>
    <w:rsid w:val="0079593A"/>
    <w:rsid w:val="00795B55"/>
    <w:rsid w:val="00795D51"/>
    <w:rsid w:val="00795F18"/>
    <w:rsid w:val="00796058"/>
    <w:rsid w:val="007961AA"/>
    <w:rsid w:val="00796693"/>
    <w:rsid w:val="007966BC"/>
    <w:rsid w:val="00796B58"/>
    <w:rsid w:val="00796F98"/>
    <w:rsid w:val="007971E3"/>
    <w:rsid w:val="0079734F"/>
    <w:rsid w:val="0079757C"/>
    <w:rsid w:val="007978D6"/>
    <w:rsid w:val="00797D0E"/>
    <w:rsid w:val="007A0145"/>
    <w:rsid w:val="007A0260"/>
    <w:rsid w:val="007A04A7"/>
    <w:rsid w:val="007A0AD9"/>
    <w:rsid w:val="007A0AF3"/>
    <w:rsid w:val="007A0D68"/>
    <w:rsid w:val="007A1051"/>
    <w:rsid w:val="007A1269"/>
    <w:rsid w:val="007A1563"/>
    <w:rsid w:val="007A1A1C"/>
    <w:rsid w:val="007A1BB9"/>
    <w:rsid w:val="007A1C90"/>
    <w:rsid w:val="007A1D70"/>
    <w:rsid w:val="007A1F35"/>
    <w:rsid w:val="007A2555"/>
    <w:rsid w:val="007A25A8"/>
    <w:rsid w:val="007A29D8"/>
    <w:rsid w:val="007A3104"/>
    <w:rsid w:val="007A38D4"/>
    <w:rsid w:val="007A39CC"/>
    <w:rsid w:val="007A3BCD"/>
    <w:rsid w:val="007A404E"/>
    <w:rsid w:val="007A414A"/>
    <w:rsid w:val="007A44D5"/>
    <w:rsid w:val="007A44FD"/>
    <w:rsid w:val="007A45C6"/>
    <w:rsid w:val="007A4817"/>
    <w:rsid w:val="007A4AC5"/>
    <w:rsid w:val="007A4F0A"/>
    <w:rsid w:val="007A4FDD"/>
    <w:rsid w:val="007A4FF0"/>
    <w:rsid w:val="007A52AF"/>
    <w:rsid w:val="007A5BA4"/>
    <w:rsid w:val="007A6033"/>
    <w:rsid w:val="007A6A8E"/>
    <w:rsid w:val="007A6C39"/>
    <w:rsid w:val="007A6D0F"/>
    <w:rsid w:val="007A6D19"/>
    <w:rsid w:val="007A6DC3"/>
    <w:rsid w:val="007A6DF1"/>
    <w:rsid w:val="007A70C4"/>
    <w:rsid w:val="007A7485"/>
    <w:rsid w:val="007A7A9D"/>
    <w:rsid w:val="007A7C07"/>
    <w:rsid w:val="007A7CFB"/>
    <w:rsid w:val="007A7ED4"/>
    <w:rsid w:val="007B0168"/>
    <w:rsid w:val="007B09F7"/>
    <w:rsid w:val="007B0E3B"/>
    <w:rsid w:val="007B1048"/>
    <w:rsid w:val="007B18C1"/>
    <w:rsid w:val="007B199F"/>
    <w:rsid w:val="007B1BAE"/>
    <w:rsid w:val="007B218F"/>
    <w:rsid w:val="007B2720"/>
    <w:rsid w:val="007B2B4C"/>
    <w:rsid w:val="007B2E82"/>
    <w:rsid w:val="007B2F0C"/>
    <w:rsid w:val="007B32D5"/>
    <w:rsid w:val="007B3524"/>
    <w:rsid w:val="007B3DF7"/>
    <w:rsid w:val="007B4050"/>
    <w:rsid w:val="007B43AE"/>
    <w:rsid w:val="007B4435"/>
    <w:rsid w:val="007B4555"/>
    <w:rsid w:val="007B4C6C"/>
    <w:rsid w:val="007B50FF"/>
    <w:rsid w:val="007B5523"/>
    <w:rsid w:val="007B554C"/>
    <w:rsid w:val="007B56B2"/>
    <w:rsid w:val="007B58ED"/>
    <w:rsid w:val="007B5C9F"/>
    <w:rsid w:val="007B62C7"/>
    <w:rsid w:val="007B64C9"/>
    <w:rsid w:val="007B672F"/>
    <w:rsid w:val="007B680A"/>
    <w:rsid w:val="007B6857"/>
    <w:rsid w:val="007B6DD2"/>
    <w:rsid w:val="007B6DF7"/>
    <w:rsid w:val="007B6E10"/>
    <w:rsid w:val="007B6F09"/>
    <w:rsid w:val="007B6F79"/>
    <w:rsid w:val="007B7086"/>
    <w:rsid w:val="007B71AB"/>
    <w:rsid w:val="007B7550"/>
    <w:rsid w:val="007B7554"/>
    <w:rsid w:val="007B779B"/>
    <w:rsid w:val="007B7926"/>
    <w:rsid w:val="007B7AA7"/>
    <w:rsid w:val="007B7C5B"/>
    <w:rsid w:val="007B7DFF"/>
    <w:rsid w:val="007C01D0"/>
    <w:rsid w:val="007C0230"/>
    <w:rsid w:val="007C054B"/>
    <w:rsid w:val="007C072C"/>
    <w:rsid w:val="007C0EC1"/>
    <w:rsid w:val="007C0FBA"/>
    <w:rsid w:val="007C12E5"/>
    <w:rsid w:val="007C1715"/>
    <w:rsid w:val="007C1B3D"/>
    <w:rsid w:val="007C2195"/>
    <w:rsid w:val="007C222C"/>
    <w:rsid w:val="007C22E9"/>
    <w:rsid w:val="007C2478"/>
    <w:rsid w:val="007C2684"/>
    <w:rsid w:val="007C2C34"/>
    <w:rsid w:val="007C2C62"/>
    <w:rsid w:val="007C2EFF"/>
    <w:rsid w:val="007C3343"/>
    <w:rsid w:val="007C36D1"/>
    <w:rsid w:val="007C39E1"/>
    <w:rsid w:val="007C406F"/>
    <w:rsid w:val="007C40DD"/>
    <w:rsid w:val="007C4361"/>
    <w:rsid w:val="007C49E6"/>
    <w:rsid w:val="007C4A56"/>
    <w:rsid w:val="007C4C2C"/>
    <w:rsid w:val="007C4D3A"/>
    <w:rsid w:val="007C5068"/>
    <w:rsid w:val="007C5306"/>
    <w:rsid w:val="007C5342"/>
    <w:rsid w:val="007C579E"/>
    <w:rsid w:val="007C596A"/>
    <w:rsid w:val="007C5A11"/>
    <w:rsid w:val="007C5EC0"/>
    <w:rsid w:val="007C5F5A"/>
    <w:rsid w:val="007C6250"/>
    <w:rsid w:val="007C6396"/>
    <w:rsid w:val="007C67CE"/>
    <w:rsid w:val="007C68A4"/>
    <w:rsid w:val="007C68AD"/>
    <w:rsid w:val="007C6DE3"/>
    <w:rsid w:val="007C6F80"/>
    <w:rsid w:val="007C70A5"/>
    <w:rsid w:val="007C7201"/>
    <w:rsid w:val="007C76B1"/>
    <w:rsid w:val="007C780E"/>
    <w:rsid w:val="007C7BAD"/>
    <w:rsid w:val="007C7D61"/>
    <w:rsid w:val="007C7E82"/>
    <w:rsid w:val="007D0067"/>
    <w:rsid w:val="007D0162"/>
    <w:rsid w:val="007D06C4"/>
    <w:rsid w:val="007D075F"/>
    <w:rsid w:val="007D0962"/>
    <w:rsid w:val="007D09D8"/>
    <w:rsid w:val="007D0AB3"/>
    <w:rsid w:val="007D0AF0"/>
    <w:rsid w:val="007D0FF3"/>
    <w:rsid w:val="007D13CC"/>
    <w:rsid w:val="007D18E0"/>
    <w:rsid w:val="007D1A3E"/>
    <w:rsid w:val="007D1BFD"/>
    <w:rsid w:val="007D207C"/>
    <w:rsid w:val="007D222A"/>
    <w:rsid w:val="007D225C"/>
    <w:rsid w:val="007D259B"/>
    <w:rsid w:val="007D2B50"/>
    <w:rsid w:val="007D2EAD"/>
    <w:rsid w:val="007D3790"/>
    <w:rsid w:val="007D38EE"/>
    <w:rsid w:val="007D3A8A"/>
    <w:rsid w:val="007D40D9"/>
    <w:rsid w:val="007D4728"/>
    <w:rsid w:val="007D4A28"/>
    <w:rsid w:val="007D4A77"/>
    <w:rsid w:val="007D4D58"/>
    <w:rsid w:val="007D4D7C"/>
    <w:rsid w:val="007D4F55"/>
    <w:rsid w:val="007D5166"/>
    <w:rsid w:val="007D575E"/>
    <w:rsid w:val="007D5CEA"/>
    <w:rsid w:val="007D606C"/>
    <w:rsid w:val="007D6076"/>
    <w:rsid w:val="007D6363"/>
    <w:rsid w:val="007D6477"/>
    <w:rsid w:val="007D650E"/>
    <w:rsid w:val="007D652D"/>
    <w:rsid w:val="007D66F3"/>
    <w:rsid w:val="007D6A7A"/>
    <w:rsid w:val="007D6C96"/>
    <w:rsid w:val="007D6D59"/>
    <w:rsid w:val="007D6F2F"/>
    <w:rsid w:val="007D7108"/>
    <w:rsid w:val="007D7230"/>
    <w:rsid w:val="007D7D42"/>
    <w:rsid w:val="007D7D81"/>
    <w:rsid w:val="007E022E"/>
    <w:rsid w:val="007E02CE"/>
    <w:rsid w:val="007E0357"/>
    <w:rsid w:val="007E0459"/>
    <w:rsid w:val="007E04FF"/>
    <w:rsid w:val="007E05F2"/>
    <w:rsid w:val="007E0671"/>
    <w:rsid w:val="007E083E"/>
    <w:rsid w:val="007E087F"/>
    <w:rsid w:val="007E0AFE"/>
    <w:rsid w:val="007E0CEA"/>
    <w:rsid w:val="007E0D1E"/>
    <w:rsid w:val="007E10DC"/>
    <w:rsid w:val="007E10F0"/>
    <w:rsid w:val="007E11C1"/>
    <w:rsid w:val="007E160F"/>
    <w:rsid w:val="007E1637"/>
    <w:rsid w:val="007E2655"/>
    <w:rsid w:val="007E2733"/>
    <w:rsid w:val="007E29B6"/>
    <w:rsid w:val="007E2E2F"/>
    <w:rsid w:val="007E315F"/>
    <w:rsid w:val="007E3310"/>
    <w:rsid w:val="007E3513"/>
    <w:rsid w:val="007E39ED"/>
    <w:rsid w:val="007E3CBC"/>
    <w:rsid w:val="007E3EAB"/>
    <w:rsid w:val="007E402C"/>
    <w:rsid w:val="007E415A"/>
    <w:rsid w:val="007E42C4"/>
    <w:rsid w:val="007E46ED"/>
    <w:rsid w:val="007E4904"/>
    <w:rsid w:val="007E499C"/>
    <w:rsid w:val="007E4C3D"/>
    <w:rsid w:val="007E4E6D"/>
    <w:rsid w:val="007E4E78"/>
    <w:rsid w:val="007E4E7D"/>
    <w:rsid w:val="007E58B6"/>
    <w:rsid w:val="007E590E"/>
    <w:rsid w:val="007E59FD"/>
    <w:rsid w:val="007E5A13"/>
    <w:rsid w:val="007E5B9A"/>
    <w:rsid w:val="007E5DC1"/>
    <w:rsid w:val="007E5F8C"/>
    <w:rsid w:val="007E639D"/>
    <w:rsid w:val="007E6521"/>
    <w:rsid w:val="007E69CF"/>
    <w:rsid w:val="007E6A5E"/>
    <w:rsid w:val="007E6F52"/>
    <w:rsid w:val="007E712D"/>
    <w:rsid w:val="007E722D"/>
    <w:rsid w:val="007E728C"/>
    <w:rsid w:val="007E75D4"/>
    <w:rsid w:val="007E76CE"/>
    <w:rsid w:val="007E776C"/>
    <w:rsid w:val="007E7893"/>
    <w:rsid w:val="007E7B7F"/>
    <w:rsid w:val="007F01DB"/>
    <w:rsid w:val="007F059C"/>
    <w:rsid w:val="007F065D"/>
    <w:rsid w:val="007F0AAF"/>
    <w:rsid w:val="007F0E26"/>
    <w:rsid w:val="007F0E5C"/>
    <w:rsid w:val="007F10CC"/>
    <w:rsid w:val="007F1313"/>
    <w:rsid w:val="007F164B"/>
    <w:rsid w:val="007F1660"/>
    <w:rsid w:val="007F1999"/>
    <w:rsid w:val="007F1C8D"/>
    <w:rsid w:val="007F2016"/>
    <w:rsid w:val="007F26CC"/>
    <w:rsid w:val="007F273C"/>
    <w:rsid w:val="007F29A8"/>
    <w:rsid w:val="007F2C2E"/>
    <w:rsid w:val="007F34A1"/>
    <w:rsid w:val="007F3951"/>
    <w:rsid w:val="007F3C75"/>
    <w:rsid w:val="007F3CA6"/>
    <w:rsid w:val="007F3CE4"/>
    <w:rsid w:val="007F3D43"/>
    <w:rsid w:val="007F41FA"/>
    <w:rsid w:val="007F4400"/>
    <w:rsid w:val="007F4455"/>
    <w:rsid w:val="007F4625"/>
    <w:rsid w:val="007F47F2"/>
    <w:rsid w:val="007F4869"/>
    <w:rsid w:val="007F491D"/>
    <w:rsid w:val="007F4AB2"/>
    <w:rsid w:val="007F4AFC"/>
    <w:rsid w:val="007F4B12"/>
    <w:rsid w:val="007F4C82"/>
    <w:rsid w:val="007F4E2E"/>
    <w:rsid w:val="007F5103"/>
    <w:rsid w:val="007F51A9"/>
    <w:rsid w:val="007F52FC"/>
    <w:rsid w:val="007F53AA"/>
    <w:rsid w:val="007F5495"/>
    <w:rsid w:val="007F5750"/>
    <w:rsid w:val="007F57F2"/>
    <w:rsid w:val="007F5FE2"/>
    <w:rsid w:val="007F6588"/>
    <w:rsid w:val="007F6937"/>
    <w:rsid w:val="007F6B87"/>
    <w:rsid w:val="007F7BEB"/>
    <w:rsid w:val="007F7C21"/>
    <w:rsid w:val="0080056F"/>
    <w:rsid w:val="00800B00"/>
    <w:rsid w:val="00800F17"/>
    <w:rsid w:val="00801013"/>
    <w:rsid w:val="008010EB"/>
    <w:rsid w:val="008016D8"/>
    <w:rsid w:val="0080187B"/>
    <w:rsid w:val="0080193F"/>
    <w:rsid w:val="00801AC2"/>
    <w:rsid w:val="00801C3A"/>
    <w:rsid w:val="00801E4A"/>
    <w:rsid w:val="008022C5"/>
    <w:rsid w:val="00802464"/>
    <w:rsid w:val="00802A28"/>
    <w:rsid w:val="00802B77"/>
    <w:rsid w:val="00802C35"/>
    <w:rsid w:val="00803BFD"/>
    <w:rsid w:val="00803C4D"/>
    <w:rsid w:val="00803CE4"/>
    <w:rsid w:val="00803E98"/>
    <w:rsid w:val="00803EAA"/>
    <w:rsid w:val="008045DE"/>
    <w:rsid w:val="00804729"/>
    <w:rsid w:val="008048E0"/>
    <w:rsid w:val="00804A3A"/>
    <w:rsid w:val="00804AE7"/>
    <w:rsid w:val="00804F71"/>
    <w:rsid w:val="00805286"/>
    <w:rsid w:val="008053A5"/>
    <w:rsid w:val="00805619"/>
    <w:rsid w:val="00805A0A"/>
    <w:rsid w:val="00805D68"/>
    <w:rsid w:val="00805FC2"/>
    <w:rsid w:val="0080621B"/>
    <w:rsid w:val="0080626C"/>
    <w:rsid w:val="00806921"/>
    <w:rsid w:val="008069D3"/>
    <w:rsid w:val="0080727F"/>
    <w:rsid w:val="0080797B"/>
    <w:rsid w:val="00807AB5"/>
    <w:rsid w:val="00807BFA"/>
    <w:rsid w:val="00807C4C"/>
    <w:rsid w:val="00807C64"/>
    <w:rsid w:val="0081029F"/>
    <w:rsid w:val="008103F8"/>
    <w:rsid w:val="00810585"/>
    <w:rsid w:val="00810AA5"/>
    <w:rsid w:val="00810C5B"/>
    <w:rsid w:val="0081132C"/>
    <w:rsid w:val="00811794"/>
    <w:rsid w:val="00811CEE"/>
    <w:rsid w:val="00812219"/>
    <w:rsid w:val="0081224B"/>
    <w:rsid w:val="0081252F"/>
    <w:rsid w:val="008125BB"/>
    <w:rsid w:val="00812620"/>
    <w:rsid w:val="0081263B"/>
    <w:rsid w:val="008126D1"/>
    <w:rsid w:val="008127F0"/>
    <w:rsid w:val="008128EB"/>
    <w:rsid w:val="008131EE"/>
    <w:rsid w:val="008135AA"/>
    <w:rsid w:val="008136D7"/>
    <w:rsid w:val="00813756"/>
    <w:rsid w:val="0081375A"/>
    <w:rsid w:val="008137FF"/>
    <w:rsid w:val="008139B2"/>
    <w:rsid w:val="00813B05"/>
    <w:rsid w:val="00813B35"/>
    <w:rsid w:val="00813CD3"/>
    <w:rsid w:val="00813CF5"/>
    <w:rsid w:val="00813FBB"/>
    <w:rsid w:val="008140BC"/>
    <w:rsid w:val="0081443D"/>
    <w:rsid w:val="00814897"/>
    <w:rsid w:val="0081496C"/>
    <w:rsid w:val="00814C0D"/>
    <w:rsid w:val="008151B0"/>
    <w:rsid w:val="0081527C"/>
    <w:rsid w:val="00815484"/>
    <w:rsid w:val="0081568F"/>
    <w:rsid w:val="00815735"/>
    <w:rsid w:val="0081578F"/>
    <w:rsid w:val="00815857"/>
    <w:rsid w:val="00815B91"/>
    <w:rsid w:val="0081606D"/>
    <w:rsid w:val="00816462"/>
    <w:rsid w:val="00816726"/>
    <w:rsid w:val="008167C6"/>
    <w:rsid w:val="0081697B"/>
    <w:rsid w:val="00816A17"/>
    <w:rsid w:val="00816B5C"/>
    <w:rsid w:val="00816DA8"/>
    <w:rsid w:val="00817017"/>
    <w:rsid w:val="008171C8"/>
    <w:rsid w:val="00817542"/>
    <w:rsid w:val="008176C3"/>
    <w:rsid w:val="008177A0"/>
    <w:rsid w:val="008177F1"/>
    <w:rsid w:val="008179B6"/>
    <w:rsid w:val="00817A83"/>
    <w:rsid w:val="00817DA2"/>
    <w:rsid w:val="008203F7"/>
    <w:rsid w:val="008204B4"/>
    <w:rsid w:val="00820633"/>
    <w:rsid w:val="00820982"/>
    <w:rsid w:val="00820BC7"/>
    <w:rsid w:val="00820C3F"/>
    <w:rsid w:val="00820CB6"/>
    <w:rsid w:val="00820E20"/>
    <w:rsid w:val="00820F4D"/>
    <w:rsid w:val="0082112D"/>
    <w:rsid w:val="00821221"/>
    <w:rsid w:val="008218F6"/>
    <w:rsid w:val="00822465"/>
    <w:rsid w:val="00822A43"/>
    <w:rsid w:val="00822D0E"/>
    <w:rsid w:val="00822DB7"/>
    <w:rsid w:val="00822DC2"/>
    <w:rsid w:val="008230F7"/>
    <w:rsid w:val="00823127"/>
    <w:rsid w:val="008237DD"/>
    <w:rsid w:val="00823B38"/>
    <w:rsid w:val="00823BC2"/>
    <w:rsid w:val="00823CC3"/>
    <w:rsid w:val="00824525"/>
    <w:rsid w:val="00824589"/>
    <w:rsid w:val="00824EBB"/>
    <w:rsid w:val="0082527E"/>
    <w:rsid w:val="00825768"/>
    <w:rsid w:val="00825811"/>
    <w:rsid w:val="0082585D"/>
    <w:rsid w:val="008259C2"/>
    <w:rsid w:val="00825CB4"/>
    <w:rsid w:val="00825E4F"/>
    <w:rsid w:val="008261F8"/>
    <w:rsid w:val="00826524"/>
    <w:rsid w:val="008268C9"/>
    <w:rsid w:val="00826A06"/>
    <w:rsid w:val="00826DA3"/>
    <w:rsid w:val="008271FE"/>
    <w:rsid w:val="00827423"/>
    <w:rsid w:val="00827660"/>
    <w:rsid w:val="008277CD"/>
    <w:rsid w:val="008279F0"/>
    <w:rsid w:val="00827A54"/>
    <w:rsid w:val="00827C78"/>
    <w:rsid w:val="00827F1A"/>
    <w:rsid w:val="008300C2"/>
    <w:rsid w:val="00830685"/>
    <w:rsid w:val="008306A8"/>
    <w:rsid w:val="00830C7E"/>
    <w:rsid w:val="00830F8A"/>
    <w:rsid w:val="00831296"/>
    <w:rsid w:val="008315EB"/>
    <w:rsid w:val="00831895"/>
    <w:rsid w:val="00831919"/>
    <w:rsid w:val="00831C15"/>
    <w:rsid w:val="00831C59"/>
    <w:rsid w:val="00831E11"/>
    <w:rsid w:val="00831FCB"/>
    <w:rsid w:val="00832100"/>
    <w:rsid w:val="008321FF"/>
    <w:rsid w:val="0083253D"/>
    <w:rsid w:val="00832BA6"/>
    <w:rsid w:val="00832D89"/>
    <w:rsid w:val="00832D98"/>
    <w:rsid w:val="00832E7B"/>
    <w:rsid w:val="008333C0"/>
    <w:rsid w:val="0083359E"/>
    <w:rsid w:val="008335C6"/>
    <w:rsid w:val="00833837"/>
    <w:rsid w:val="00833908"/>
    <w:rsid w:val="00833B48"/>
    <w:rsid w:val="00833B7D"/>
    <w:rsid w:val="00833D9A"/>
    <w:rsid w:val="00833F06"/>
    <w:rsid w:val="00833F3E"/>
    <w:rsid w:val="008340E0"/>
    <w:rsid w:val="008344EE"/>
    <w:rsid w:val="00834561"/>
    <w:rsid w:val="0083476C"/>
    <w:rsid w:val="0083484C"/>
    <w:rsid w:val="00834883"/>
    <w:rsid w:val="00834967"/>
    <w:rsid w:val="00834C1E"/>
    <w:rsid w:val="008352FB"/>
    <w:rsid w:val="008354A5"/>
    <w:rsid w:val="00835530"/>
    <w:rsid w:val="00835569"/>
    <w:rsid w:val="008358BF"/>
    <w:rsid w:val="00835A83"/>
    <w:rsid w:val="00835D18"/>
    <w:rsid w:val="00835D6E"/>
    <w:rsid w:val="00835D84"/>
    <w:rsid w:val="00835F83"/>
    <w:rsid w:val="00835F91"/>
    <w:rsid w:val="00835FED"/>
    <w:rsid w:val="0083639E"/>
    <w:rsid w:val="00836C7F"/>
    <w:rsid w:val="00837316"/>
    <w:rsid w:val="00837468"/>
    <w:rsid w:val="00837895"/>
    <w:rsid w:val="00837CA8"/>
    <w:rsid w:val="0084035C"/>
    <w:rsid w:val="00840888"/>
    <w:rsid w:val="0084106E"/>
    <w:rsid w:val="00841234"/>
    <w:rsid w:val="0084198A"/>
    <w:rsid w:val="00841F18"/>
    <w:rsid w:val="008420D6"/>
    <w:rsid w:val="008426A5"/>
    <w:rsid w:val="00842A61"/>
    <w:rsid w:val="00842E3D"/>
    <w:rsid w:val="00842E79"/>
    <w:rsid w:val="008436F9"/>
    <w:rsid w:val="008439AE"/>
    <w:rsid w:val="00843AD7"/>
    <w:rsid w:val="00843D33"/>
    <w:rsid w:val="00843F5F"/>
    <w:rsid w:val="0084462D"/>
    <w:rsid w:val="00844685"/>
    <w:rsid w:val="00844E92"/>
    <w:rsid w:val="00845472"/>
    <w:rsid w:val="0084561F"/>
    <w:rsid w:val="00845796"/>
    <w:rsid w:val="0084596C"/>
    <w:rsid w:val="00845C68"/>
    <w:rsid w:val="008465C4"/>
    <w:rsid w:val="00846AE0"/>
    <w:rsid w:val="00846CB2"/>
    <w:rsid w:val="00846CC0"/>
    <w:rsid w:val="00846D58"/>
    <w:rsid w:val="00846EDC"/>
    <w:rsid w:val="00847118"/>
    <w:rsid w:val="0084748E"/>
    <w:rsid w:val="008477F1"/>
    <w:rsid w:val="0084784E"/>
    <w:rsid w:val="00847AE4"/>
    <w:rsid w:val="00847D67"/>
    <w:rsid w:val="00847D90"/>
    <w:rsid w:val="0085004B"/>
    <w:rsid w:val="00850082"/>
    <w:rsid w:val="00850336"/>
    <w:rsid w:val="0085034B"/>
    <w:rsid w:val="00850367"/>
    <w:rsid w:val="00850555"/>
    <w:rsid w:val="00850898"/>
    <w:rsid w:val="00851461"/>
    <w:rsid w:val="0085175C"/>
    <w:rsid w:val="0085192B"/>
    <w:rsid w:val="00851A0D"/>
    <w:rsid w:val="00851C30"/>
    <w:rsid w:val="0085201E"/>
    <w:rsid w:val="00852434"/>
    <w:rsid w:val="008526A1"/>
    <w:rsid w:val="0085283E"/>
    <w:rsid w:val="00852A40"/>
    <w:rsid w:val="00852B35"/>
    <w:rsid w:val="00852EC9"/>
    <w:rsid w:val="00853083"/>
    <w:rsid w:val="0085342F"/>
    <w:rsid w:val="00853433"/>
    <w:rsid w:val="00853929"/>
    <w:rsid w:val="00853AE4"/>
    <w:rsid w:val="00853D49"/>
    <w:rsid w:val="00853D58"/>
    <w:rsid w:val="00853EA1"/>
    <w:rsid w:val="008541F9"/>
    <w:rsid w:val="0085434C"/>
    <w:rsid w:val="00854710"/>
    <w:rsid w:val="008547E1"/>
    <w:rsid w:val="00854CD5"/>
    <w:rsid w:val="00854E51"/>
    <w:rsid w:val="0085501F"/>
    <w:rsid w:val="00855516"/>
    <w:rsid w:val="0085556C"/>
    <w:rsid w:val="008556E2"/>
    <w:rsid w:val="0085575B"/>
    <w:rsid w:val="0085599B"/>
    <w:rsid w:val="008559D4"/>
    <w:rsid w:val="00855C69"/>
    <w:rsid w:val="00855D4F"/>
    <w:rsid w:val="00855E0E"/>
    <w:rsid w:val="00855FAF"/>
    <w:rsid w:val="00856004"/>
    <w:rsid w:val="00856402"/>
    <w:rsid w:val="00856509"/>
    <w:rsid w:val="00856648"/>
    <w:rsid w:val="00856B4D"/>
    <w:rsid w:val="00856E79"/>
    <w:rsid w:val="0085704C"/>
    <w:rsid w:val="00857327"/>
    <w:rsid w:val="00857F24"/>
    <w:rsid w:val="00860035"/>
    <w:rsid w:val="008604A9"/>
    <w:rsid w:val="008609CE"/>
    <w:rsid w:val="00860B6A"/>
    <w:rsid w:val="00860F1F"/>
    <w:rsid w:val="0086107A"/>
    <w:rsid w:val="00861089"/>
    <w:rsid w:val="00861516"/>
    <w:rsid w:val="00861C2D"/>
    <w:rsid w:val="0086260A"/>
    <w:rsid w:val="008626FE"/>
    <w:rsid w:val="00862CDD"/>
    <w:rsid w:val="0086334C"/>
    <w:rsid w:val="00863415"/>
    <w:rsid w:val="008638F6"/>
    <w:rsid w:val="00863B26"/>
    <w:rsid w:val="00863C2D"/>
    <w:rsid w:val="00863C31"/>
    <w:rsid w:val="00863CC2"/>
    <w:rsid w:val="00864086"/>
    <w:rsid w:val="0086425D"/>
    <w:rsid w:val="008644C6"/>
    <w:rsid w:val="008645EB"/>
    <w:rsid w:val="00864755"/>
    <w:rsid w:val="00864DA2"/>
    <w:rsid w:val="00864DF7"/>
    <w:rsid w:val="00864FA9"/>
    <w:rsid w:val="00865311"/>
    <w:rsid w:val="00865712"/>
    <w:rsid w:val="00865718"/>
    <w:rsid w:val="008657EC"/>
    <w:rsid w:val="00866406"/>
    <w:rsid w:val="00866464"/>
    <w:rsid w:val="00866739"/>
    <w:rsid w:val="008667A3"/>
    <w:rsid w:val="008668DC"/>
    <w:rsid w:val="00866BAF"/>
    <w:rsid w:val="00867355"/>
    <w:rsid w:val="00867411"/>
    <w:rsid w:val="008676A4"/>
    <w:rsid w:val="00867883"/>
    <w:rsid w:val="00867B59"/>
    <w:rsid w:val="00867B88"/>
    <w:rsid w:val="00867E76"/>
    <w:rsid w:val="00867F81"/>
    <w:rsid w:val="008701C3"/>
    <w:rsid w:val="0087042E"/>
    <w:rsid w:val="008709F1"/>
    <w:rsid w:val="00870CFC"/>
    <w:rsid w:val="00870F29"/>
    <w:rsid w:val="008712D0"/>
    <w:rsid w:val="00871331"/>
    <w:rsid w:val="00871593"/>
    <w:rsid w:val="008715E4"/>
    <w:rsid w:val="00871725"/>
    <w:rsid w:val="00871A23"/>
    <w:rsid w:val="00871B1D"/>
    <w:rsid w:val="00871B3B"/>
    <w:rsid w:val="00871F20"/>
    <w:rsid w:val="00871FF3"/>
    <w:rsid w:val="008720BA"/>
    <w:rsid w:val="008722C7"/>
    <w:rsid w:val="00872628"/>
    <w:rsid w:val="00872DCD"/>
    <w:rsid w:val="00873199"/>
    <w:rsid w:val="00873439"/>
    <w:rsid w:val="00873454"/>
    <w:rsid w:val="008734EA"/>
    <w:rsid w:val="00873D39"/>
    <w:rsid w:val="00873FBE"/>
    <w:rsid w:val="00874137"/>
    <w:rsid w:val="008742C3"/>
    <w:rsid w:val="008744F0"/>
    <w:rsid w:val="00874C42"/>
    <w:rsid w:val="00874CC4"/>
    <w:rsid w:val="00874DF6"/>
    <w:rsid w:val="00874E33"/>
    <w:rsid w:val="00874F45"/>
    <w:rsid w:val="00874FF0"/>
    <w:rsid w:val="00875737"/>
    <w:rsid w:val="00875F3B"/>
    <w:rsid w:val="00876167"/>
    <w:rsid w:val="0087629A"/>
    <w:rsid w:val="00876A0C"/>
    <w:rsid w:val="00876B69"/>
    <w:rsid w:val="00877425"/>
    <w:rsid w:val="00877481"/>
    <w:rsid w:val="008774F7"/>
    <w:rsid w:val="008777A5"/>
    <w:rsid w:val="00877948"/>
    <w:rsid w:val="00877BCF"/>
    <w:rsid w:val="00880354"/>
    <w:rsid w:val="00880839"/>
    <w:rsid w:val="00880A02"/>
    <w:rsid w:val="00880D94"/>
    <w:rsid w:val="008815C9"/>
    <w:rsid w:val="008818FD"/>
    <w:rsid w:val="00882250"/>
    <w:rsid w:val="00882271"/>
    <w:rsid w:val="008829D7"/>
    <w:rsid w:val="00882E2D"/>
    <w:rsid w:val="008833B0"/>
    <w:rsid w:val="008836F5"/>
    <w:rsid w:val="00883937"/>
    <w:rsid w:val="00883F0C"/>
    <w:rsid w:val="00884221"/>
    <w:rsid w:val="0088434C"/>
    <w:rsid w:val="00884832"/>
    <w:rsid w:val="008848BA"/>
    <w:rsid w:val="008848DE"/>
    <w:rsid w:val="00884C32"/>
    <w:rsid w:val="0088537E"/>
    <w:rsid w:val="00885472"/>
    <w:rsid w:val="00885983"/>
    <w:rsid w:val="008859EA"/>
    <w:rsid w:val="0088620F"/>
    <w:rsid w:val="00886307"/>
    <w:rsid w:val="00886348"/>
    <w:rsid w:val="008864C8"/>
    <w:rsid w:val="00886651"/>
    <w:rsid w:val="00886FEC"/>
    <w:rsid w:val="00887275"/>
    <w:rsid w:val="00887446"/>
    <w:rsid w:val="0088754D"/>
    <w:rsid w:val="00887AD2"/>
    <w:rsid w:val="00887DFB"/>
    <w:rsid w:val="00890056"/>
    <w:rsid w:val="008905CA"/>
    <w:rsid w:val="008905E0"/>
    <w:rsid w:val="00890921"/>
    <w:rsid w:val="00890BE2"/>
    <w:rsid w:val="00890C65"/>
    <w:rsid w:val="00890CDA"/>
    <w:rsid w:val="00891083"/>
    <w:rsid w:val="008912A1"/>
    <w:rsid w:val="0089160B"/>
    <w:rsid w:val="00891725"/>
    <w:rsid w:val="00891B46"/>
    <w:rsid w:val="00891D25"/>
    <w:rsid w:val="00891EB9"/>
    <w:rsid w:val="00892046"/>
    <w:rsid w:val="008920EA"/>
    <w:rsid w:val="00892404"/>
    <w:rsid w:val="00892936"/>
    <w:rsid w:val="00892AE3"/>
    <w:rsid w:val="00893141"/>
    <w:rsid w:val="00893161"/>
    <w:rsid w:val="008935AD"/>
    <w:rsid w:val="008938C8"/>
    <w:rsid w:val="00893AF5"/>
    <w:rsid w:val="00893CCB"/>
    <w:rsid w:val="00894273"/>
    <w:rsid w:val="00894918"/>
    <w:rsid w:val="008949BF"/>
    <w:rsid w:val="00894B81"/>
    <w:rsid w:val="008956AA"/>
    <w:rsid w:val="00895869"/>
    <w:rsid w:val="00895964"/>
    <w:rsid w:val="0089599C"/>
    <w:rsid w:val="00895A63"/>
    <w:rsid w:val="00895CBA"/>
    <w:rsid w:val="00895EC8"/>
    <w:rsid w:val="00895F82"/>
    <w:rsid w:val="008960A7"/>
    <w:rsid w:val="00896376"/>
    <w:rsid w:val="008967BC"/>
    <w:rsid w:val="008967C3"/>
    <w:rsid w:val="008968A3"/>
    <w:rsid w:val="00896A1E"/>
    <w:rsid w:val="00896A4E"/>
    <w:rsid w:val="00896DC7"/>
    <w:rsid w:val="00896F05"/>
    <w:rsid w:val="00897013"/>
    <w:rsid w:val="0089764F"/>
    <w:rsid w:val="008976B6"/>
    <w:rsid w:val="008978FC"/>
    <w:rsid w:val="008979AC"/>
    <w:rsid w:val="00897ABB"/>
    <w:rsid w:val="00897D05"/>
    <w:rsid w:val="008A0086"/>
    <w:rsid w:val="008A0118"/>
    <w:rsid w:val="008A01E8"/>
    <w:rsid w:val="008A03CD"/>
    <w:rsid w:val="008A05CC"/>
    <w:rsid w:val="008A063C"/>
    <w:rsid w:val="008A0803"/>
    <w:rsid w:val="008A0C0A"/>
    <w:rsid w:val="008A0D92"/>
    <w:rsid w:val="008A0E24"/>
    <w:rsid w:val="008A0FF1"/>
    <w:rsid w:val="008A10E7"/>
    <w:rsid w:val="008A172B"/>
    <w:rsid w:val="008A1B1E"/>
    <w:rsid w:val="008A1B29"/>
    <w:rsid w:val="008A1B2D"/>
    <w:rsid w:val="008A1C98"/>
    <w:rsid w:val="008A1D2B"/>
    <w:rsid w:val="008A2540"/>
    <w:rsid w:val="008A25EF"/>
    <w:rsid w:val="008A2EB7"/>
    <w:rsid w:val="008A346C"/>
    <w:rsid w:val="008A365E"/>
    <w:rsid w:val="008A3B4D"/>
    <w:rsid w:val="008A3D8B"/>
    <w:rsid w:val="008A49B5"/>
    <w:rsid w:val="008A4E0A"/>
    <w:rsid w:val="008A5616"/>
    <w:rsid w:val="008A5711"/>
    <w:rsid w:val="008A5720"/>
    <w:rsid w:val="008A57B6"/>
    <w:rsid w:val="008A5903"/>
    <w:rsid w:val="008A5D64"/>
    <w:rsid w:val="008A5DE6"/>
    <w:rsid w:val="008A6392"/>
    <w:rsid w:val="008A644A"/>
    <w:rsid w:val="008A6BE4"/>
    <w:rsid w:val="008A6DD3"/>
    <w:rsid w:val="008A721D"/>
    <w:rsid w:val="008A7837"/>
    <w:rsid w:val="008A797B"/>
    <w:rsid w:val="008B0054"/>
    <w:rsid w:val="008B0099"/>
    <w:rsid w:val="008B0697"/>
    <w:rsid w:val="008B0714"/>
    <w:rsid w:val="008B087B"/>
    <w:rsid w:val="008B0A23"/>
    <w:rsid w:val="008B0C72"/>
    <w:rsid w:val="008B0D51"/>
    <w:rsid w:val="008B0E89"/>
    <w:rsid w:val="008B104B"/>
    <w:rsid w:val="008B12A2"/>
    <w:rsid w:val="008B1469"/>
    <w:rsid w:val="008B14FA"/>
    <w:rsid w:val="008B153D"/>
    <w:rsid w:val="008B1BB3"/>
    <w:rsid w:val="008B1DEE"/>
    <w:rsid w:val="008B1FA2"/>
    <w:rsid w:val="008B1FB2"/>
    <w:rsid w:val="008B1FC1"/>
    <w:rsid w:val="008B1FD7"/>
    <w:rsid w:val="008B2073"/>
    <w:rsid w:val="008B21AF"/>
    <w:rsid w:val="008B2354"/>
    <w:rsid w:val="008B293D"/>
    <w:rsid w:val="008B2AD1"/>
    <w:rsid w:val="008B2EAC"/>
    <w:rsid w:val="008B2F69"/>
    <w:rsid w:val="008B3112"/>
    <w:rsid w:val="008B3176"/>
    <w:rsid w:val="008B339A"/>
    <w:rsid w:val="008B37F8"/>
    <w:rsid w:val="008B3876"/>
    <w:rsid w:val="008B3884"/>
    <w:rsid w:val="008B3949"/>
    <w:rsid w:val="008B3CD7"/>
    <w:rsid w:val="008B4101"/>
    <w:rsid w:val="008B4641"/>
    <w:rsid w:val="008B469C"/>
    <w:rsid w:val="008B4A2F"/>
    <w:rsid w:val="008B4E56"/>
    <w:rsid w:val="008B4F79"/>
    <w:rsid w:val="008B51A7"/>
    <w:rsid w:val="008B5304"/>
    <w:rsid w:val="008B53C4"/>
    <w:rsid w:val="008B546A"/>
    <w:rsid w:val="008B54A4"/>
    <w:rsid w:val="008B5EB1"/>
    <w:rsid w:val="008B6716"/>
    <w:rsid w:val="008B6722"/>
    <w:rsid w:val="008B67CC"/>
    <w:rsid w:val="008B687D"/>
    <w:rsid w:val="008B6993"/>
    <w:rsid w:val="008B69CB"/>
    <w:rsid w:val="008B6DA1"/>
    <w:rsid w:val="008B6E76"/>
    <w:rsid w:val="008B79BD"/>
    <w:rsid w:val="008B7A5D"/>
    <w:rsid w:val="008B7C95"/>
    <w:rsid w:val="008B7CFE"/>
    <w:rsid w:val="008C00C5"/>
    <w:rsid w:val="008C01F0"/>
    <w:rsid w:val="008C0210"/>
    <w:rsid w:val="008C032B"/>
    <w:rsid w:val="008C0347"/>
    <w:rsid w:val="008C04D5"/>
    <w:rsid w:val="008C0637"/>
    <w:rsid w:val="008C072A"/>
    <w:rsid w:val="008C0B34"/>
    <w:rsid w:val="008C0CA2"/>
    <w:rsid w:val="008C0E4E"/>
    <w:rsid w:val="008C0F90"/>
    <w:rsid w:val="008C1224"/>
    <w:rsid w:val="008C14AA"/>
    <w:rsid w:val="008C166E"/>
    <w:rsid w:val="008C17B8"/>
    <w:rsid w:val="008C1BBF"/>
    <w:rsid w:val="008C1CA2"/>
    <w:rsid w:val="008C2515"/>
    <w:rsid w:val="008C2628"/>
    <w:rsid w:val="008C26A7"/>
    <w:rsid w:val="008C276B"/>
    <w:rsid w:val="008C28E5"/>
    <w:rsid w:val="008C2A62"/>
    <w:rsid w:val="008C2AAA"/>
    <w:rsid w:val="008C2B2C"/>
    <w:rsid w:val="008C2F54"/>
    <w:rsid w:val="008C2F6D"/>
    <w:rsid w:val="008C3010"/>
    <w:rsid w:val="008C3296"/>
    <w:rsid w:val="008C3B90"/>
    <w:rsid w:val="008C3DBA"/>
    <w:rsid w:val="008C418A"/>
    <w:rsid w:val="008C43A2"/>
    <w:rsid w:val="008C43F8"/>
    <w:rsid w:val="008C4407"/>
    <w:rsid w:val="008C4A16"/>
    <w:rsid w:val="008C4BB3"/>
    <w:rsid w:val="008C534E"/>
    <w:rsid w:val="008C54D6"/>
    <w:rsid w:val="008C54E1"/>
    <w:rsid w:val="008C56D3"/>
    <w:rsid w:val="008C58EC"/>
    <w:rsid w:val="008C5EF9"/>
    <w:rsid w:val="008C5FAF"/>
    <w:rsid w:val="008C696D"/>
    <w:rsid w:val="008C6A07"/>
    <w:rsid w:val="008C6DC2"/>
    <w:rsid w:val="008C6EE5"/>
    <w:rsid w:val="008C71DA"/>
    <w:rsid w:val="008C7841"/>
    <w:rsid w:val="008C7909"/>
    <w:rsid w:val="008C794A"/>
    <w:rsid w:val="008C7F77"/>
    <w:rsid w:val="008C7FD7"/>
    <w:rsid w:val="008C7FFE"/>
    <w:rsid w:val="008D0199"/>
    <w:rsid w:val="008D02DA"/>
    <w:rsid w:val="008D099A"/>
    <w:rsid w:val="008D0D99"/>
    <w:rsid w:val="008D1040"/>
    <w:rsid w:val="008D12A5"/>
    <w:rsid w:val="008D1406"/>
    <w:rsid w:val="008D15C8"/>
    <w:rsid w:val="008D17B3"/>
    <w:rsid w:val="008D1A08"/>
    <w:rsid w:val="008D1F07"/>
    <w:rsid w:val="008D2104"/>
    <w:rsid w:val="008D2116"/>
    <w:rsid w:val="008D2147"/>
    <w:rsid w:val="008D26C2"/>
    <w:rsid w:val="008D27AA"/>
    <w:rsid w:val="008D2A6A"/>
    <w:rsid w:val="008D2B47"/>
    <w:rsid w:val="008D32EC"/>
    <w:rsid w:val="008D33C1"/>
    <w:rsid w:val="008D3452"/>
    <w:rsid w:val="008D392E"/>
    <w:rsid w:val="008D3A05"/>
    <w:rsid w:val="008D3C66"/>
    <w:rsid w:val="008D46ED"/>
    <w:rsid w:val="008D4886"/>
    <w:rsid w:val="008D55B0"/>
    <w:rsid w:val="008D5615"/>
    <w:rsid w:val="008D59CA"/>
    <w:rsid w:val="008D5AFE"/>
    <w:rsid w:val="008D5B8B"/>
    <w:rsid w:val="008D5CC8"/>
    <w:rsid w:val="008D6457"/>
    <w:rsid w:val="008D67E9"/>
    <w:rsid w:val="008D68E5"/>
    <w:rsid w:val="008D6AED"/>
    <w:rsid w:val="008D7508"/>
    <w:rsid w:val="008D76B7"/>
    <w:rsid w:val="008D77B4"/>
    <w:rsid w:val="008D7B1A"/>
    <w:rsid w:val="008D7C76"/>
    <w:rsid w:val="008E0AD0"/>
    <w:rsid w:val="008E0C47"/>
    <w:rsid w:val="008E0C51"/>
    <w:rsid w:val="008E1052"/>
    <w:rsid w:val="008E1080"/>
    <w:rsid w:val="008E12EC"/>
    <w:rsid w:val="008E1303"/>
    <w:rsid w:val="008E14B0"/>
    <w:rsid w:val="008E15E6"/>
    <w:rsid w:val="008E166D"/>
    <w:rsid w:val="008E182F"/>
    <w:rsid w:val="008E18BA"/>
    <w:rsid w:val="008E1D0E"/>
    <w:rsid w:val="008E20AD"/>
    <w:rsid w:val="008E2B29"/>
    <w:rsid w:val="008E2CD0"/>
    <w:rsid w:val="008E2DAD"/>
    <w:rsid w:val="008E2E0A"/>
    <w:rsid w:val="008E2F69"/>
    <w:rsid w:val="008E3067"/>
    <w:rsid w:val="008E36CC"/>
    <w:rsid w:val="008E378A"/>
    <w:rsid w:val="008E3C0E"/>
    <w:rsid w:val="008E3CDA"/>
    <w:rsid w:val="008E3F44"/>
    <w:rsid w:val="008E4056"/>
    <w:rsid w:val="008E4290"/>
    <w:rsid w:val="008E4339"/>
    <w:rsid w:val="008E44A4"/>
    <w:rsid w:val="008E44D3"/>
    <w:rsid w:val="008E4E2F"/>
    <w:rsid w:val="008E4F0D"/>
    <w:rsid w:val="008E5511"/>
    <w:rsid w:val="008E56C1"/>
    <w:rsid w:val="008E5722"/>
    <w:rsid w:val="008E57B2"/>
    <w:rsid w:val="008E5ABC"/>
    <w:rsid w:val="008E5CA6"/>
    <w:rsid w:val="008E5CB1"/>
    <w:rsid w:val="008E62F0"/>
    <w:rsid w:val="008E6352"/>
    <w:rsid w:val="008E6512"/>
    <w:rsid w:val="008E6AE8"/>
    <w:rsid w:val="008E6BF8"/>
    <w:rsid w:val="008E7A9C"/>
    <w:rsid w:val="008E7EBF"/>
    <w:rsid w:val="008F0184"/>
    <w:rsid w:val="008F02B5"/>
    <w:rsid w:val="008F04B5"/>
    <w:rsid w:val="008F0805"/>
    <w:rsid w:val="008F0B57"/>
    <w:rsid w:val="008F0C91"/>
    <w:rsid w:val="008F10C4"/>
    <w:rsid w:val="008F1905"/>
    <w:rsid w:val="008F19B1"/>
    <w:rsid w:val="008F1C87"/>
    <w:rsid w:val="008F2787"/>
    <w:rsid w:val="008F298E"/>
    <w:rsid w:val="008F2BE7"/>
    <w:rsid w:val="008F2DCD"/>
    <w:rsid w:val="008F2EFE"/>
    <w:rsid w:val="008F3123"/>
    <w:rsid w:val="008F3142"/>
    <w:rsid w:val="008F31E2"/>
    <w:rsid w:val="008F3715"/>
    <w:rsid w:val="008F3AA3"/>
    <w:rsid w:val="008F3AF1"/>
    <w:rsid w:val="008F3B83"/>
    <w:rsid w:val="008F3D42"/>
    <w:rsid w:val="008F445A"/>
    <w:rsid w:val="008F4CA8"/>
    <w:rsid w:val="008F518D"/>
    <w:rsid w:val="008F577E"/>
    <w:rsid w:val="008F58EF"/>
    <w:rsid w:val="008F5B1D"/>
    <w:rsid w:val="008F5BD5"/>
    <w:rsid w:val="008F5FFA"/>
    <w:rsid w:val="008F60B4"/>
    <w:rsid w:val="008F630D"/>
    <w:rsid w:val="008F63FB"/>
    <w:rsid w:val="008F67F5"/>
    <w:rsid w:val="008F6BBA"/>
    <w:rsid w:val="008F6BC5"/>
    <w:rsid w:val="008F6D60"/>
    <w:rsid w:val="008F6E3D"/>
    <w:rsid w:val="008F7164"/>
    <w:rsid w:val="008F72D9"/>
    <w:rsid w:val="008F78F2"/>
    <w:rsid w:val="008F7AF8"/>
    <w:rsid w:val="008F7F1F"/>
    <w:rsid w:val="00900070"/>
    <w:rsid w:val="0090019F"/>
    <w:rsid w:val="009001B0"/>
    <w:rsid w:val="00900229"/>
    <w:rsid w:val="00900370"/>
    <w:rsid w:val="0090063A"/>
    <w:rsid w:val="009006AA"/>
    <w:rsid w:val="00900749"/>
    <w:rsid w:val="00901011"/>
    <w:rsid w:val="009012DD"/>
    <w:rsid w:val="009016FD"/>
    <w:rsid w:val="00901756"/>
    <w:rsid w:val="00901A39"/>
    <w:rsid w:val="00901C09"/>
    <w:rsid w:val="00901D1F"/>
    <w:rsid w:val="00902173"/>
    <w:rsid w:val="00902374"/>
    <w:rsid w:val="00902382"/>
    <w:rsid w:val="00902498"/>
    <w:rsid w:val="0090259F"/>
    <w:rsid w:val="00903173"/>
    <w:rsid w:val="009032AB"/>
    <w:rsid w:val="0090336B"/>
    <w:rsid w:val="00903842"/>
    <w:rsid w:val="009038C5"/>
    <w:rsid w:val="00903A0B"/>
    <w:rsid w:val="00903AC8"/>
    <w:rsid w:val="00903C18"/>
    <w:rsid w:val="00903DFD"/>
    <w:rsid w:val="009044B7"/>
    <w:rsid w:val="0090488C"/>
    <w:rsid w:val="009049C3"/>
    <w:rsid w:val="00904E2D"/>
    <w:rsid w:val="0090514D"/>
    <w:rsid w:val="00905300"/>
    <w:rsid w:val="009054B3"/>
    <w:rsid w:val="009055F2"/>
    <w:rsid w:val="00905623"/>
    <w:rsid w:val="00905A45"/>
    <w:rsid w:val="00905B6D"/>
    <w:rsid w:val="0090604D"/>
    <w:rsid w:val="0090617F"/>
    <w:rsid w:val="009062C1"/>
    <w:rsid w:val="009065AA"/>
    <w:rsid w:val="00906A81"/>
    <w:rsid w:val="00906B60"/>
    <w:rsid w:val="00906E0E"/>
    <w:rsid w:val="00906E95"/>
    <w:rsid w:val="009073AF"/>
    <w:rsid w:val="00907480"/>
    <w:rsid w:val="009075CB"/>
    <w:rsid w:val="009077CD"/>
    <w:rsid w:val="00907803"/>
    <w:rsid w:val="0090795F"/>
    <w:rsid w:val="00907BFD"/>
    <w:rsid w:val="00907F71"/>
    <w:rsid w:val="009103B8"/>
    <w:rsid w:val="00910954"/>
    <w:rsid w:val="00910D7E"/>
    <w:rsid w:val="009112D9"/>
    <w:rsid w:val="009116B6"/>
    <w:rsid w:val="00911738"/>
    <w:rsid w:val="00911BBB"/>
    <w:rsid w:val="00911DBF"/>
    <w:rsid w:val="00911F3D"/>
    <w:rsid w:val="0091218F"/>
    <w:rsid w:val="00912798"/>
    <w:rsid w:val="00912A2F"/>
    <w:rsid w:val="00912D02"/>
    <w:rsid w:val="00912E2A"/>
    <w:rsid w:val="00912FF1"/>
    <w:rsid w:val="00913032"/>
    <w:rsid w:val="00913045"/>
    <w:rsid w:val="0091359F"/>
    <w:rsid w:val="00913831"/>
    <w:rsid w:val="00913AA8"/>
    <w:rsid w:val="00913CBB"/>
    <w:rsid w:val="00913CD0"/>
    <w:rsid w:val="00913F07"/>
    <w:rsid w:val="00914240"/>
    <w:rsid w:val="00914959"/>
    <w:rsid w:val="00914C1B"/>
    <w:rsid w:val="00914F88"/>
    <w:rsid w:val="0091500E"/>
    <w:rsid w:val="00915091"/>
    <w:rsid w:val="009150AE"/>
    <w:rsid w:val="00915A3D"/>
    <w:rsid w:val="00915E3F"/>
    <w:rsid w:val="00915F64"/>
    <w:rsid w:val="00916187"/>
    <w:rsid w:val="009162CC"/>
    <w:rsid w:val="00916310"/>
    <w:rsid w:val="00916379"/>
    <w:rsid w:val="00916767"/>
    <w:rsid w:val="009167A8"/>
    <w:rsid w:val="00916D1E"/>
    <w:rsid w:val="0091709F"/>
    <w:rsid w:val="00917229"/>
    <w:rsid w:val="009173AD"/>
    <w:rsid w:val="0091746C"/>
    <w:rsid w:val="0091752E"/>
    <w:rsid w:val="00917AC6"/>
    <w:rsid w:val="00917E0C"/>
    <w:rsid w:val="00920535"/>
    <w:rsid w:val="009206AA"/>
    <w:rsid w:val="00920B81"/>
    <w:rsid w:val="009213B7"/>
    <w:rsid w:val="00921683"/>
    <w:rsid w:val="009221A9"/>
    <w:rsid w:val="0092239D"/>
    <w:rsid w:val="009223D4"/>
    <w:rsid w:val="009224E1"/>
    <w:rsid w:val="00923198"/>
    <w:rsid w:val="00923374"/>
    <w:rsid w:val="009236CE"/>
    <w:rsid w:val="009236FB"/>
    <w:rsid w:val="00923B50"/>
    <w:rsid w:val="00923BC0"/>
    <w:rsid w:val="00923BEF"/>
    <w:rsid w:val="00923CF9"/>
    <w:rsid w:val="00924779"/>
    <w:rsid w:val="00924F01"/>
    <w:rsid w:val="00924FAB"/>
    <w:rsid w:val="009250E5"/>
    <w:rsid w:val="0092514F"/>
    <w:rsid w:val="009255CC"/>
    <w:rsid w:val="00926163"/>
    <w:rsid w:val="0092659C"/>
    <w:rsid w:val="00926812"/>
    <w:rsid w:val="00926E1A"/>
    <w:rsid w:val="00926E8A"/>
    <w:rsid w:val="0092709B"/>
    <w:rsid w:val="009272DD"/>
    <w:rsid w:val="0092752D"/>
    <w:rsid w:val="0092775C"/>
    <w:rsid w:val="009277B7"/>
    <w:rsid w:val="009279E3"/>
    <w:rsid w:val="00927C50"/>
    <w:rsid w:val="00927E0B"/>
    <w:rsid w:val="0093005C"/>
    <w:rsid w:val="009303B4"/>
    <w:rsid w:val="0093089F"/>
    <w:rsid w:val="00930C02"/>
    <w:rsid w:val="00930C87"/>
    <w:rsid w:val="00931490"/>
    <w:rsid w:val="0093170A"/>
    <w:rsid w:val="00931AB7"/>
    <w:rsid w:val="00931E6C"/>
    <w:rsid w:val="00932401"/>
    <w:rsid w:val="00932B72"/>
    <w:rsid w:val="00932BA1"/>
    <w:rsid w:val="00932EF7"/>
    <w:rsid w:val="00932FF8"/>
    <w:rsid w:val="00933306"/>
    <w:rsid w:val="00933462"/>
    <w:rsid w:val="00933502"/>
    <w:rsid w:val="00933B5C"/>
    <w:rsid w:val="00933E26"/>
    <w:rsid w:val="00933EA8"/>
    <w:rsid w:val="00933F24"/>
    <w:rsid w:val="009342F6"/>
    <w:rsid w:val="0093444E"/>
    <w:rsid w:val="0093465C"/>
    <w:rsid w:val="00934687"/>
    <w:rsid w:val="009346E6"/>
    <w:rsid w:val="00934787"/>
    <w:rsid w:val="00934ACC"/>
    <w:rsid w:val="00934BD6"/>
    <w:rsid w:val="00934D16"/>
    <w:rsid w:val="009356B9"/>
    <w:rsid w:val="00935D39"/>
    <w:rsid w:val="00935FBC"/>
    <w:rsid w:val="009367E5"/>
    <w:rsid w:val="00936AF7"/>
    <w:rsid w:val="00936D0D"/>
    <w:rsid w:val="0093708F"/>
    <w:rsid w:val="00937421"/>
    <w:rsid w:val="00937BB3"/>
    <w:rsid w:val="00937E5E"/>
    <w:rsid w:val="00940285"/>
    <w:rsid w:val="009406EA"/>
    <w:rsid w:val="00940AC4"/>
    <w:rsid w:val="00940E23"/>
    <w:rsid w:val="00940E56"/>
    <w:rsid w:val="00940E6A"/>
    <w:rsid w:val="009419E6"/>
    <w:rsid w:val="00941D2A"/>
    <w:rsid w:val="00941E00"/>
    <w:rsid w:val="00941E43"/>
    <w:rsid w:val="0094267C"/>
    <w:rsid w:val="009429B7"/>
    <w:rsid w:val="009430A5"/>
    <w:rsid w:val="00943237"/>
    <w:rsid w:val="0094336E"/>
    <w:rsid w:val="00943485"/>
    <w:rsid w:val="009436DE"/>
    <w:rsid w:val="00943C93"/>
    <w:rsid w:val="00943F82"/>
    <w:rsid w:val="009442A4"/>
    <w:rsid w:val="00944499"/>
    <w:rsid w:val="0094461C"/>
    <w:rsid w:val="009448CC"/>
    <w:rsid w:val="009449C3"/>
    <w:rsid w:val="00944C45"/>
    <w:rsid w:val="00944F5A"/>
    <w:rsid w:val="009450D0"/>
    <w:rsid w:val="009451B8"/>
    <w:rsid w:val="009452E9"/>
    <w:rsid w:val="009455FC"/>
    <w:rsid w:val="00945939"/>
    <w:rsid w:val="00945A76"/>
    <w:rsid w:val="00945B9A"/>
    <w:rsid w:val="0094644D"/>
    <w:rsid w:val="009466A4"/>
    <w:rsid w:val="00946967"/>
    <w:rsid w:val="009469C3"/>
    <w:rsid w:val="00946A84"/>
    <w:rsid w:val="00946B2B"/>
    <w:rsid w:val="00946F6C"/>
    <w:rsid w:val="00946FEC"/>
    <w:rsid w:val="009476CF"/>
    <w:rsid w:val="00947A47"/>
    <w:rsid w:val="00947BC7"/>
    <w:rsid w:val="0095038F"/>
    <w:rsid w:val="00950487"/>
    <w:rsid w:val="00950A8E"/>
    <w:rsid w:val="00950FE3"/>
    <w:rsid w:val="00951291"/>
    <w:rsid w:val="0095188B"/>
    <w:rsid w:val="00951C3A"/>
    <w:rsid w:val="00951EB0"/>
    <w:rsid w:val="009520E1"/>
    <w:rsid w:val="00952479"/>
    <w:rsid w:val="00952717"/>
    <w:rsid w:val="00952956"/>
    <w:rsid w:val="00952ED3"/>
    <w:rsid w:val="00953092"/>
    <w:rsid w:val="00953684"/>
    <w:rsid w:val="00953899"/>
    <w:rsid w:val="00953943"/>
    <w:rsid w:val="00953A8C"/>
    <w:rsid w:val="00953FB6"/>
    <w:rsid w:val="0095412E"/>
    <w:rsid w:val="0095431F"/>
    <w:rsid w:val="009554A5"/>
    <w:rsid w:val="009556A1"/>
    <w:rsid w:val="00955A67"/>
    <w:rsid w:val="00955C52"/>
    <w:rsid w:val="00955E92"/>
    <w:rsid w:val="00956313"/>
    <w:rsid w:val="009568D3"/>
    <w:rsid w:val="00956D6C"/>
    <w:rsid w:val="00957118"/>
    <w:rsid w:val="009573B3"/>
    <w:rsid w:val="009573D7"/>
    <w:rsid w:val="0095797A"/>
    <w:rsid w:val="00957FCD"/>
    <w:rsid w:val="00960211"/>
    <w:rsid w:val="009602CB"/>
    <w:rsid w:val="009602D1"/>
    <w:rsid w:val="00960379"/>
    <w:rsid w:val="00960783"/>
    <w:rsid w:val="0096098A"/>
    <w:rsid w:val="00960A2D"/>
    <w:rsid w:val="0096108A"/>
    <w:rsid w:val="009610A4"/>
    <w:rsid w:val="0096137D"/>
    <w:rsid w:val="0096143C"/>
    <w:rsid w:val="00961591"/>
    <w:rsid w:val="00961812"/>
    <w:rsid w:val="0096183B"/>
    <w:rsid w:val="00961948"/>
    <w:rsid w:val="00961C1C"/>
    <w:rsid w:val="00961E10"/>
    <w:rsid w:val="0096213E"/>
    <w:rsid w:val="009623F9"/>
    <w:rsid w:val="009626BD"/>
    <w:rsid w:val="00962774"/>
    <w:rsid w:val="00962985"/>
    <w:rsid w:val="00962B66"/>
    <w:rsid w:val="00962C70"/>
    <w:rsid w:val="00962CA9"/>
    <w:rsid w:val="009631BE"/>
    <w:rsid w:val="00963B37"/>
    <w:rsid w:val="00963C4C"/>
    <w:rsid w:val="00964FA9"/>
    <w:rsid w:val="009650F7"/>
    <w:rsid w:val="009653D6"/>
    <w:rsid w:val="009654BA"/>
    <w:rsid w:val="0096571E"/>
    <w:rsid w:val="00965A18"/>
    <w:rsid w:val="00965A53"/>
    <w:rsid w:val="00965B49"/>
    <w:rsid w:val="00965EF6"/>
    <w:rsid w:val="0096605F"/>
    <w:rsid w:val="00966663"/>
    <w:rsid w:val="009668CC"/>
    <w:rsid w:val="0096690B"/>
    <w:rsid w:val="00966B59"/>
    <w:rsid w:val="00966CDF"/>
    <w:rsid w:val="00966E9C"/>
    <w:rsid w:val="009672BA"/>
    <w:rsid w:val="00967357"/>
    <w:rsid w:val="009676B5"/>
    <w:rsid w:val="00967967"/>
    <w:rsid w:val="00967CF8"/>
    <w:rsid w:val="00967DB4"/>
    <w:rsid w:val="0097048D"/>
    <w:rsid w:val="00970AB3"/>
    <w:rsid w:val="00970D35"/>
    <w:rsid w:val="00970DC7"/>
    <w:rsid w:val="00970FE7"/>
    <w:rsid w:val="009710DE"/>
    <w:rsid w:val="009711D3"/>
    <w:rsid w:val="0097129C"/>
    <w:rsid w:val="00971527"/>
    <w:rsid w:val="00971D05"/>
    <w:rsid w:val="00971D09"/>
    <w:rsid w:val="00971FF8"/>
    <w:rsid w:val="00972130"/>
    <w:rsid w:val="00972815"/>
    <w:rsid w:val="009729BE"/>
    <w:rsid w:val="00972C53"/>
    <w:rsid w:val="00973140"/>
    <w:rsid w:val="00973417"/>
    <w:rsid w:val="009735C7"/>
    <w:rsid w:val="00974460"/>
    <w:rsid w:val="00974464"/>
    <w:rsid w:val="00974BAF"/>
    <w:rsid w:val="0097545C"/>
    <w:rsid w:val="00975C2B"/>
    <w:rsid w:val="00976023"/>
    <w:rsid w:val="009760A9"/>
    <w:rsid w:val="009761FC"/>
    <w:rsid w:val="009764E1"/>
    <w:rsid w:val="00976601"/>
    <w:rsid w:val="0097665C"/>
    <w:rsid w:val="009767A1"/>
    <w:rsid w:val="00977006"/>
    <w:rsid w:val="00977011"/>
    <w:rsid w:val="009770B2"/>
    <w:rsid w:val="009771B5"/>
    <w:rsid w:val="0097737B"/>
    <w:rsid w:val="00977797"/>
    <w:rsid w:val="00977956"/>
    <w:rsid w:val="00977C0B"/>
    <w:rsid w:val="00980591"/>
    <w:rsid w:val="00980796"/>
    <w:rsid w:val="00980E8D"/>
    <w:rsid w:val="00980E94"/>
    <w:rsid w:val="00980F4C"/>
    <w:rsid w:val="00981018"/>
    <w:rsid w:val="0098136F"/>
    <w:rsid w:val="00981827"/>
    <w:rsid w:val="00981A84"/>
    <w:rsid w:val="00981EE3"/>
    <w:rsid w:val="009822EE"/>
    <w:rsid w:val="009822FD"/>
    <w:rsid w:val="009823A6"/>
    <w:rsid w:val="00982660"/>
    <w:rsid w:val="00982D27"/>
    <w:rsid w:val="00982DB1"/>
    <w:rsid w:val="00983B2A"/>
    <w:rsid w:val="00983D74"/>
    <w:rsid w:val="00983EEC"/>
    <w:rsid w:val="00983FD5"/>
    <w:rsid w:val="00983FDB"/>
    <w:rsid w:val="009842AB"/>
    <w:rsid w:val="0098460F"/>
    <w:rsid w:val="00984907"/>
    <w:rsid w:val="00984C25"/>
    <w:rsid w:val="00985944"/>
    <w:rsid w:val="00985B80"/>
    <w:rsid w:val="00985C1A"/>
    <w:rsid w:val="00985DF4"/>
    <w:rsid w:val="00985FAF"/>
    <w:rsid w:val="009861C4"/>
    <w:rsid w:val="009865AC"/>
    <w:rsid w:val="009866A4"/>
    <w:rsid w:val="00986872"/>
    <w:rsid w:val="00986995"/>
    <w:rsid w:val="00986BAA"/>
    <w:rsid w:val="00986E0A"/>
    <w:rsid w:val="009870F3"/>
    <w:rsid w:val="009871DF"/>
    <w:rsid w:val="0098771D"/>
    <w:rsid w:val="009877C1"/>
    <w:rsid w:val="00987FDF"/>
    <w:rsid w:val="009900DD"/>
    <w:rsid w:val="0099015A"/>
    <w:rsid w:val="009901BC"/>
    <w:rsid w:val="00990364"/>
    <w:rsid w:val="009903BB"/>
    <w:rsid w:val="00990BB2"/>
    <w:rsid w:val="00990EF1"/>
    <w:rsid w:val="009917FE"/>
    <w:rsid w:val="00991994"/>
    <w:rsid w:val="00991ABF"/>
    <w:rsid w:val="00991D12"/>
    <w:rsid w:val="00992001"/>
    <w:rsid w:val="009920FE"/>
    <w:rsid w:val="009924BB"/>
    <w:rsid w:val="00992865"/>
    <w:rsid w:val="00992D4A"/>
    <w:rsid w:val="00993A6E"/>
    <w:rsid w:val="00993E85"/>
    <w:rsid w:val="009942A3"/>
    <w:rsid w:val="00994366"/>
    <w:rsid w:val="00994CF0"/>
    <w:rsid w:val="0099523D"/>
    <w:rsid w:val="009958E2"/>
    <w:rsid w:val="0099590E"/>
    <w:rsid w:val="00995AFC"/>
    <w:rsid w:val="0099610D"/>
    <w:rsid w:val="009962D3"/>
    <w:rsid w:val="009963CD"/>
    <w:rsid w:val="009963DB"/>
    <w:rsid w:val="00996785"/>
    <w:rsid w:val="00996811"/>
    <w:rsid w:val="00996D5A"/>
    <w:rsid w:val="00997051"/>
    <w:rsid w:val="00997324"/>
    <w:rsid w:val="00997364"/>
    <w:rsid w:val="009973FC"/>
    <w:rsid w:val="0099777B"/>
    <w:rsid w:val="009977A9"/>
    <w:rsid w:val="009979FD"/>
    <w:rsid w:val="00997B0E"/>
    <w:rsid w:val="00997C2C"/>
    <w:rsid w:val="00997C59"/>
    <w:rsid w:val="00997E1A"/>
    <w:rsid w:val="00997F8D"/>
    <w:rsid w:val="009A0088"/>
    <w:rsid w:val="009A077C"/>
    <w:rsid w:val="009A0D34"/>
    <w:rsid w:val="009A0F45"/>
    <w:rsid w:val="009A102F"/>
    <w:rsid w:val="009A1507"/>
    <w:rsid w:val="009A1FCB"/>
    <w:rsid w:val="009A21F1"/>
    <w:rsid w:val="009A25A2"/>
    <w:rsid w:val="009A25BA"/>
    <w:rsid w:val="009A2BD7"/>
    <w:rsid w:val="009A2C68"/>
    <w:rsid w:val="009A2F28"/>
    <w:rsid w:val="009A30B9"/>
    <w:rsid w:val="009A3380"/>
    <w:rsid w:val="009A352A"/>
    <w:rsid w:val="009A35A3"/>
    <w:rsid w:val="009A3A6B"/>
    <w:rsid w:val="009A3C9A"/>
    <w:rsid w:val="009A3EA4"/>
    <w:rsid w:val="009A40B2"/>
    <w:rsid w:val="009A417C"/>
    <w:rsid w:val="009A42CA"/>
    <w:rsid w:val="009A42FC"/>
    <w:rsid w:val="009A4386"/>
    <w:rsid w:val="009A4429"/>
    <w:rsid w:val="009A488D"/>
    <w:rsid w:val="009A4B90"/>
    <w:rsid w:val="009A4C75"/>
    <w:rsid w:val="009A4E4F"/>
    <w:rsid w:val="009A4EB9"/>
    <w:rsid w:val="009A5031"/>
    <w:rsid w:val="009A52B8"/>
    <w:rsid w:val="009A5645"/>
    <w:rsid w:val="009A57EE"/>
    <w:rsid w:val="009A5D8B"/>
    <w:rsid w:val="009A6152"/>
    <w:rsid w:val="009A6516"/>
    <w:rsid w:val="009A660C"/>
    <w:rsid w:val="009A676B"/>
    <w:rsid w:val="009A67A7"/>
    <w:rsid w:val="009A6BF9"/>
    <w:rsid w:val="009A6DEC"/>
    <w:rsid w:val="009A71EF"/>
    <w:rsid w:val="009A73D9"/>
    <w:rsid w:val="009A7405"/>
    <w:rsid w:val="009A7818"/>
    <w:rsid w:val="009A7BE5"/>
    <w:rsid w:val="009A7E89"/>
    <w:rsid w:val="009A7F63"/>
    <w:rsid w:val="009B00BE"/>
    <w:rsid w:val="009B028E"/>
    <w:rsid w:val="009B0784"/>
    <w:rsid w:val="009B0B17"/>
    <w:rsid w:val="009B1224"/>
    <w:rsid w:val="009B16C0"/>
    <w:rsid w:val="009B16EF"/>
    <w:rsid w:val="009B1708"/>
    <w:rsid w:val="009B2101"/>
    <w:rsid w:val="009B220E"/>
    <w:rsid w:val="009B22A0"/>
    <w:rsid w:val="009B2380"/>
    <w:rsid w:val="009B2703"/>
    <w:rsid w:val="009B2763"/>
    <w:rsid w:val="009B2DC5"/>
    <w:rsid w:val="009B3091"/>
    <w:rsid w:val="009B3835"/>
    <w:rsid w:val="009B3A05"/>
    <w:rsid w:val="009B433F"/>
    <w:rsid w:val="009B4372"/>
    <w:rsid w:val="009B4540"/>
    <w:rsid w:val="009B499F"/>
    <w:rsid w:val="009B4DA8"/>
    <w:rsid w:val="009B4F86"/>
    <w:rsid w:val="009B53A4"/>
    <w:rsid w:val="009B54A9"/>
    <w:rsid w:val="009B54DC"/>
    <w:rsid w:val="009B5707"/>
    <w:rsid w:val="009B5753"/>
    <w:rsid w:val="009B58AC"/>
    <w:rsid w:val="009B5B35"/>
    <w:rsid w:val="009B62CB"/>
    <w:rsid w:val="009B6302"/>
    <w:rsid w:val="009B638F"/>
    <w:rsid w:val="009B6460"/>
    <w:rsid w:val="009B6606"/>
    <w:rsid w:val="009B6732"/>
    <w:rsid w:val="009B6B9A"/>
    <w:rsid w:val="009B6D9A"/>
    <w:rsid w:val="009B6E72"/>
    <w:rsid w:val="009B7035"/>
    <w:rsid w:val="009B71F6"/>
    <w:rsid w:val="009B7571"/>
    <w:rsid w:val="009B7AFB"/>
    <w:rsid w:val="009B7E98"/>
    <w:rsid w:val="009B7F56"/>
    <w:rsid w:val="009C007C"/>
    <w:rsid w:val="009C033D"/>
    <w:rsid w:val="009C078A"/>
    <w:rsid w:val="009C096A"/>
    <w:rsid w:val="009C0FCC"/>
    <w:rsid w:val="009C1080"/>
    <w:rsid w:val="009C10A5"/>
    <w:rsid w:val="009C136C"/>
    <w:rsid w:val="009C14B5"/>
    <w:rsid w:val="009C1607"/>
    <w:rsid w:val="009C1959"/>
    <w:rsid w:val="009C1D50"/>
    <w:rsid w:val="009C245A"/>
    <w:rsid w:val="009C24AE"/>
    <w:rsid w:val="009C26AC"/>
    <w:rsid w:val="009C26D8"/>
    <w:rsid w:val="009C26EE"/>
    <w:rsid w:val="009C284E"/>
    <w:rsid w:val="009C2A18"/>
    <w:rsid w:val="009C31E4"/>
    <w:rsid w:val="009C322B"/>
    <w:rsid w:val="009C3237"/>
    <w:rsid w:val="009C3B5C"/>
    <w:rsid w:val="009C3CCF"/>
    <w:rsid w:val="009C3D42"/>
    <w:rsid w:val="009C4162"/>
    <w:rsid w:val="009C427F"/>
    <w:rsid w:val="009C487B"/>
    <w:rsid w:val="009C4981"/>
    <w:rsid w:val="009C4F4A"/>
    <w:rsid w:val="009C5476"/>
    <w:rsid w:val="009C557C"/>
    <w:rsid w:val="009C56C0"/>
    <w:rsid w:val="009C5AAB"/>
    <w:rsid w:val="009C5B2A"/>
    <w:rsid w:val="009C5CBC"/>
    <w:rsid w:val="009C6184"/>
    <w:rsid w:val="009C61DB"/>
    <w:rsid w:val="009C62FB"/>
    <w:rsid w:val="009C64F1"/>
    <w:rsid w:val="009C68F8"/>
    <w:rsid w:val="009C694A"/>
    <w:rsid w:val="009C6D3C"/>
    <w:rsid w:val="009C6EAA"/>
    <w:rsid w:val="009C6F1E"/>
    <w:rsid w:val="009C72AE"/>
    <w:rsid w:val="009C7435"/>
    <w:rsid w:val="009C74A3"/>
    <w:rsid w:val="009C75A8"/>
    <w:rsid w:val="009C7901"/>
    <w:rsid w:val="009C797F"/>
    <w:rsid w:val="009C7995"/>
    <w:rsid w:val="009C7DB7"/>
    <w:rsid w:val="009D05E7"/>
    <w:rsid w:val="009D07A1"/>
    <w:rsid w:val="009D08EC"/>
    <w:rsid w:val="009D0CE1"/>
    <w:rsid w:val="009D13AB"/>
    <w:rsid w:val="009D1501"/>
    <w:rsid w:val="009D15B5"/>
    <w:rsid w:val="009D16A4"/>
    <w:rsid w:val="009D184B"/>
    <w:rsid w:val="009D1B47"/>
    <w:rsid w:val="009D1B5D"/>
    <w:rsid w:val="009D1EF5"/>
    <w:rsid w:val="009D1FF3"/>
    <w:rsid w:val="009D215D"/>
    <w:rsid w:val="009D295E"/>
    <w:rsid w:val="009D29A6"/>
    <w:rsid w:val="009D2B09"/>
    <w:rsid w:val="009D2B6E"/>
    <w:rsid w:val="009D3070"/>
    <w:rsid w:val="009D3084"/>
    <w:rsid w:val="009D313F"/>
    <w:rsid w:val="009D33FC"/>
    <w:rsid w:val="009D3B46"/>
    <w:rsid w:val="009D3CD9"/>
    <w:rsid w:val="009D4186"/>
    <w:rsid w:val="009D459A"/>
    <w:rsid w:val="009D471C"/>
    <w:rsid w:val="009D4884"/>
    <w:rsid w:val="009D48AF"/>
    <w:rsid w:val="009D4B23"/>
    <w:rsid w:val="009D4CC0"/>
    <w:rsid w:val="009D51B3"/>
    <w:rsid w:val="009D521F"/>
    <w:rsid w:val="009D53A9"/>
    <w:rsid w:val="009D5484"/>
    <w:rsid w:val="009D5710"/>
    <w:rsid w:val="009D5A44"/>
    <w:rsid w:val="009D5B33"/>
    <w:rsid w:val="009D5B8B"/>
    <w:rsid w:val="009D5BF5"/>
    <w:rsid w:val="009D5EB1"/>
    <w:rsid w:val="009D5F33"/>
    <w:rsid w:val="009D7240"/>
    <w:rsid w:val="009D78CA"/>
    <w:rsid w:val="009D7943"/>
    <w:rsid w:val="009E0004"/>
    <w:rsid w:val="009E0460"/>
    <w:rsid w:val="009E0476"/>
    <w:rsid w:val="009E0CC6"/>
    <w:rsid w:val="009E0E9D"/>
    <w:rsid w:val="009E1143"/>
    <w:rsid w:val="009E150C"/>
    <w:rsid w:val="009E15C0"/>
    <w:rsid w:val="009E16D4"/>
    <w:rsid w:val="009E17FB"/>
    <w:rsid w:val="009E1880"/>
    <w:rsid w:val="009E199F"/>
    <w:rsid w:val="009E1E88"/>
    <w:rsid w:val="009E1F2A"/>
    <w:rsid w:val="009E200B"/>
    <w:rsid w:val="009E2239"/>
    <w:rsid w:val="009E2596"/>
    <w:rsid w:val="009E2EA2"/>
    <w:rsid w:val="009E2F0A"/>
    <w:rsid w:val="009E3122"/>
    <w:rsid w:val="009E3250"/>
    <w:rsid w:val="009E330D"/>
    <w:rsid w:val="009E3573"/>
    <w:rsid w:val="009E39AD"/>
    <w:rsid w:val="009E3CB9"/>
    <w:rsid w:val="009E3D2D"/>
    <w:rsid w:val="009E3DC8"/>
    <w:rsid w:val="009E45F1"/>
    <w:rsid w:val="009E4E29"/>
    <w:rsid w:val="009E5016"/>
    <w:rsid w:val="009E5104"/>
    <w:rsid w:val="009E513F"/>
    <w:rsid w:val="009E54C0"/>
    <w:rsid w:val="009E58F6"/>
    <w:rsid w:val="009E5AE5"/>
    <w:rsid w:val="009E5DDA"/>
    <w:rsid w:val="009E5FCD"/>
    <w:rsid w:val="009E64EA"/>
    <w:rsid w:val="009E6585"/>
    <w:rsid w:val="009E671C"/>
    <w:rsid w:val="009E683A"/>
    <w:rsid w:val="009E6BEA"/>
    <w:rsid w:val="009E6DD1"/>
    <w:rsid w:val="009E6F84"/>
    <w:rsid w:val="009E77A2"/>
    <w:rsid w:val="009E7A34"/>
    <w:rsid w:val="009E7A57"/>
    <w:rsid w:val="009E7CCF"/>
    <w:rsid w:val="009E7D5E"/>
    <w:rsid w:val="009F0A26"/>
    <w:rsid w:val="009F0BA7"/>
    <w:rsid w:val="009F0BF4"/>
    <w:rsid w:val="009F0D88"/>
    <w:rsid w:val="009F0F63"/>
    <w:rsid w:val="009F0FC8"/>
    <w:rsid w:val="009F171A"/>
    <w:rsid w:val="009F1824"/>
    <w:rsid w:val="009F1C8D"/>
    <w:rsid w:val="009F1D4F"/>
    <w:rsid w:val="009F213D"/>
    <w:rsid w:val="009F2849"/>
    <w:rsid w:val="009F29A6"/>
    <w:rsid w:val="009F2A11"/>
    <w:rsid w:val="009F2A43"/>
    <w:rsid w:val="009F2CAB"/>
    <w:rsid w:val="009F2D52"/>
    <w:rsid w:val="009F2EE9"/>
    <w:rsid w:val="009F31B0"/>
    <w:rsid w:val="009F37AE"/>
    <w:rsid w:val="009F3B83"/>
    <w:rsid w:val="009F3DE9"/>
    <w:rsid w:val="009F3E0F"/>
    <w:rsid w:val="009F3F3C"/>
    <w:rsid w:val="009F4083"/>
    <w:rsid w:val="009F4507"/>
    <w:rsid w:val="009F454F"/>
    <w:rsid w:val="009F4714"/>
    <w:rsid w:val="009F478C"/>
    <w:rsid w:val="009F47B6"/>
    <w:rsid w:val="009F4B84"/>
    <w:rsid w:val="009F4CE9"/>
    <w:rsid w:val="009F54F7"/>
    <w:rsid w:val="009F55EE"/>
    <w:rsid w:val="009F57FD"/>
    <w:rsid w:val="009F58DC"/>
    <w:rsid w:val="009F5994"/>
    <w:rsid w:val="009F5AC0"/>
    <w:rsid w:val="009F5F6A"/>
    <w:rsid w:val="009F6338"/>
    <w:rsid w:val="009F651C"/>
    <w:rsid w:val="009F6631"/>
    <w:rsid w:val="009F6D6B"/>
    <w:rsid w:val="009F7128"/>
    <w:rsid w:val="009F72D4"/>
    <w:rsid w:val="009F7987"/>
    <w:rsid w:val="009F7AD3"/>
    <w:rsid w:val="009F7BF0"/>
    <w:rsid w:val="009F7DD3"/>
    <w:rsid w:val="00A0029F"/>
    <w:rsid w:val="00A002CE"/>
    <w:rsid w:val="00A0094A"/>
    <w:rsid w:val="00A00B2F"/>
    <w:rsid w:val="00A00D67"/>
    <w:rsid w:val="00A01181"/>
    <w:rsid w:val="00A01219"/>
    <w:rsid w:val="00A01471"/>
    <w:rsid w:val="00A0152A"/>
    <w:rsid w:val="00A0160C"/>
    <w:rsid w:val="00A019BD"/>
    <w:rsid w:val="00A01B9A"/>
    <w:rsid w:val="00A01E15"/>
    <w:rsid w:val="00A01F30"/>
    <w:rsid w:val="00A02A3B"/>
    <w:rsid w:val="00A02B4B"/>
    <w:rsid w:val="00A02B4C"/>
    <w:rsid w:val="00A02C71"/>
    <w:rsid w:val="00A030F2"/>
    <w:rsid w:val="00A03456"/>
    <w:rsid w:val="00A039FA"/>
    <w:rsid w:val="00A03FDB"/>
    <w:rsid w:val="00A04152"/>
    <w:rsid w:val="00A04A30"/>
    <w:rsid w:val="00A04C71"/>
    <w:rsid w:val="00A04F61"/>
    <w:rsid w:val="00A05029"/>
    <w:rsid w:val="00A05550"/>
    <w:rsid w:val="00A0556E"/>
    <w:rsid w:val="00A055EE"/>
    <w:rsid w:val="00A05A40"/>
    <w:rsid w:val="00A05C00"/>
    <w:rsid w:val="00A05F8A"/>
    <w:rsid w:val="00A060CE"/>
    <w:rsid w:val="00A06B98"/>
    <w:rsid w:val="00A06E1B"/>
    <w:rsid w:val="00A07057"/>
    <w:rsid w:val="00A0738C"/>
    <w:rsid w:val="00A07640"/>
    <w:rsid w:val="00A07A6F"/>
    <w:rsid w:val="00A07D71"/>
    <w:rsid w:val="00A1024B"/>
    <w:rsid w:val="00A107D7"/>
    <w:rsid w:val="00A10986"/>
    <w:rsid w:val="00A10DCF"/>
    <w:rsid w:val="00A11107"/>
    <w:rsid w:val="00A111EB"/>
    <w:rsid w:val="00A11400"/>
    <w:rsid w:val="00A114F2"/>
    <w:rsid w:val="00A1187C"/>
    <w:rsid w:val="00A118E2"/>
    <w:rsid w:val="00A11B6B"/>
    <w:rsid w:val="00A11BB8"/>
    <w:rsid w:val="00A11C42"/>
    <w:rsid w:val="00A11C83"/>
    <w:rsid w:val="00A120CA"/>
    <w:rsid w:val="00A1226B"/>
    <w:rsid w:val="00A1264F"/>
    <w:rsid w:val="00A12DCC"/>
    <w:rsid w:val="00A12DE3"/>
    <w:rsid w:val="00A130F2"/>
    <w:rsid w:val="00A1310F"/>
    <w:rsid w:val="00A1351A"/>
    <w:rsid w:val="00A135FA"/>
    <w:rsid w:val="00A13802"/>
    <w:rsid w:val="00A13E20"/>
    <w:rsid w:val="00A13F95"/>
    <w:rsid w:val="00A13FBC"/>
    <w:rsid w:val="00A14232"/>
    <w:rsid w:val="00A1448F"/>
    <w:rsid w:val="00A144E1"/>
    <w:rsid w:val="00A1451A"/>
    <w:rsid w:val="00A14ACA"/>
    <w:rsid w:val="00A14B4C"/>
    <w:rsid w:val="00A1536A"/>
    <w:rsid w:val="00A156AC"/>
    <w:rsid w:val="00A156C7"/>
    <w:rsid w:val="00A1577E"/>
    <w:rsid w:val="00A15938"/>
    <w:rsid w:val="00A15A3E"/>
    <w:rsid w:val="00A16080"/>
    <w:rsid w:val="00A16991"/>
    <w:rsid w:val="00A16AFC"/>
    <w:rsid w:val="00A16F37"/>
    <w:rsid w:val="00A1723C"/>
    <w:rsid w:val="00A175F0"/>
    <w:rsid w:val="00A1763A"/>
    <w:rsid w:val="00A1770D"/>
    <w:rsid w:val="00A17976"/>
    <w:rsid w:val="00A17C90"/>
    <w:rsid w:val="00A17E02"/>
    <w:rsid w:val="00A20181"/>
    <w:rsid w:val="00A20447"/>
    <w:rsid w:val="00A20C93"/>
    <w:rsid w:val="00A20E8D"/>
    <w:rsid w:val="00A20EF3"/>
    <w:rsid w:val="00A21165"/>
    <w:rsid w:val="00A212A5"/>
    <w:rsid w:val="00A212BF"/>
    <w:rsid w:val="00A2157B"/>
    <w:rsid w:val="00A21853"/>
    <w:rsid w:val="00A21F00"/>
    <w:rsid w:val="00A222D8"/>
    <w:rsid w:val="00A22F23"/>
    <w:rsid w:val="00A232E9"/>
    <w:rsid w:val="00A23493"/>
    <w:rsid w:val="00A234C9"/>
    <w:rsid w:val="00A235B0"/>
    <w:rsid w:val="00A23658"/>
    <w:rsid w:val="00A23979"/>
    <w:rsid w:val="00A23A60"/>
    <w:rsid w:val="00A23A99"/>
    <w:rsid w:val="00A23F38"/>
    <w:rsid w:val="00A24D26"/>
    <w:rsid w:val="00A24ED1"/>
    <w:rsid w:val="00A24FED"/>
    <w:rsid w:val="00A25577"/>
    <w:rsid w:val="00A2570B"/>
    <w:rsid w:val="00A2590C"/>
    <w:rsid w:val="00A25970"/>
    <w:rsid w:val="00A25A8E"/>
    <w:rsid w:val="00A25F69"/>
    <w:rsid w:val="00A26201"/>
    <w:rsid w:val="00A26330"/>
    <w:rsid w:val="00A2671C"/>
    <w:rsid w:val="00A26CEA"/>
    <w:rsid w:val="00A2706A"/>
    <w:rsid w:val="00A275A6"/>
    <w:rsid w:val="00A2796F"/>
    <w:rsid w:val="00A27ACD"/>
    <w:rsid w:val="00A301FE"/>
    <w:rsid w:val="00A305E8"/>
    <w:rsid w:val="00A305FF"/>
    <w:rsid w:val="00A30CF8"/>
    <w:rsid w:val="00A31277"/>
    <w:rsid w:val="00A31852"/>
    <w:rsid w:val="00A31A2E"/>
    <w:rsid w:val="00A31B3E"/>
    <w:rsid w:val="00A31B4C"/>
    <w:rsid w:val="00A31D4D"/>
    <w:rsid w:val="00A320A3"/>
    <w:rsid w:val="00A323FD"/>
    <w:rsid w:val="00A32426"/>
    <w:rsid w:val="00A32B8F"/>
    <w:rsid w:val="00A32D53"/>
    <w:rsid w:val="00A338F0"/>
    <w:rsid w:val="00A33BB0"/>
    <w:rsid w:val="00A34078"/>
    <w:rsid w:val="00A340CF"/>
    <w:rsid w:val="00A3426A"/>
    <w:rsid w:val="00A345ED"/>
    <w:rsid w:val="00A346A5"/>
    <w:rsid w:val="00A34CBB"/>
    <w:rsid w:val="00A34D09"/>
    <w:rsid w:val="00A34FC5"/>
    <w:rsid w:val="00A3532B"/>
    <w:rsid w:val="00A35335"/>
    <w:rsid w:val="00A353CC"/>
    <w:rsid w:val="00A358C9"/>
    <w:rsid w:val="00A35A78"/>
    <w:rsid w:val="00A35F0D"/>
    <w:rsid w:val="00A36060"/>
    <w:rsid w:val="00A36117"/>
    <w:rsid w:val="00A36267"/>
    <w:rsid w:val="00A3646A"/>
    <w:rsid w:val="00A3679C"/>
    <w:rsid w:val="00A36B33"/>
    <w:rsid w:val="00A36E43"/>
    <w:rsid w:val="00A36EF2"/>
    <w:rsid w:val="00A36F1E"/>
    <w:rsid w:val="00A37606"/>
    <w:rsid w:val="00A376A5"/>
    <w:rsid w:val="00A37A4D"/>
    <w:rsid w:val="00A37BF4"/>
    <w:rsid w:val="00A37C04"/>
    <w:rsid w:val="00A37DB6"/>
    <w:rsid w:val="00A37DDA"/>
    <w:rsid w:val="00A4003F"/>
    <w:rsid w:val="00A40178"/>
    <w:rsid w:val="00A4023D"/>
    <w:rsid w:val="00A403E5"/>
    <w:rsid w:val="00A40682"/>
    <w:rsid w:val="00A40B2C"/>
    <w:rsid w:val="00A40C23"/>
    <w:rsid w:val="00A4151C"/>
    <w:rsid w:val="00A415C9"/>
    <w:rsid w:val="00A41721"/>
    <w:rsid w:val="00A4199D"/>
    <w:rsid w:val="00A419E9"/>
    <w:rsid w:val="00A41DB4"/>
    <w:rsid w:val="00A42306"/>
    <w:rsid w:val="00A42361"/>
    <w:rsid w:val="00A423E0"/>
    <w:rsid w:val="00A4257F"/>
    <w:rsid w:val="00A42698"/>
    <w:rsid w:val="00A42AB5"/>
    <w:rsid w:val="00A42AEC"/>
    <w:rsid w:val="00A42B14"/>
    <w:rsid w:val="00A42FDE"/>
    <w:rsid w:val="00A436B2"/>
    <w:rsid w:val="00A43810"/>
    <w:rsid w:val="00A438AF"/>
    <w:rsid w:val="00A43A35"/>
    <w:rsid w:val="00A43C85"/>
    <w:rsid w:val="00A440E2"/>
    <w:rsid w:val="00A443A1"/>
    <w:rsid w:val="00A448AE"/>
    <w:rsid w:val="00A44F16"/>
    <w:rsid w:val="00A451F1"/>
    <w:rsid w:val="00A451F4"/>
    <w:rsid w:val="00A453E1"/>
    <w:rsid w:val="00A453EF"/>
    <w:rsid w:val="00A4543C"/>
    <w:rsid w:val="00A45D6F"/>
    <w:rsid w:val="00A45F45"/>
    <w:rsid w:val="00A45F5F"/>
    <w:rsid w:val="00A46345"/>
    <w:rsid w:val="00A4645F"/>
    <w:rsid w:val="00A466B0"/>
    <w:rsid w:val="00A46B43"/>
    <w:rsid w:val="00A46C93"/>
    <w:rsid w:val="00A46D42"/>
    <w:rsid w:val="00A46F10"/>
    <w:rsid w:val="00A46FCB"/>
    <w:rsid w:val="00A47335"/>
    <w:rsid w:val="00A47388"/>
    <w:rsid w:val="00A475F7"/>
    <w:rsid w:val="00A47871"/>
    <w:rsid w:val="00A47C60"/>
    <w:rsid w:val="00A47D6E"/>
    <w:rsid w:val="00A50024"/>
    <w:rsid w:val="00A50259"/>
    <w:rsid w:val="00A50B32"/>
    <w:rsid w:val="00A51939"/>
    <w:rsid w:val="00A51A0F"/>
    <w:rsid w:val="00A51AE6"/>
    <w:rsid w:val="00A52025"/>
    <w:rsid w:val="00A52806"/>
    <w:rsid w:val="00A52B4B"/>
    <w:rsid w:val="00A52DED"/>
    <w:rsid w:val="00A52F86"/>
    <w:rsid w:val="00A537E7"/>
    <w:rsid w:val="00A538B5"/>
    <w:rsid w:val="00A53A31"/>
    <w:rsid w:val="00A53B97"/>
    <w:rsid w:val="00A53C72"/>
    <w:rsid w:val="00A53D5B"/>
    <w:rsid w:val="00A5430F"/>
    <w:rsid w:val="00A5447F"/>
    <w:rsid w:val="00A54B1E"/>
    <w:rsid w:val="00A54D8C"/>
    <w:rsid w:val="00A54F0D"/>
    <w:rsid w:val="00A54FAB"/>
    <w:rsid w:val="00A55107"/>
    <w:rsid w:val="00A551E8"/>
    <w:rsid w:val="00A552C7"/>
    <w:rsid w:val="00A55902"/>
    <w:rsid w:val="00A559B4"/>
    <w:rsid w:val="00A55B5E"/>
    <w:rsid w:val="00A5616C"/>
    <w:rsid w:val="00A56216"/>
    <w:rsid w:val="00A56341"/>
    <w:rsid w:val="00A56501"/>
    <w:rsid w:val="00A56647"/>
    <w:rsid w:val="00A568D7"/>
    <w:rsid w:val="00A56A0A"/>
    <w:rsid w:val="00A56B10"/>
    <w:rsid w:val="00A571ED"/>
    <w:rsid w:val="00A577F7"/>
    <w:rsid w:val="00A5784B"/>
    <w:rsid w:val="00A578B0"/>
    <w:rsid w:val="00A57C14"/>
    <w:rsid w:val="00A57D5A"/>
    <w:rsid w:val="00A57DA0"/>
    <w:rsid w:val="00A60067"/>
    <w:rsid w:val="00A601E0"/>
    <w:rsid w:val="00A60411"/>
    <w:rsid w:val="00A60566"/>
    <w:rsid w:val="00A6063F"/>
    <w:rsid w:val="00A609E3"/>
    <w:rsid w:val="00A60D55"/>
    <w:rsid w:val="00A60E81"/>
    <w:rsid w:val="00A61359"/>
    <w:rsid w:val="00A61600"/>
    <w:rsid w:val="00A61796"/>
    <w:rsid w:val="00A61B92"/>
    <w:rsid w:val="00A61C38"/>
    <w:rsid w:val="00A62179"/>
    <w:rsid w:val="00A6264B"/>
    <w:rsid w:val="00A62690"/>
    <w:rsid w:val="00A629E9"/>
    <w:rsid w:val="00A62DF0"/>
    <w:rsid w:val="00A63060"/>
    <w:rsid w:val="00A630FD"/>
    <w:rsid w:val="00A63CF8"/>
    <w:rsid w:val="00A63F40"/>
    <w:rsid w:val="00A64E6F"/>
    <w:rsid w:val="00A65008"/>
    <w:rsid w:val="00A65242"/>
    <w:rsid w:val="00A655E3"/>
    <w:rsid w:val="00A65C59"/>
    <w:rsid w:val="00A661FF"/>
    <w:rsid w:val="00A66386"/>
    <w:rsid w:val="00A668EA"/>
    <w:rsid w:val="00A6695A"/>
    <w:rsid w:val="00A66AD6"/>
    <w:rsid w:val="00A66F67"/>
    <w:rsid w:val="00A66FB5"/>
    <w:rsid w:val="00A679A7"/>
    <w:rsid w:val="00A67C2E"/>
    <w:rsid w:val="00A70542"/>
    <w:rsid w:val="00A70A22"/>
    <w:rsid w:val="00A70EFB"/>
    <w:rsid w:val="00A7111D"/>
    <w:rsid w:val="00A712C7"/>
    <w:rsid w:val="00A717C1"/>
    <w:rsid w:val="00A71D5E"/>
    <w:rsid w:val="00A71D70"/>
    <w:rsid w:val="00A725D0"/>
    <w:rsid w:val="00A72776"/>
    <w:rsid w:val="00A72BBC"/>
    <w:rsid w:val="00A72C7F"/>
    <w:rsid w:val="00A73356"/>
    <w:rsid w:val="00A736AE"/>
    <w:rsid w:val="00A7377F"/>
    <w:rsid w:val="00A738B3"/>
    <w:rsid w:val="00A73913"/>
    <w:rsid w:val="00A741DA"/>
    <w:rsid w:val="00A745FF"/>
    <w:rsid w:val="00A74636"/>
    <w:rsid w:val="00A7498F"/>
    <w:rsid w:val="00A7508D"/>
    <w:rsid w:val="00A750C3"/>
    <w:rsid w:val="00A750F8"/>
    <w:rsid w:val="00A752E1"/>
    <w:rsid w:val="00A7532E"/>
    <w:rsid w:val="00A75C38"/>
    <w:rsid w:val="00A76059"/>
    <w:rsid w:val="00A76398"/>
    <w:rsid w:val="00A76DC8"/>
    <w:rsid w:val="00A76F78"/>
    <w:rsid w:val="00A770DA"/>
    <w:rsid w:val="00A772D2"/>
    <w:rsid w:val="00A80007"/>
    <w:rsid w:val="00A800BF"/>
    <w:rsid w:val="00A8032A"/>
    <w:rsid w:val="00A8060D"/>
    <w:rsid w:val="00A80711"/>
    <w:rsid w:val="00A80915"/>
    <w:rsid w:val="00A80A6B"/>
    <w:rsid w:val="00A80BC9"/>
    <w:rsid w:val="00A80D83"/>
    <w:rsid w:val="00A8119E"/>
    <w:rsid w:val="00A81451"/>
    <w:rsid w:val="00A817C8"/>
    <w:rsid w:val="00A81A67"/>
    <w:rsid w:val="00A81CFA"/>
    <w:rsid w:val="00A81D6E"/>
    <w:rsid w:val="00A81E06"/>
    <w:rsid w:val="00A81E93"/>
    <w:rsid w:val="00A81FC4"/>
    <w:rsid w:val="00A8299A"/>
    <w:rsid w:val="00A82A99"/>
    <w:rsid w:val="00A82AB8"/>
    <w:rsid w:val="00A82D0F"/>
    <w:rsid w:val="00A82E82"/>
    <w:rsid w:val="00A83138"/>
    <w:rsid w:val="00A83512"/>
    <w:rsid w:val="00A836F5"/>
    <w:rsid w:val="00A837B2"/>
    <w:rsid w:val="00A83CC6"/>
    <w:rsid w:val="00A83D0D"/>
    <w:rsid w:val="00A83D56"/>
    <w:rsid w:val="00A84140"/>
    <w:rsid w:val="00A841C3"/>
    <w:rsid w:val="00A8423C"/>
    <w:rsid w:val="00A8437A"/>
    <w:rsid w:val="00A843D8"/>
    <w:rsid w:val="00A84486"/>
    <w:rsid w:val="00A8468B"/>
    <w:rsid w:val="00A8482D"/>
    <w:rsid w:val="00A84A1D"/>
    <w:rsid w:val="00A84E1A"/>
    <w:rsid w:val="00A84E6F"/>
    <w:rsid w:val="00A84F2F"/>
    <w:rsid w:val="00A84FC0"/>
    <w:rsid w:val="00A8515E"/>
    <w:rsid w:val="00A85231"/>
    <w:rsid w:val="00A857E2"/>
    <w:rsid w:val="00A85FCF"/>
    <w:rsid w:val="00A864DF"/>
    <w:rsid w:val="00A867CC"/>
    <w:rsid w:val="00A867DD"/>
    <w:rsid w:val="00A86817"/>
    <w:rsid w:val="00A8681D"/>
    <w:rsid w:val="00A86A22"/>
    <w:rsid w:val="00A86B83"/>
    <w:rsid w:val="00A86FB3"/>
    <w:rsid w:val="00A8721D"/>
    <w:rsid w:val="00A87250"/>
    <w:rsid w:val="00A87441"/>
    <w:rsid w:val="00A874CD"/>
    <w:rsid w:val="00A87844"/>
    <w:rsid w:val="00A87915"/>
    <w:rsid w:val="00A87A0D"/>
    <w:rsid w:val="00A87CB3"/>
    <w:rsid w:val="00A87CC6"/>
    <w:rsid w:val="00A87F63"/>
    <w:rsid w:val="00A90251"/>
    <w:rsid w:val="00A904CD"/>
    <w:rsid w:val="00A906DE"/>
    <w:rsid w:val="00A90C04"/>
    <w:rsid w:val="00A90D12"/>
    <w:rsid w:val="00A90D94"/>
    <w:rsid w:val="00A90F1B"/>
    <w:rsid w:val="00A91060"/>
    <w:rsid w:val="00A913B5"/>
    <w:rsid w:val="00A91DC4"/>
    <w:rsid w:val="00A92151"/>
    <w:rsid w:val="00A92643"/>
    <w:rsid w:val="00A92668"/>
    <w:rsid w:val="00A927C1"/>
    <w:rsid w:val="00A92BE7"/>
    <w:rsid w:val="00A92E4C"/>
    <w:rsid w:val="00A92EF1"/>
    <w:rsid w:val="00A93221"/>
    <w:rsid w:val="00A93347"/>
    <w:rsid w:val="00A933E8"/>
    <w:rsid w:val="00A93B84"/>
    <w:rsid w:val="00A93B93"/>
    <w:rsid w:val="00A93CC1"/>
    <w:rsid w:val="00A94A19"/>
    <w:rsid w:val="00A94DB8"/>
    <w:rsid w:val="00A94E3F"/>
    <w:rsid w:val="00A94EE6"/>
    <w:rsid w:val="00A95034"/>
    <w:rsid w:val="00A950B5"/>
    <w:rsid w:val="00A9568D"/>
    <w:rsid w:val="00A958B9"/>
    <w:rsid w:val="00A95D1D"/>
    <w:rsid w:val="00A9632A"/>
    <w:rsid w:val="00A9641E"/>
    <w:rsid w:val="00A968A5"/>
    <w:rsid w:val="00A96D58"/>
    <w:rsid w:val="00A96EA6"/>
    <w:rsid w:val="00A96F76"/>
    <w:rsid w:val="00A972BC"/>
    <w:rsid w:val="00A97AE0"/>
    <w:rsid w:val="00A97E1D"/>
    <w:rsid w:val="00A97ECF"/>
    <w:rsid w:val="00AA00FC"/>
    <w:rsid w:val="00AA013C"/>
    <w:rsid w:val="00AA053D"/>
    <w:rsid w:val="00AA077D"/>
    <w:rsid w:val="00AA0A6F"/>
    <w:rsid w:val="00AA0B6D"/>
    <w:rsid w:val="00AA0BD3"/>
    <w:rsid w:val="00AA0E3D"/>
    <w:rsid w:val="00AA0F23"/>
    <w:rsid w:val="00AA118C"/>
    <w:rsid w:val="00AA1762"/>
    <w:rsid w:val="00AA1C80"/>
    <w:rsid w:val="00AA1CD9"/>
    <w:rsid w:val="00AA2030"/>
    <w:rsid w:val="00AA2135"/>
    <w:rsid w:val="00AA21B5"/>
    <w:rsid w:val="00AA2367"/>
    <w:rsid w:val="00AA2575"/>
    <w:rsid w:val="00AA27A7"/>
    <w:rsid w:val="00AA2CF1"/>
    <w:rsid w:val="00AA30E8"/>
    <w:rsid w:val="00AA31C4"/>
    <w:rsid w:val="00AA39F0"/>
    <w:rsid w:val="00AA3D99"/>
    <w:rsid w:val="00AA3F4F"/>
    <w:rsid w:val="00AA3FBC"/>
    <w:rsid w:val="00AA423F"/>
    <w:rsid w:val="00AA4330"/>
    <w:rsid w:val="00AA4511"/>
    <w:rsid w:val="00AA45D5"/>
    <w:rsid w:val="00AA483F"/>
    <w:rsid w:val="00AA4D2D"/>
    <w:rsid w:val="00AA50B1"/>
    <w:rsid w:val="00AA53AF"/>
    <w:rsid w:val="00AA5719"/>
    <w:rsid w:val="00AA57A6"/>
    <w:rsid w:val="00AA57AF"/>
    <w:rsid w:val="00AA58D2"/>
    <w:rsid w:val="00AA5909"/>
    <w:rsid w:val="00AA628A"/>
    <w:rsid w:val="00AA68B2"/>
    <w:rsid w:val="00AA702F"/>
    <w:rsid w:val="00AA779B"/>
    <w:rsid w:val="00AA7F64"/>
    <w:rsid w:val="00AB0201"/>
    <w:rsid w:val="00AB0225"/>
    <w:rsid w:val="00AB07B2"/>
    <w:rsid w:val="00AB07B4"/>
    <w:rsid w:val="00AB095A"/>
    <w:rsid w:val="00AB0B3C"/>
    <w:rsid w:val="00AB160E"/>
    <w:rsid w:val="00AB1B65"/>
    <w:rsid w:val="00AB1C70"/>
    <w:rsid w:val="00AB1CB8"/>
    <w:rsid w:val="00AB1F5B"/>
    <w:rsid w:val="00AB2345"/>
    <w:rsid w:val="00AB26CC"/>
    <w:rsid w:val="00AB2861"/>
    <w:rsid w:val="00AB3330"/>
    <w:rsid w:val="00AB35EF"/>
    <w:rsid w:val="00AB3A76"/>
    <w:rsid w:val="00AB3D63"/>
    <w:rsid w:val="00AB3DF7"/>
    <w:rsid w:val="00AB3FF5"/>
    <w:rsid w:val="00AB4225"/>
    <w:rsid w:val="00AB480C"/>
    <w:rsid w:val="00AB4DBC"/>
    <w:rsid w:val="00AB50E7"/>
    <w:rsid w:val="00AB527C"/>
    <w:rsid w:val="00AB57BF"/>
    <w:rsid w:val="00AB5B87"/>
    <w:rsid w:val="00AB5E47"/>
    <w:rsid w:val="00AB60DE"/>
    <w:rsid w:val="00AB6342"/>
    <w:rsid w:val="00AB674C"/>
    <w:rsid w:val="00AB690C"/>
    <w:rsid w:val="00AB6A91"/>
    <w:rsid w:val="00AB6C1F"/>
    <w:rsid w:val="00AB6D29"/>
    <w:rsid w:val="00AB6D9F"/>
    <w:rsid w:val="00AB7101"/>
    <w:rsid w:val="00AB7261"/>
    <w:rsid w:val="00AB75E4"/>
    <w:rsid w:val="00AB782F"/>
    <w:rsid w:val="00AB7863"/>
    <w:rsid w:val="00AC0339"/>
    <w:rsid w:val="00AC0775"/>
    <w:rsid w:val="00AC090E"/>
    <w:rsid w:val="00AC0BB5"/>
    <w:rsid w:val="00AC0F51"/>
    <w:rsid w:val="00AC10C7"/>
    <w:rsid w:val="00AC10E4"/>
    <w:rsid w:val="00AC10FF"/>
    <w:rsid w:val="00AC1142"/>
    <w:rsid w:val="00AC1291"/>
    <w:rsid w:val="00AC1421"/>
    <w:rsid w:val="00AC14F8"/>
    <w:rsid w:val="00AC171B"/>
    <w:rsid w:val="00AC1B27"/>
    <w:rsid w:val="00AC1E8A"/>
    <w:rsid w:val="00AC1EB9"/>
    <w:rsid w:val="00AC2175"/>
    <w:rsid w:val="00AC2553"/>
    <w:rsid w:val="00AC2562"/>
    <w:rsid w:val="00AC27DD"/>
    <w:rsid w:val="00AC2A31"/>
    <w:rsid w:val="00AC2BC6"/>
    <w:rsid w:val="00AC2E04"/>
    <w:rsid w:val="00AC32C2"/>
    <w:rsid w:val="00AC3489"/>
    <w:rsid w:val="00AC3490"/>
    <w:rsid w:val="00AC35B0"/>
    <w:rsid w:val="00AC3839"/>
    <w:rsid w:val="00AC47FF"/>
    <w:rsid w:val="00AC49DE"/>
    <w:rsid w:val="00AC4D5C"/>
    <w:rsid w:val="00AC5014"/>
    <w:rsid w:val="00AC5027"/>
    <w:rsid w:val="00AC5127"/>
    <w:rsid w:val="00AC5602"/>
    <w:rsid w:val="00AC58AB"/>
    <w:rsid w:val="00AC58F0"/>
    <w:rsid w:val="00AC5A34"/>
    <w:rsid w:val="00AC61A5"/>
    <w:rsid w:val="00AC6319"/>
    <w:rsid w:val="00AC640B"/>
    <w:rsid w:val="00AC64E2"/>
    <w:rsid w:val="00AC6747"/>
    <w:rsid w:val="00AC6A24"/>
    <w:rsid w:val="00AC6B94"/>
    <w:rsid w:val="00AC6F36"/>
    <w:rsid w:val="00AC7368"/>
    <w:rsid w:val="00AC73A2"/>
    <w:rsid w:val="00AC74E9"/>
    <w:rsid w:val="00AC75A2"/>
    <w:rsid w:val="00AC7762"/>
    <w:rsid w:val="00AC77EB"/>
    <w:rsid w:val="00AC79B8"/>
    <w:rsid w:val="00AD068A"/>
    <w:rsid w:val="00AD0AD4"/>
    <w:rsid w:val="00AD0B72"/>
    <w:rsid w:val="00AD0F55"/>
    <w:rsid w:val="00AD1593"/>
    <w:rsid w:val="00AD19C8"/>
    <w:rsid w:val="00AD21DE"/>
    <w:rsid w:val="00AD247E"/>
    <w:rsid w:val="00AD2741"/>
    <w:rsid w:val="00AD2780"/>
    <w:rsid w:val="00AD2871"/>
    <w:rsid w:val="00AD2BD3"/>
    <w:rsid w:val="00AD2BD5"/>
    <w:rsid w:val="00AD2CB7"/>
    <w:rsid w:val="00AD2D23"/>
    <w:rsid w:val="00AD2FEA"/>
    <w:rsid w:val="00AD31F2"/>
    <w:rsid w:val="00AD34BE"/>
    <w:rsid w:val="00AD3694"/>
    <w:rsid w:val="00AD3821"/>
    <w:rsid w:val="00AD39BF"/>
    <w:rsid w:val="00AD39C0"/>
    <w:rsid w:val="00AD3D9E"/>
    <w:rsid w:val="00AD3E81"/>
    <w:rsid w:val="00AD3EC6"/>
    <w:rsid w:val="00AD3FBF"/>
    <w:rsid w:val="00AD4236"/>
    <w:rsid w:val="00AD487A"/>
    <w:rsid w:val="00AD4953"/>
    <w:rsid w:val="00AD4EA6"/>
    <w:rsid w:val="00AD4EB7"/>
    <w:rsid w:val="00AD5043"/>
    <w:rsid w:val="00AD5B1F"/>
    <w:rsid w:val="00AD5CB7"/>
    <w:rsid w:val="00AD5CFD"/>
    <w:rsid w:val="00AD5D8F"/>
    <w:rsid w:val="00AD5E2C"/>
    <w:rsid w:val="00AD6005"/>
    <w:rsid w:val="00AD62CD"/>
    <w:rsid w:val="00AD63A7"/>
    <w:rsid w:val="00AD649F"/>
    <w:rsid w:val="00AD68C2"/>
    <w:rsid w:val="00AD6C7B"/>
    <w:rsid w:val="00AD7398"/>
    <w:rsid w:val="00AD750D"/>
    <w:rsid w:val="00AD7777"/>
    <w:rsid w:val="00AD783A"/>
    <w:rsid w:val="00AD79F1"/>
    <w:rsid w:val="00AD7DA0"/>
    <w:rsid w:val="00AE021F"/>
    <w:rsid w:val="00AE0227"/>
    <w:rsid w:val="00AE03A8"/>
    <w:rsid w:val="00AE0A27"/>
    <w:rsid w:val="00AE0AAE"/>
    <w:rsid w:val="00AE1350"/>
    <w:rsid w:val="00AE13CF"/>
    <w:rsid w:val="00AE1429"/>
    <w:rsid w:val="00AE1643"/>
    <w:rsid w:val="00AE1D86"/>
    <w:rsid w:val="00AE1DAA"/>
    <w:rsid w:val="00AE226D"/>
    <w:rsid w:val="00AE2406"/>
    <w:rsid w:val="00AE310E"/>
    <w:rsid w:val="00AE317B"/>
    <w:rsid w:val="00AE3D2B"/>
    <w:rsid w:val="00AE40A0"/>
    <w:rsid w:val="00AE40C4"/>
    <w:rsid w:val="00AE40FB"/>
    <w:rsid w:val="00AE422A"/>
    <w:rsid w:val="00AE47E1"/>
    <w:rsid w:val="00AE4A25"/>
    <w:rsid w:val="00AE4A6D"/>
    <w:rsid w:val="00AE5208"/>
    <w:rsid w:val="00AE557B"/>
    <w:rsid w:val="00AE56E4"/>
    <w:rsid w:val="00AE575D"/>
    <w:rsid w:val="00AE5B16"/>
    <w:rsid w:val="00AE5B38"/>
    <w:rsid w:val="00AE5E82"/>
    <w:rsid w:val="00AE5E84"/>
    <w:rsid w:val="00AE5FCB"/>
    <w:rsid w:val="00AE64EC"/>
    <w:rsid w:val="00AE65EC"/>
    <w:rsid w:val="00AE67FD"/>
    <w:rsid w:val="00AE6CF4"/>
    <w:rsid w:val="00AE6E01"/>
    <w:rsid w:val="00AE6F93"/>
    <w:rsid w:val="00AE760A"/>
    <w:rsid w:val="00AE78C4"/>
    <w:rsid w:val="00AE7950"/>
    <w:rsid w:val="00AE7A55"/>
    <w:rsid w:val="00AE7AD0"/>
    <w:rsid w:val="00AE7C0C"/>
    <w:rsid w:val="00AF06ED"/>
    <w:rsid w:val="00AF082A"/>
    <w:rsid w:val="00AF0AE4"/>
    <w:rsid w:val="00AF1456"/>
    <w:rsid w:val="00AF1583"/>
    <w:rsid w:val="00AF1F46"/>
    <w:rsid w:val="00AF284C"/>
    <w:rsid w:val="00AF2A41"/>
    <w:rsid w:val="00AF2B50"/>
    <w:rsid w:val="00AF2CFC"/>
    <w:rsid w:val="00AF309D"/>
    <w:rsid w:val="00AF3189"/>
    <w:rsid w:val="00AF392B"/>
    <w:rsid w:val="00AF4200"/>
    <w:rsid w:val="00AF42EA"/>
    <w:rsid w:val="00AF4456"/>
    <w:rsid w:val="00AF47EA"/>
    <w:rsid w:val="00AF482F"/>
    <w:rsid w:val="00AF4ED2"/>
    <w:rsid w:val="00AF508B"/>
    <w:rsid w:val="00AF51EF"/>
    <w:rsid w:val="00AF5259"/>
    <w:rsid w:val="00AF5524"/>
    <w:rsid w:val="00AF59BA"/>
    <w:rsid w:val="00AF5F21"/>
    <w:rsid w:val="00AF5F5C"/>
    <w:rsid w:val="00AF600A"/>
    <w:rsid w:val="00AF61CC"/>
    <w:rsid w:val="00AF63CE"/>
    <w:rsid w:val="00AF6A35"/>
    <w:rsid w:val="00AF6FAB"/>
    <w:rsid w:val="00AF700C"/>
    <w:rsid w:val="00AF7236"/>
    <w:rsid w:val="00AF7319"/>
    <w:rsid w:val="00AF7621"/>
    <w:rsid w:val="00AF7802"/>
    <w:rsid w:val="00AF7B1C"/>
    <w:rsid w:val="00AF7E22"/>
    <w:rsid w:val="00AF7E30"/>
    <w:rsid w:val="00B000A1"/>
    <w:rsid w:val="00B001DC"/>
    <w:rsid w:val="00B00574"/>
    <w:rsid w:val="00B00BBF"/>
    <w:rsid w:val="00B00C83"/>
    <w:rsid w:val="00B00D1B"/>
    <w:rsid w:val="00B00EAE"/>
    <w:rsid w:val="00B00ECA"/>
    <w:rsid w:val="00B01105"/>
    <w:rsid w:val="00B012AA"/>
    <w:rsid w:val="00B012C8"/>
    <w:rsid w:val="00B0136A"/>
    <w:rsid w:val="00B01ECA"/>
    <w:rsid w:val="00B01EF1"/>
    <w:rsid w:val="00B028BB"/>
    <w:rsid w:val="00B02CCB"/>
    <w:rsid w:val="00B02FB9"/>
    <w:rsid w:val="00B033CB"/>
    <w:rsid w:val="00B03532"/>
    <w:rsid w:val="00B03815"/>
    <w:rsid w:val="00B03A00"/>
    <w:rsid w:val="00B03AAB"/>
    <w:rsid w:val="00B03CBE"/>
    <w:rsid w:val="00B043C9"/>
    <w:rsid w:val="00B044E3"/>
    <w:rsid w:val="00B04575"/>
    <w:rsid w:val="00B04C9A"/>
    <w:rsid w:val="00B04D11"/>
    <w:rsid w:val="00B04D51"/>
    <w:rsid w:val="00B04D79"/>
    <w:rsid w:val="00B05152"/>
    <w:rsid w:val="00B0521A"/>
    <w:rsid w:val="00B05634"/>
    <w:rsid w:val="00B05698"/>
    <w:rsid w:val="00B057D8"/>
    <w:rsid w:val="00B05961"/>
    <w:rsid w:val="00B0597F"/>
    <w:rsid w:val="00B059E8"/>
    <w:rsid w:val="00B05A30"/>
    <w:rsid w:val="00B05B4B"/>
    <w:rsid w:val="00B05C6E"/>
    <w:rsid w:val="00B061D5"/>
    <w:rsid w:val="00B062BF"/>
    <w:rsid w:val="00B063A6"/>
    <w:rsid w:val="00B066E8"/>
    <w:rsid w:val="00B069B1"/>
    <w:rsid w:val="00B06BAA"/>
    <w:rsid w:val="00B06E8D"/>
    <w:rsid w:val="00B07101"/>
    <w:rsid w:val="00B07207"/>
    <w:rsid w:val="00B07C75"/>
    <w:rsid w:val="00B07FED"/>
    <w:rsid w:val="00B10793"/>
    <w:rsid w:val="00B107B9"/>
    <w:rsid w:val="00B10D3E"/>
    <w:rsid w:val="00B11088"/>
    <w:rsid w:val="00B1119B"/>
    <w:rsid w:val="00B1122D"/>
    <w:rsid w:val="00B113C7"/>
    <w:rsid w:val="00B113FA"/>
    <w:rsid w:val="00B1162A"/>
    <w:rsid w:val="00B11722"/>
    <w:rsid w:val="00B1196D"/>
    <w:rsid w:val="00B11ACA"/>
    <w:rsid w:val="00B11E4F"/>
    <w:rsid w:val="00B12093"/>
    <w:rsid w:val="00B12293"/>
    <w:rsid w:val="00B124CE"/>
    <w:rsid w:val="00B124E7"/>
    <w:rsid w:val="00B128B3"/>
    <w:rsid w:val="00B12BBE"/>
    <w:rsid w:val="00B132E1"/>
    <w:rsid w:val="00B1353C"/>
    <w:rsid w:val="00B13567"/>
    <w:rsid w:val="00B1365D"/>
    <w:rsid w:val="00B13A61"/>
    <w:rsid w:val="00B13DE3"/>
    <w:rsid w:val="00B13E8B"/>
    <w:rsid w:val="00B1412B"/>
    <w:rsid w:val="00B142CF"/>
    <w:rsid w:val="00B14768"/>
    <w:rsid w:val="00B147CF"/>
    <w:rsid w:val="00B150F6"/>
    <w:rsid w:val="00B151E4"/>
    <w:rsid w:val="00B15815"/>
    <w:rsid w:val="00B1593D"/>
    <w:rsid w:val="00B15C0D"/>
    <w:rsid w:val="00B15CB5"/>
    <w:rsid w:val="00B15EC9"/>
    <w:rsid w:val="00B15F99"/>
    <w:rsid w:val="00B16269"/>
    <w:rsid w:val="00B162BA"/>
    <w:rsid w:val="00B16348"/>
    <w:rsid w:val="00B1688C"/>
    <w:rsid w:val="00B16AE3"/>
    <w:rsid w:val="00B16AFC"/>
    <w:rsid w:val="00B16E56"/>
    <w:rsid w:val="00B16FA3"/>
    <w:rsid w:val="00B17426"/>
    <w:rsid w:val="00B176C8"/>
    <w:rsid w:val="00B17A57"/>
    <w:rsid w:val="00B17AE3"/>
    <w:rsid w:val="00B17B6C"/>
    <w:rsid w:val="00B17FF7"/>
    <w:rsid w:val="00B200A6"/>
    <w:rsid w:val="00B200BC"/>
    <w:rsid w:val="00B2031F"/>
    <w:rsid w:val="00B20443"/>
    <w:rsid w:val="00B2075A"/>
    <w:rsid w:val="00B20882"/>
    <w:rsid w:val="00B209B6"/>
    <w:rsid w:val="00B20C40"/>
    <w:rsid w:val="00B20EAB"/>
    <w:rsid w:val="00B20FFB"/>
    <w:rsid w:val="00B217D7"/>
    <w:rsid w:val="00B219DA"/>
    <w:rsid w:val="00B21A73"/>
    <w:rsid w:val="00B21C11"/>
    <w:rsid w:val="00B220D3"/>
    <w:rsid w:val="00B223FB"/>
    <w:rsid w:val="00B224A6"/>
    <w:rsid w:val="00B22AA0"/>
    <w:rsid w:val="00B22AC8"/>
    <w:rsid w:val="00B22B13"/>
    <w:rsid w:val="00B233A5"/>
    <w:rsid w:val="00B23537"/>
    <w:rsid w:val="00B23E81"/>
    <w:rsid w:val="00B23EA5"/>
    <w:rsid w:val="00B23F78"/>
    <w:rsid w:val="00B2428C"/>
    <w:rsid w:val="00B242C8"/>
    <w:rsid w:val="00B246F5"/>
    <w:rsid w:val="00B24839"/>
    <w:rsid w:val="00B248A9"/>
    <w:rsid w:val="00B24954"/>
    <w:rsid w:val="00B24988"/>
    <w:rsid w:val="00B2552D"/>
    <w:rsid w:val="00B255C8"/>
    <w:rsid w:val="00B2569E"/>
    <w:rsid w:val="00B258AC"/>
    <w:rsid w:val="00B25A69"/>
    <w:rsid w:val="00B25F5A"/>
    <w:rsid w:val="00B26093"/>
    <w:rsid w:val="00B2643D"/>
    <w:rsid w:val="00B26445"/>
    <w:rsid w:val="00B26572"/>
    <w:rsid w:val="00B265D7"/>
    <w:rsid w:val="00B26CAF"/>
    <w:rsid w:val="00B26CB8"/>
    <w:rsid w:val="00B26E03"/>
    <w:rsid w:val="00B26E28"/>
    <w:rsid w:val="00B26E34"/>
    <w:rsid w:val="00B2707A"/>
    <w:rsid w:val="00B272AE"/>
    <w:rsid w:val="00B27493"/>
    <w:rsid w:val="00B27576"/>
    <w:rsid w:val="00B27821"/>
    <w:rsid w:val="00B2799E"/>
    <w:rsid w:val="00B27A6F"/>
    <w:rsid w:val="00B301FB"/>
    <w:rsid w:val="00B30372"/>
    <w:rsid w:val="00B30556"/>
    <w:rsid w:val="00B311A3"/>
    <w:rsid w:val="00B312CA"/>
    <w:rsid w:val="00B31305"/>
    <w:rsid w:val="00B313F5"/>
    <w:rsid w:val="00B314C5"/>
    <w:rsid w:val="00B31681"/>
    <w:rsid w:val="00B31853"/>
    <w:rsid w:val="00B31BFE"/>
    <w:rsid w:val="00B32107"/>
    <w:rsid w:val="00B3227D"/>
    <w:rsid w:val="00B32315"/>
    <w:rsid w:val="00B32324"/>
    <w:rsid w:val="00B3261B"/>
    <w:rsid w:val="00B3265A"/>
    <w:rsid w:val="00B32759"/>
    <w:rsid w:val="00B32B10"/>
    <w:rsid w:val="00B3309A"/>
    <w:rsid w:val="00B33208"/>
    <w:rsid w:val="00B334C8"/>
    <w:rsid w:val="00B33514"/>
    <w:rsid w:val="00B3365C"/>
    <w:rsid w:val="00B3372A"/>
    <w:rsid w:val="00B33A10"/>
    <w:rsid w:val="00B33ACC"/>
    <w:rsid w:val="00B33B31"/>
    <w:rsid w:val="00B33F4E"/>
    <w:rsid w:val="00B33F8F"/>
    <w:rsid w:val="00B33F96"/>
    <w:rsid w:val="00B340D4"/>
    <w:rsid w:val="00B343F4"/>
    <w:rsid w:val="00B34957"/>
    <w:rsid w:val="00B34981"/>
    <w:rsid w:val="00B351E0"/>
    <w:rsid w:val="00B355A3"/>
    <w:rsid w:val="00B3586C"/>
    <w:rsid w:val="00B359B5"/>
    <w:rsid w:val="00B35A0E"/>
    <w:rsid w:val="00B35A74"/>
    <w:rsid w:val="00B35C3A"/>
    <w:rsid w:val="00B36061"/>
    <w:rsid w:val="00B3607F"/>
    <w:rsid w:val="00B360FC"/>
    <w:rsid w:val="00B3622F"/>
    <w:rsid w:val="00B3624A"/>
    <w:rsid w:val="00B36299"/>
    <w:rsid w:val="00B36D6F"/>
    <w:rsid w:val="00B36FB9"/>
    <w:rsid w:val="00B3701C"/>
    <w:rsid w:val="00B37022"/>
    <w:rsid w:val="00B3704C"/>
    <w:rsid w:val="00B3757E"/>
    <w:rsid w:val="00B37683"/>
    <w:rsid w:val="00B37A3D"/>
    <w:rsid w:val="00B37B58"/>
    <w:rsid w:val="00B37C85"/>
    <w:rsid w:val="00B37E14"/>
    <w:rsid w:val="00B37EA4"/>
    <w:rsid w:val="00B40103"/>
    <w:rsid w:val="00B402E7"/>
    <w:rsid w:val="00B409D2"/>
    <w:rsid w:val="00B40B93"/>
    <w:rsid w:val="00B411BB"/>
    <w:rsid w:val="00B417CD"/>
    <w:rsid w:val="00B42AD9"/>
    <w:rsid w:val="00B42CA4"/>
    <w:rsid w:val="00B4330D"/>
    <w:rsid w:val="00B4341D"/>
    <w:rsid w:val="00B438E0"/>
    <w:rsid w:val="00B43905"/>
    <w:rsid w:val="00B43C25"/>
    <w:rsid w:val="00B44252"/>
    <w:rsid w:val="00B4436E"/>
    <w:rsid w:val="00B44521"/>
    <w:rsid w:val="00B44BFB"/>
    <w:rsid w:val="00B44C71"/>
    <w:rsid w:val="00B450C6"/>
    <w:rsid w:val="00B45AD8"/>
    <w:rsid w:val="00B45CA2"/>
    <w:rsid w:val="00B45D22"/>
    <w:rsid w:val="00B45E06"/>
    <w:rsid w:val="00B45EF9"/>
    <w:rsid w:val="00B45FE0"/>
    <w:rsid w:val="00B4629D"/>
    <w:rsid w:val="00B462BD"/>
    <w:rsid w:val="00B46446"/>
    <w:rsid w:val="00B46927"/>
    <w:rsid w:val="00B469DE"/>
    <w:rsid w:val="00B46A98"/>
    <w:rsid w:val="00B46AE2"/>
    <w:rsid w:val="00B46B60"/>
    <w:rsid w:val="00B46C6C"/>
    <w:rsid w:val="00B46ECE"/>
    <w:rsid w:val="00B4708E"/>
    <w:rsid w:val="00B471F0"/>
    <w:rsid w:val="00B47528"/>
    <w:rsid w:val="00B4754F"/>
    <w:rsid w:val="00B4767C"/>
    <w:rsid w:val="00B47843"/>
    <w:rsid w:val="00B47E3C"/>
    <w:rsid w:val="00B47EFD"/>
    <w:rsid w:val="00B50331"/>
    <w:rsid w:val="00B506F4"/>
    <w:rsid w:val="00B507E3"/>
    <w:rsid w:val="00B50F28"/>
    <w:rsid w:val="00B50F73"/>
    <w:rsid w:val="00B51867"/>
    <w:rsid w:val="00B51966"/>
    <w:rsid w:val="00B51983"/>
    <w:rsid w:val="00B51CFE"/>
    <w:rsid w:val="00B51DE2"/>
    <w:rsid w:val="00B52108"/>
    <w:rsid w:val="00B52156"/>
    <w:rsid w:val="00B521B9"/>
    <w:rsid w:val="00B522A6"/>
    <w:rsid w:val="00B523B4"/>
    <w:rsid w:val="00B5299B"/>
    <w:rsid w:val="00B53044"/>
    <w:rsid w:val="00B53222"/>
    <w:rsid w:val="00B53395"/>
    <w:rsid w:val="00B53A7F"/>
    <w:rsid w:val="00B53DEC"/>
    <w:rsid w:val="00B53F67"/>
    <w:rsid w:val="00B54016"/>
    <w:rsid w:val="00B54797"/>
    <w:rsid w:val="00B54A0D"/>
    <w:rsid w:val="00B54A7F"/>
    <w:rsid w:val="00B54AE7"/>
    <w:rsid w:val="00B55272"/>
    <w:rsid w:val="00B55395"/>
    <w:rsid w:val="00B557A5"/>
    <w:rsid w:val="00B5581D"/>
    <w:rsid w:val="00B5586F"/>
    <w:rsid w:val="00B559F8"/>
    <w:rsid w:val="00B55A60"/>
    <w:rsid w:val="00B55A9E"/>
    <w:rsid w:val="00B55C97"/>
    <w:rsid w:val="00B55CA4"/>
    <w:rsid w:val="00B55D13"/>
    <w:rsid w:val="00B56006"/>
    <w:rsid w:val="00B56728"/>
    <w:rsid w:val="00B56731"/>
    <w:rsid w:val="00B567C9"/>
    <w:rsid w:val="00B56CA6"/>
    <w:rsid w:val="00B56FFB"/>
    <w:rsid w:val="00B5719F"/>
    <w:rsid w:val="00B57205"/>
    <w:rsid w:val="00B575FC"/>
    <w:rsid w:val="00B577EF"/>
    <w:rsid w:val="00B57C4A"/>
    <w:rsid w:val="00B60366"/>
    <w:rsid w:val="00B603D9"/>
    <w:rsid w:val="00B609B5"/>
    <w:rsid w:val="00B60BAB"/>
    <w:rsid w:val="00B61494"/>
    <w:rsid w:val="00B6155F"/>
    <w:rsid w:val="00B615B2"/>
    <w:rsid w:val="00B615FE"/>
    <w:rsid w:val="00B616B7"/>
    <w:rsid w:val="00B61801"/>
    <w:rsid w:val="00B6190A"/>
    <w:rsid w:val="00B61D3C"/>
    <w:rsid w:val="00B62133"/>
    <w:rsid w:val="00B624D3"/>
    <w:rsid w:val="00B62C36"/>
    <w:rsid w:val="00B62D87"/>
    <w:rsid w:val="00B62DB3"/>
    <w:rsid w:val="00B63157"/>
    <w:rsid w:val="00B6321A"/>
    <w:rsid w:val="00B634EC"/>
    <w:rsid w:val="00B63B35"/>
    <w:rsid w:val="00B6401B"/>
    <w:rsid w:val="00B644C3"/>
    <w:rsid w:val="00B64C9F"/>
    <w:rsid w:val="00B64DC1"/>
    <w:rsid w:val="00B64E79"/>
    <w:rsid w:val="00B64F6D"/>
    <w:rsid w:val="00B65275"/>
    <w:rsid w:val="00B65579"/>
    <w:rsid w:val="00B655BB"/>
    <w:rsid w:val="00B657B4"/>
    <w:rsid w:val="00B65A01"/>
    <w:rsid w:val="00B65A90"/>
    <w:rsid w:val="00B65B97"/>
    <w:rsid w:val="00B663CA"/>
    <w:rsid w:val="00B66793"/>
    <w:rsid w:val="00B668B6"/>
    <w:rsid w:val="00B668CD"/>
    <w:rsid w:val="00B66DFC"/>
    <w:rsid w:val="00B66E8D"/>
    <w:rsid w:val="00B66FB8"/>
    <w:rsid w:val="00B670CB"/>
    <w:rsid w:val="00B674BA"/>
    <w:rsid w:val="00B67551"/>
    <w:rsid w:val="00B67B49"/>
    <w:rsid w:val="00B7015A"/>
    <w:rsid w:val="00B7093B"/>
    <w:rsid w:val="00B70BF3"/>
    <w:rsid w:val="00B70D23"/>
    <w:rsid w:val="00B70E5F"/>
    <w:rsid w:val="00B711DA"/>
    <w:rsid w:val="00B71650"/>
    <w:rsid w:val="00B7192A"/>
    <w:rsid w:val="00B71D46"/>
    <w:rsid w:val="00B71E52"/>
    <w:rsid w:val="00B7240F"/>
    <w:rsid w:val="00B72487"/>
    <w:rsid w:val="00B72541"/>
    <w:rsid w:val="00B725F3"/>
    <w:rsid w:val="00B7262A"/>
    <w:rsid w:val="00B728BA"/>
    <w:rsid w:val="00B72F22"/>
    <w:rsid w:val="00B73601"/>
    <w:rsid w:val="00B73DFF"/>
    <w:rsid w:val="00B73F58"/>
    <w:rsid w:val="00B73F5D"/>
    <w:rsid w:val="00B7429F"/>
    <w:rsid w:val="00B74385"/>
    <w:rsid w:val="00B7460B"/>
    <w:rsid w:val="00B74B96"/>
    <w:rsid w:val="00B74F7D"/>
    <w:rsid w:val="00B7515D"/>
    <w:rsid w:val="00B7545E"/>
    <w:rsid w:val="00B75461"/>
    <w:rsid w:val="00B754BB"/>
    <w:rsid w:val="00B75642"/>
    <w:rsid w:val="00B756EB"/>
    <w:rsid w:val="00B759EB"/>
    <w:rsid w:val="00B75CEE"/>
    <w:rsid w:val="00B75F3B"/>
    <w:rsid w:val="00B75F68"/>
    <w:rsid w:val="00B763F1"/>
    <w:rsid w:val="00B7648E"/>
    <w:rsid w:val="00B767FE"/>
    <w:rsid w:val="00B768B2"/>
    <w:rsid w:val="00B76B23"/>
    <w:rsid w:val="00B76D43"/>
    <w:rsid w:val="00B76D4D"/>
    <w:rsid w:val="00B76E26"/>
    <w:rsid w:val="00B76FFB"/>
    <w:rsid w:val="00B77161"/>
    <w:rsid w:val="00B777EB"/>
    <w:rsid w:val="00B77E03"/>
    <w:rsid w:val="00B77E31"/>
    <w:rsid w:val="00B80034"/>
    <w:rsid w:val="00B80121"/>
    <w:rsid w:val="00B80866"/>
    <w:rsid w:val="00B8089E"/>
    <w:rsid w:val="00B80A01"/>
    <w:rsid w:val="00B80DA7"/>
    <w:rsid w:val="00B80DDD"/>
    <w:rsid w:val="00B80E75"/>
    <w:rsid w:val="00B8151A"/>
    <w:rsid w:val="00B81A25"/>
    <w:rsid w:val="00B81C5A"/>
    <w:rsid w:val="00B82B48"/>
    <w:rsid w:val="00B82CC8"/>
    <w:rsid w:val="00B83168"/>
    <w:rsid w:val="00B83266"/>
    <w:rsid w:val="00B832BE"/>
    <w:rsid w:val="00B8345B"/>
    <w:rsid w:val="00B83AC3"/>
    <w:rsid w:val="00B83D1C"/>
    <w:rsid w:val="00B83E62"/>
    <w:rsid w:val="00B83F50"/>
    <w:rsid w:val="00B84370"/>
    <w:rsid w:val="00B843ED"/>
    <w:rsid w:val="00B84F7D"/>
    <w:rsid w:val="00B85027"/>
    <w:rsid w:val="00B850A6"/>
    <w:rsid w:val="00B850FD"/>
    <w:rsid w:val="00B852A0"/>
    <w:rsid w:val="00B8541F"/>
    <w:rsid w:val="00B854CB"/>
    <w:rsid w:val="00B85673"/>
    <w:rsid w:val="00B858DC"/>
    <w:rsid w:val="00B85A9C"/>
    <w:rsid w:val="00B85DD9"/>
    <w:rsid w:val="00B85EFF"/>
    <w:rsid w:val="00B86029"/>
    <w:rsid w:val="00B8613D"/>
    <w:rsid w:val="00B86572"/>
    <w:rsid w:val="00B8665B"/>
    <w:rsid w:val="00B868E7"/>
    <w:rsid w:val="00B86C1A"/>
    <w:rsid w:val="00B86F77"/>
    <w:rsid w:val="00B87205"/>
    <w:rsid w:val="00B87374"/>
    <w:rsid w:val="00B8743B"/>
    <w:rsid w:val="00B87538"/>
    <w:rsid w:val="00B87D63"/>
    <w:rsid w:val="00B87EBD"/>
    <w:rsid w:val="00B900EB"/>
    <w:rsid w:val="00B90165"/>
    <w:rsid w:val="00B901B3"/>
    <w:rsid w:val="00B901C3"/>
    <w:rsid w:val="00B90367"/>
    <w:rsid w:val="00B9040B"/>
    <w:rsid w:val="00B9044E"/>
    <w:rsid w:val="00B9047E"/>
    <w:rsid w:val="00B9064F"/>
    <w:rsid w:val="00B90B7D"/>
    <w:rsid w:val="00B9114D"/>
    <w:rsid w:val="00B91708"/>
    <w:rsid w:val="00B91A16"/>
    <w:rsid w:val="00B91AF6"/>
    <w:rsid w:val="00B91D8F"/>
    <w:rsid w:val="00B91F5C"/>
    <w:rsid w:val="00B91FE2"/>
    <w:rsid w:val="00B92055"/>
    <w:rsid w:val="00B92594"/>
    <w:rsid w:val="00B9272A"/>
    <w:rsid w:val="00B92894"/>
    <w:rsid w:val="00B928B7"/>
    <w:rsid w:val="00B929CE"/>
    <w:rsid w:val="00B92ADB"/>
    <w:rsid w:val="00B92C49"/>
    <w:rsid w:val="00B93804"/>
    <w:rsid w:val="00B9381D"/>
    <w:rsid w:val="00B93B3A"/>
    <w:rsid w:val="00B94215"/>
    <w:rsid w:val="00B94385"/>
    <w:rsid w:val="00B946E5"/>
    <w:rsid w:val="00B94A4F"/>
    <w:rsid w:val="00B94BD7"/>
    <w:rsid w:val="00B94C3F"/>
    <w:rsid w:val="00B95134"/>
    <w:rsid w:val="00B951DD"/>
    <w:rsid w:val="00B95829"/>
    <w:rsid w:val="00B958D1"/>
    <w:rsid w:val="00B959CF"/>
    <w:rsid w:val="00B95C35"/>
    <w:rsid w:val="00B95DAD"/>
    <w:rsid w:val="00B95E79"/>
    <w:rsid w:val="00B9696B"/>
    <w:rsid w:val="00B96977"/>
    <w:rsid w:val="00B96BB8"/>
    <w:rsid w:val="00B96DC3"/>
    <w:rsid w:val="00B970BE"/>
    <w:rsid w:val="00B977B3"/>
    <w:rsid w:val="00B978A4"/>
    <w:rsid w:val="00B97C79"/>
    <w:rsid w:val="00B97D56"/>
    <w:rsid w:val="00BA03E0"/>
    <w:rsid w:val="00BA0986"/>
    <w:rsid w:val="00BA0A2A"/>
    <w:rsid w:val="00BA0BFD"/>
    <w:rsid w:val="00BA1049"/>
    <w:rsid w:val="00BA13D4"/>
    <w:rsid w:val="00BA13E1"/>
    <w:rsid w:val="00BA169C"/>
    <w:rsid w:val="00BA19A4"/>
    <w:rsid w:val="00BA1AE2"/>
    <w:rsid w:val="00BA1FF0"/>
    <w:rsid w:val="00BA20AB"/>
    <w:rsid w:val="00BA2145"/>
    <w:rsid w:val="00BA2AB7"/>
    <w:rsid w:val="00BA2B98"/>
    <w:rsid w:val="00BA2E08"/>
    <w:rsid w:val="00BA37DF"/>
    <w:rsid w:val="00BA3C40"/>
    <w:rsid w:val="00BA3C44"/>
    <w:rsid w:val="00BA3FEA"/>
    <w:rsid w:val="00BA4351"/>
    <w:rsid w:val="00BA5041"/>
    <w:rsid w:val="00BA533F"/>
    <w:rsid w:val="00BA5483"/>
    <w:rsid w:val="00BA553B"/>
    <w:rsid w:val="00BA560A"/>
    <w:rsid w:val="00BA5760"/>
    <w:rsid w:val="00BA5866"/>
    <w:rsid w:val="00BA5C0C"/>
    <w:rsid w:val="00BA5E34"/>
    <w:rsid w:val="00BA60D2"/>
    <w:rsid w:val="00BA642E"/>
    <w:rsid w:val="00BA65DC"/>
    <w:rsid w:val="00BA65FA"/>
    <w:rsid w:val="00BA680D"/>
    <w:rsid w:val="00BA6905"/>
    <w:rsid w:val="00BA6E00"/>
    <w:rsid w:val="00BA6EC8"/>
    <w:rsid w:val="00BA6F62"/>
    <w:rsid w:val="00BA7087"/>
    <w:rsid w:val="00BA794F"/>
    <w:rsid w:val="00BA7E4A"/>
    <w:rsid w:val="00BB0330"/>
    <w:rsid w:val="00BB0490"/>
    <w:rsid w:val="00BB05EB"/>
    <w:rsid w:val="00BB0740"/>
    <w:rsid w:val="00BB0748"/>
    <w:rsid w:val="00BB0959"/>
    <w:rsid w:val="00BB0B88"/>
    <w:rsid w:val="00BB0EF3"/>
    <w:rsid w:val="00BB1196"/>
    <w:rsid w:val="00BB1A8A"/>
    <w:rsid w:val="00BB1D23"/>
    <w:rsid w:val="00BB1D92"/>
    <w:rsid w:val="00BB23FC"/>
    <w:rsid w:val="00BB27B7"/>
    <w:rsid w:val="00BB2878"/>
    <w:rsid w:val="00BB29AE"/>
    <w:rsid w:val="00BB31AF"/>
    <w:rsid w:val="00BB3239"/>
    <w:rsid w:val="00BB381B"/>
    <w:rsid w:val="00BB4731"/>
    <w:rsid w:val="00BB4A5A"/>
    <w:rsid w:val="00BB4AC1"/>
    <w:rsid w:val="00BB4BBA"/>
    <w:rsid w:val="00BB508C"/>
    <w:rsid w:val="00BB5587"/>
    <w:rsid w:val="00BB5731"/>
    <w:rsid w:val="00BB577C"/>
    <w:rsid w:val="00BB5B80"/>
    <w:rsid w:val="00BB5B8C"/>
    <w:rsid w:val="00BB5D75"/>
    <w:rsid w:val="00BB5D86"/>
    <w:rsid w:val="00BB60B2"/>
    <w:rsid w:val="00BB616A"/>
    <w:rsid w:val="00BB6334"/>
    <w:rsid w:val="00BB67A1"/>
    <w:rsid w:val="00BB6938"/>
    <w:rsid w:val="00BB7257"/>
    <w:rsid w:val="00BB762A"/>
    <w:rsid w:val="00BB78D7"/>
    <w:rsid w:val="00BB79C4"/>
    <w:rsid w:val="00BB7ADB"/>
    <w:rsid w:val="00BB7B09"/>
    <w:rsid w:val="00BB7B72"/>
    <w:rsid w:val="00BB7C7D"/>
    <w:rsid w:val="00BB7D1B"/>
    <w:rsid w:val="00BB7E90"/>
    <w:rsid w:val="00BB7EE5"/>
    <w:rsid w:val="00BB7F2F"/>
    <w:rsid w:val="00BB7F7F"/>
    <w:rsid w:val="00BB7FB3"/>
    <w:rsid w:val="00BC0022"/>
    <w:rsid w:val="00BC01A1"/>
    <w:rsid w:val="00BC0378"/>
    <w:rsid w:val="00BC03B1"/>
    <w:rsid w:val="00BC1252"/>
    <w:rsid w:val="00BC1516"/>
    <w:rsid w:val="00BC1620"/>
    <w:rsid w:val="00BC177C"/>
    <w:rsid w:val="00BC1B6B"/>
    <w:rsid w:val="00BC1B88"/>
    <w:rsid w:val="00BC288A"/>
    <w:rsid w:val="00BC3087"/>
    <w:rsid w:val="00BC30E1"/>
    <w:rsid w:val="00BC31DE"/>
    <w:rsid w:val="00BC33CF"/>
    <w:rsid w:val="00BC36F1"/>
    <w:rsid w:val="00BC388A"/>
    <w:rsid w:val="00BC409E"/>
    <w:rsid w:val="00BC45D0"/>
    <w:rsid w:val="00BC48F5"/>
    <w:rsid w:val="00BC4F61"/>
    <w:rsid w:val="00BC549E"/>
    <w:rsid w:val="00BC570F"/>
    <w:rsid w:val="00BC587C"/>
    <w:rsid w:val="00BC5938"/>
    <w:rsid w:val="00BC5B30"/>
    <w:rsid w:val="00BC5DDB"/>
    <w:rsid w:val="00BC5F04"/>
    <w:rsid w:val="00BC5FB9"/>
    <w:rsid w:val="00BC6418"/>
    <w:rsid w:val="00BC6470"/>
    <w:rsid w:val="00BC650B"/>
    <w:rsid w:val="00BC65A7"/>
    <w:rsid w:val="00BC65B6"/>
    <w:rsid w:val="00BC6B32"/>
    <w:rsid w:val="00BC6B59"/>
    <w:rsid w:val="00BC6FAF"/>
    <w:rsid w:val="00BC7077"/>
    <w:rsid w:val="00BC709B"/>
    <w:rsid w:val="00BC746C"/>
    <w:rsid w:val="00BC756C"/>
    <w:rsid w:val="00BC7684"/>
    <w:rsid w:val="00BC7B74"/>
    <w:rsid w:val="00BD016E"/>
    <w:rsid w:val="00BD02DD"/>
    <w:rsid w:val="00BD043F"/>
    <w:rsid w:val="00BD049F"/>
    <w:rsid w:val="00BD0685"/>
    <w:rsid w:val="00BD0AAD"/>
    <w:rsid w:val="00BD0B98"/>
    <w:rsid w:val="00BD0FC2"/>
    <w:rsid w:val="00BD1195"/>
    <w:rsid w:val="00BD11F1"/>
    <w:rsid w:val="00BD128A"/>
    <w:rsid w:val="00BD1373"/>
    <w:rsid w:val="00BD15B0"/>
    <w:rsid w:val="00BD170F"/>
    <w:rsid w:val="00BD1865"/>
    <w:rsid w:val="00BD1906"/>
    <w:rsid w:val="00BD1A01"/>
    <w:rsid w:val="00BD22A7"/>
    <w:rsid w:val="00BD3A3E"/>
    <w:rsid w:val="00BD3A80"/>
    <w:rsid w:val="00BD3AD1"/>
    <w:rsid w:val="00BD3B4B"/>
    <w:rsid w:val="00BD3E94"/>
    <w:rsid w:val="00BD42E7"/>
    <w:rsid w:val="00BD4648"/>
    <w:rsid w:val="00BD47E6"/>
    <w:rsid w:val="00BD4878"/>
    <w:rsid w:val="00BD4AD5"/>
    <w:rsid w:val="00BD4B79"/>
    <w:rsid w:val="00BD4B9B"/>
    <w:rsid w:val="00BD4D53"/>
    <w:rsid w:val="00BD4F2B"/>
    <w:rsid w:val="00BD525F"/>
    <w:rsid w:val="00BD53D2"/>
    <w:rsid w:val="00BD58D1"/>
    <w:rsid w:val="00BD5BA6"/>
    <w:rsid w:val="00BD5C16"/>
    <w:rsid w:val="00BD6170"/>
    <w:rsid w:val="00BD6314"/>
    <w:rsid w:val="00BD63AF"/>
    <w:rsid w:val="00BD64C1"/>
    <w:rsid w:val="00BD69D1"/>
    <w:rsid w:val="00BD6BDB"/>
    <w:rsid w:val="00BD6ED0"/>
    <w:rsid w:val="00BD7172"/>
    <w:rsid w:val="00BD7262"/>
    <w:rsid w:val="00BD76A4"/>
    <w:rsid w:val="00BD79BF"/>
    <w:rsid w:val="00BD79C7"/>
    <w:rsid w:val="00BD7A9E"/>
    <w:rsid w:val="00BD7B04"/>
    <w:rsid w:val="00BE04B8"/>
    <w:rsid w:val="00BE06AA"/>
    <w:rsid w:val="00BE0ED1"/>
    <w:rsid w:val="00BE11F0"/>
    <w:rsid w:val="00BE1305"/>
    <w:rsid w:val="00BE13D3"/>
    <w:rsid w:val="00BE150E"/>
    <w:rsid w:val="00BE1618"/>
    <w:rsid w:val="00BE161F"/>
    <w:rsid w:val="00BE1910"/>
    <w:rsid w:val="00BE1EF3"/>
    <w:rsid w:val="00BE209A"/>
    <w:rsid w:val="00BE23FF"/>
    <w:rsid w:val="00BE25F5"/>
    <w:rsid w:val="00BE2787"/>
    <w:rsid w:val="00BE2AC9"/>
    <w:rsid w:val="00BE2B58"/>
    <w:rsid w:val="00BE2D4A"/>
    <w:rsid w:val="00BE2D69"/>
    <w:rsid w:val="00BE2F34"/>
    <w:rsid w:val="00BE30A8"/>
    <w:rsid w:val="00BE3211"/>
    <w:rsid w:val="00BE33CD"/>
    <w:rsid w:val="00BE34F1"/>
    <w:rsid w:val="00BE351D"/>
    <w:rsid w:val="00BE3555"/>
    <w:rsid w:val="00BE35FF"/>
    <w:rsid w:val="00BE3659"/>
    <w:rsid w:val="00BE3665"/>
    <w:rsid w:val="00BE376F"/>
    <w:rsid w:val="00BE3B3A"/>
    <w:rsid w:val="00BE3C47"/>
    <w:rsid w:val="00BE3C9A"/>
    <w:rsid w:val="00BE3CAA"/>
    <w:rsid w:val="00BE4007"/>
    <w:rsid w:val="00BE4ACD"/>
    <w:rsid w:val="00BE4D43"/>
    <w:rsid w:val="00BE4FA7"/>
    <w:rsid w:val="00BE504A"/>
    <w:rsid w:val="00BE50D7"/>
    <w:rsid w:val="00BE5501"/>
    <w:rsid w:val="00BE56F4"/>
    <w:rsid w:val="00BE57FD"/>
    <w:rsid w:val="00BE5EA8"/>
    <w:rsid w:val="00BE5F0A"/>
    <w:rsid w:val="00BE63AA"/>
    <w:rsid w:val="00BE63C0"/>
    <w:rsid w:val="00BE653F"/>
    <w:rsid w:val="00BE69A8"/>
    <w:rsid w:val="00BE6BB3"/>
    <w:rsid w:val="00BE6CB9"/>
    <w:rsid w:val="00BE6CF0"/>
    <w:rsid w:val="00BE6D24"/>
    <w:rsid w:val="00BE6D9D"/>
    <w:rsid w:val="00BE71D7"/>
    <w:rsid w:val="00BE735C"/>
    <w:rsid w:val="00BE7391"/>
    <w:rsid w:val="00BE73DF"/>
    <w:rsid w:val="00BE762D"/>
    <w:rsid w:val="00BE797D"/>
    <w:rsid w:val="00BE7E41"/>
    <w:rsid w:val="00BF0401"/>
    <w:rsid w:val="00BF053F"/>
    <w:rsid w:val="00BF062E"/>
    <w:rsid w:val="00BF07A6"/>
    <w:rsid w:val="00BF0CA7"/>
    <w:rsid w:val="00BF123C"/>
    <w:rsid w:val="00BF1409"/>
    <w:rsid w:val="00BF145E"/>
    <w:rsid w:val="00BF146D"/>
    <w:rsid w:val="00BF173A"/>
    <w:rsid w:val="00BF1CE4"/>
    <w:rsid w:val="00BF1E8E"/>
    <w:rsid w:val="00BF1EC9"/>
    <w:rsid w:val="00BF1F0A"/>
    <w:rsid w:val="00BF2233"/>
    <w:rsid w:val="00BF2D3E"/>
    <w:rsid w:val="00BF308F"/>
    <w:rsid w:val="00BF32CB"/>
    <w:rsid w:val="00BF3326"/>
    <w:rsid w:val="00BF3BF1"/>
    <w:rsid w:val="00BF3DA3"/>
    <w:rsid w:val="00BF4224"/>
    <w:rsid w:val="00BF48A7"/>
    <w:rsid w:val="00BF4A8E"/>
    <w:rsid w:val="00BF4DEB"/>
    <w:rsid w:val="00BF520F"/>
    <w:rsid w:val="00BF58A3"/>
    <w:rsid w:val="00BF593F"/>
    <w:rsid w:val="00BF5C8B"/>
    <w:rsid w:val="00BF5D1E"/>
    <w:rsid w:val="00BF5EE8"/>
    <w:rsid w:val="00BF66D5"/>
    <w:rsid w:val="00BF690A"/>
    <w:rsid w:val="00BF6EE9"/>
    <w:rsid w:val="00BF7151"/>
    <w:rsid w:val="00BF71FF"/>
    <w:rsid w:val="00BF76A6"/>
    <w:rsid w:val="00BF76AB"/>
    <w:rsid w:val="00BF775E"/>
    <w:rsid w:val="00BF7790"/>
    <w:rsid w:val="00BF7C87"/>
    <w:rsid w:val="00BF7CA2"/>
    <w:rsid w:val="00BF7D5C"/>
    <w:rsid w:val="00BF7E43"/>
    <w:rsid w:val="00BF7F3F"/>
    <w:rsid w:val="00BF7FC4"/>
    <w:rsid w:val="00BF7FDF"/>
    <w:rsid w:val="00C0043B"/>
    <w:rsid w:val="00C00823"/>
    <w:rsid w:val="00C009A6"/>
    <w:rsid w:val="00C011DC"/>
    <w:rsid w:val="00C0143E"/>
    <w:rsid w:val="00C01648"/>
    <w:rsid w:val="00C01712"/>
    <w:rsid w:val="00C01D5A"/>
    <w:rsid w:val="00C020B9"/>
    <w:rsid w:val="00C022CF"/>
    <w:rsid w:val="00C023CD"/>
    <w:rsid w:val="00C028A5"/>
    <w:rsid w:val="00C02956"/>
    <w:rsid w:val="00C02BE0"/>
    <w:rsid w:val="00C02CD8"/>
    <w:rsid w:val="00C02D93"/>
    <w:rsid w:val="00C02E68"/>
    <w:rsid w:val="00C02E77"/>
    <w:rsid w:val="00C02EAB"/>
    <w:rsid w:val="00C03006"/>
    <w:rsid w:val="00C03034"/>
    <w:rsid w:val="00C03715"/>
    <w:rsid w:val="00C03861"/>
    <w:rsid w:val="00C038FA"/>
    <w:rsid w:val="00C03EB2"/>
    <w:rsid w:val="00C040A9"/>
    <w:rsid w:val="00C042EE"/>
    <w:rsid w:val="00C0435A"/>
    <w:rsid w:val="00C04426"/>
    <w:rsid w:val="00C048FA"/>
    <w:rsid w:val="00C04DD0"/>
    <w:rsid w:val="00C04F0B"/>
    <w:rsid w:val="00C04FB9"/>
    <w:rsid w:val="00C050CE"/>
    <w:rsid w:val="00C05170"/>
    <w:rsid w:val="00C05284"/>
    <w:rsid w:val="00C0538B"/>
    <w:rsid w:val="00C055A0"/>
    <w:rsid w:val="00C05991"/>
    <w:rsid w:val="00C05AFA"/>
    <w:rsid w:val="00C05C4D"/>
    <w:rsid w:val="00C06071"/>
    <w:rsid w:val="00C063A3"/>
    <w:rsid w:val="00C0689A"/>
    <w:rsid w:val="00C06A3F"/>
    <w:rsid w:val="00C06BD4"/>
    <w:rsid w:val="00C06E1C"/>
    <w:rsid w:val="00C06EC1"/>
    <w:rsid w:val="00C06FD7"/>
    <w:rsid w:val="00C071D8"/>
    <w:rsid w:val="00C07A18"/>
    <w:rsid w:val="00C07AC1"/>
    <w:rsid w:val="00C07E59"/>
    <w:rsid w:val="00C07E8B"/>
    <w:rsid w:val="00C10163"/>
    <w:rsid w:val="00C1086A"/>
    <w:rsid w:val="00C10A0B"/>
    <w:rsid w:val="00C10AAB"/>
    <w:rsid w:val="00C10BD0"/>
    <w:rsid w:val="00C11062"/>
    <w:rsid w:val="00C11371"/>
    <w:rsid w:val="00C116F9"/>
    <w:rsid w:val="00C11D7B"/>
    <w:rsid w:val="00C11F85"/>
    <w:rsid w:val="00C12570"/>
    <w:rsid w:val="00C12D1D"/>
    <w:rsid w:val="00C12EC8"/>
    <w:rsid w:val="00C12FC3"/>
    <w:rsid w:val="00C1368C"/>
    <w:rsid w:val="00C13EF8"/>
    <w:rsid w:val="00C14AFF"/>
    <w:rsid w:val="00C14DF1"/>
    <w:rsid w:val="00C14E21"/>
    <w:rsid w:val="00C14E82"/>
    <w:rsid w:val="00C1534E"/>
    <w:rsid w:val="00C15495"/>
    <w:rsid w:val="00C1565D"/>
    <w:rsid w:val="00C15D64"/>
    <w:rsid w:val="00C160C5"/>
    <w:rsid w:val="00C16122"/>
    <w:rsid w:val="00C163DC"/>
    <w:rsid w:val="00C164F5"/>
    <w:rsid w:val="00C16B1C"/>
    <w:rsid w:val="00C16BAA"/>
    <w:rsid w:val="00C17006"/>
    <w:rsid w:val="00C172E9"/>
    <w:rsid w:val="00C173F1"/>
    <w:rsid w:val="00C1751B"/>
    <w:rsid w:val="00C17ABE"/>
    <w:rsid w:val="00C17ACB"/>
    <w:rsid w:val="00C17F61"/>
    <w:rsid w:val="00C2062E"/>
    <w:rsid w:val="00C20880"/>
    <w:rsid w:val="00C20A30"/>
    <w:rsid w:val="00C20E6D"/>
    <w:rsid w:val="00C2100C"/>
    <w:rsid w:val="00C21198"/>
    <w:rsid w:val="00C2140F"/>
    <w:rsid w:val="00C215BF"/>
    <w:rsid w:val="00C2180A"/>
    <w:rsid w:val="00C22154"/>
    <w:rsid w:val="00C22557"/>
    <w:rsid w:val="00C22646"/>
    <w:rsid w:val="00C22831"/>
    <w:rsid w:val="00C22948"/>
    <w:rsid w:val="00C23179"/>
    <w:rsid w:val="00C23747"/>
    <w:rsid w:val="00C237E0"/>
    <w:rsid w:val="00C238BE"/>
    <w:rsid w:val="00C24021"/>
    <w:rsid w:val="00C24047"/>
    <w:rsid w:val="00C24258"/>
    <w:rsid w:val="00C24436"/>
    <w:rsid w:val="00C244E4"/>
    <w:rsid w:val="00C246EE"/>
    <w:rsid w:val="00C248AD"/>
    <w:rsid w:val="00C24B0F"/>
    <w:rsid w:val="00C24D25"/>
    <w:rsid w:val="00C25254"/>
    <w:rsid w:val="00C259E0"/>
    <w:rsid w:val="00C25E51"/>
    <w:rsid w:val="00C25F65"/>
    <w:rsid w:val="00C26312"/>
    <w:rsid w:val="00C26717"/>
    <w:rsid w:val="00C268A2"/>
    <w:rsid w:val="00C26A13"/>
    <w:rsid w:val="00C26EE1"/>
    <w:rsid w:val="00C27077"/>
    <w:rsid w:val="00C272F4"/>
    <w:rsid w:val="00C277CC"/>
    <w:rsid w:val="00C27925"/>
    <w:rsid w:val="00C27BC0"/>
    <w:rsid w:val="00C27F9B"/>
    <w:rsid w:val="00C30394"/>
    <w:rsid w:val="00C304D9"/>
    <w:rsid w:val="00C30559"/>
    <w:rsid w:val="00C30B78"/>
    <w:rsid w:val="00C30BBA"/>
    <w:rsid w:val="00C30D25"/>
    <w:rsid w:val="00C3129C"/>
    <w:rsid w:val="00C31622"/>
    <w:rsid w:val="00C31657"/>
    <w:rsid w:val="00C3186B"/>
    <w:rsid w:val="00C31F9A"/>
    <w:rsid w:val="00C320AE"/>
    <w:rsid w:val="00C321AC"/>
    <w:rsid w:val="00C321BC"/>
    <w:rsid w:val="00C322BD"/>
    <w:rsid w:val="00C32697"/>
    <w:rsid w:val="00C32701"/>
    <w:rsid w:val="00C3288F"/>
    <w:rsid w:val="00C32B55"/>
    <w:rsid w:val="00C32BEA"/>
    <w:rsid w:val="00C32D75"/>
    <w:rsid w:val="00C32E0B"/>
    <w:rsid w:val="00C33058"/>
    <w:rsid w:val="00C334B7"/>
    <w:rsid w:val="00C336A5"/>
    <w:rsid w:val="00C33915"/>
    <w:rsid w:val="00C34111"/>
    <w:rsid w:val="00C34C90"/>
    <w:rsid w:val="00C352B2"/>
    <w:rsid w:val="00C352B7"/>
    <w:rsid w:val="00C354A0"/>
    <w:rsid w:val="00C3551D"/>
    <w:rsid w:val="00C35893"/>
    <w:rsid w:val="00C35C4C"/>
    <w:rsid w:val="00C35FCF"/>
    <w:rsid w:val="00C361DD"/>
    <w:rsid w:val="00C3627F"/>
    <w:rsid w:val="00C36374"/>
    <w:rsid w:val="00C364E8"/>
    <w:rsid w:val="00C36541"/>
    <w:rsid w:val="00C369D8"/>
    <w:rsid w:val="00C36BED"/>
    <w:rsid w:val="00C36C02"/>
    <w:rsid w:val="00C370A9"/>
    <w:rsid w:val="00C37352"/>
    <w:rsid w:val="00C37439"/>
    <w:rsid w:val="00C37713"/>
    <w:rsid w:val="00C400E7"/>
    <w:rsid w:val="00C40436"/>
    <w:rsid w:val="00C404B6"/>
    <w:rsid w:val="00C40C75"/>
    <w:rsid w:val="00C40DD5"/>
    <w:rsid w:val="00C40F8D"/>
    <w:rsid w:val="00C411FB"/>
    <w:rsid w:val="00C41253"/>
    <w:rsid w:val="00C4199C"/>
    <w:rsid w:val="00C41D15"/>
    <w:rsid w:val="00C424E6"/>
    <w:rsid w:val="00C42697"/>
    <w:rsid w:val="00C42796"/>
    <w:rsid w:val="00C42B57"/>
    <w:rsid w:val="00C42B90"/>
    <w:rsid w:val="00C43094"/>
    <w:rsid w:val="00C430E4"/>
    <w:rsid w:val="00C436AB"/>
    <w:rsid w:val="00C43790"/>
    <w:rsid w:val="00C438BF"/>
    <w:rsid w:val="00C43A54"/>
    <w:rsid w:val="00C43D49"/>
    <w:rsid w:val="00C43DB3"/>
    <w:rsid w:val="00C452D4"/>
    <w:rsid w:val="00C45483"/>
    <w:rsid w:val="00C4578B"/>
    <w:rsid w:val="00C45A53"/>
    <w:rsid w:val="00C45C9A"/>
    <w:rsid w:val="00C45E5E"/>
    <w:rsid w:val="00C45EAC"/>
    <w:rsid w:val="00C46361"/>
    <w:rsid w:val="00C4656F"/>
    <w:rsid w:val="00C466DC"/>
    <w:rsid w:val="00C46E6E"/>
    <w:rsid w:val="00C46F16"/>
    <w:rsid w:val="00C4700F"/>
    <w:rsid w:val="00C47367"/>
    <w:rsid w:val="00C47B21"/>
    <w:rsid w:val="00C50019"/>
    <w:rsid w:val="00C50D14"/>
    <w:rsid w:val="00C511D5"/>
    <w:rsid w:val="00C512C0"/>
    <w:rsid w:val="00C5146F"/>
    <w:rsid w:val="00C514C0"/>
    <w:rsid w:val="00C514C7"/>
    <w:rsid w:val="00C51809"/>
    <w:rsid w:val="00C5189A"/>
    <w:rsid w:val="00C518BF"/>
    <w:rsid w:val="00C51B17"/>
    <w:rsid w:val="00C52312"/>
    <w:rsid w:val="00C52473"/>
    <w:rsid w:val="00C52631"/>
    <w:rsid w:val="00C526F8"/>
    <w:rsid w:val="00C528CB"/>
    <w:rsid w:val="00C529F8"/>
    <w:rsid w:val="00C52AED"/>
    <w:rsid w:val="00C52B9A"/>
    <w:rsid w:val="00C52D35"/>
    <w:rsid w:val="00C52E40"/>
    <w:rsid w:val="00C53125"/>
    <w:rsid w:val="00C53198"/>
    <w:rsid w:val="00C5329B"/>
    <w:rsid w:val="00C533B9"/>
    <w:rsid w:val="00C5395B"/>
    <w:rsid w:val="00C5412F"/>
    <w:rsid w:val="00C5415A"/>
    <w:rsid w:val="00C541B4"/>
    <w:rsid w:val="00C543C6"/>
    <w:rsid w:val="00C54780"/>
    <w:rsid w:val="00C54924"/>
    <w:rsid w:val="00C54E90"/>
    <w:rsid w:val="00C55265"/>
    <w:rsid w:val="00C55373"/>
    <w:rsid w:val="00C55631"/>
    <w:rsid w:val="00C5593B"/>
    <w:rsid w:val="00C55F4A"/>
    <w:rsid w:val="00C5614A"/>
    <w:rsid w:val="00C564D9"/>
    <w:rsid w:val="00C567CB"/>
    <w:rsid w:val="00C56B28"/>
    <w:rsid w:val="00C56BBA"/>
    <w:rsid w:val="00C56C7C"/>
    <w:rsid w:val="00C57144"/>
    <w:rsid w:val="00C57245"/>
    <w:rsid w:val="00C573EA"/>
    <w:rsid w:val="00C573EE"/>
    <w:rsid w:val="00C57480"/>
    <w:rsid w:val="00C5754F"/>
    <w:rsid w:val="00C57923"/>
    <w:rsid w:val="00C57B16"/>
    <w:rsid w:val="00C6049E"/>
    <w:rsid w:val="00C605BA"/>
    <w:rsid w:val="00C60C26"/>
    <w:rsid w:val="00C610D5"/>
    <w:rsid w:val="00C611C7"/>
    <w:rsid w:val="00C61311"/>
    <w:rsid w:val="00C618EC"/>
    <w:rsid w:val="00C61CDE"/>
    <w:rsid w:val="00C61E1F"/>
    <w:rsid w:val="00C61FC3"/>
    <w:rsid w:val="00C62180"/>
    <w:rsid w:val="00C62221"/>
    <w:rsid w:val="00C629F1"/>
    <w:rsid w:val="00C62BDF"/>
    <w:rsid w:val="00C62C03"/>
    <w:rsid w:val="00C62D7E"/>
    <w:rsid w:val="00C630A8"/>
    <w:rsid w:val="00C630C0"/>
    <w:rsid w:val="00C6354D"/>
    <w:rsid w:val="00C63D09"/>
    <w:rsid w:val="00C63FAE"/>
    <w:rsid w:val="00C63FF4"/>
    <w:rsid w:val="00C645C1"/>
    <w:rsid w:val="00C6497B"/>
    <w:rsid w:val="00C64E05"/>
    <w:rsid w:val="00C64EB4"/>
    <w:rsid w:val="00C650EA"/>
    <w:rsid w:val="00C654D9"/>
    <w:rsid w:val="00C65747"/>
    <w:rsid w:val="00C65AFF"/>
    <w:rsid w:val="00C65D22"/>
    <w:rsid w:val="00C66061"/>
    <w:rsid w:val="00C6644E"/>
    <w:rsid w:val="00C664B9"/>
    <w:rsid w:val="00C66784"/>
    <w:rsid w:val="00C67080"/>
    <w:rsid w:val="00C67126"/>
    <w:rsid w:val="00C67B83"/>
    <w:rsid w:val="00C67DE5"/>
    <w:rsid w:val="00C67E17"/>
    <w:rsid w:val="00C7074A"/>
    <w:rsid w:val="00C70767"/>
    <w:rsid w:val="00C711FA"/>
    <w:rsid w:val="00C7173E"/>
    <w:rsid w:val="00C7185E"/>
    <w:rsid w:val="00C719D7"/>
    <w:rsid w:val="00C71A4C"/>
    <w:rsid w:val="00C7209B"/>
    <w:rsid w:val="00C7244F"/>
    <w:rsid w:val="00C72648"/>
    <w:rsid w:val="00C72B2E"/>
    <w:rsid w:val="00C72DD5"/>
    <w:rsid w:val="00C72E17"/>
    <w:rsid w:val="00C7387D"/>
    <w:rsid w:val="00C73F9D"/>
    <w:rsid w:val="00C74618"/>
    <w:rsid w:val="00C746FB"/>
    <w:rsid w:val="00C7473E"/>
    <w:rsid w:val="00C74858"/>
    <w:rsid w:val="00C748E9"/>
    <w:rsid w:val="00C748EA"/>
    <w:rsid w:val="00C749E6"/>
    <w:rsid w:val="00C74B98"/>
    <w:rsid w:val="00C75316"/>
    <w:rsid w:val="00C75476"/>
    <w:rsid w:val="00C75513"/>
    <w:rsid w:val="00C758D9"/>
    <w:rsid w:val="00C7593D"/>
    <w:rsid w:val="00C75B5B"/>
    <w:rsid w:val="00C75C71"/>
    <w:rsid w:val="00C7602B"/>
    <w:rsid w:val="00C760F8"/>
    <w:rsid w:val="00C7645E"/>
    <w:rsid w:val="00C7657E"/>
    <w:rsid w:val="00C766A5"/>
    <w:rsid w:val="00C76729"/>
    <w:rsid w:val="00C76818"/>
    <w:rsid w:val="00C7684A"/>
    <w:rsid w:val="00C76A1D"/>
    <w:rsid w:val="00C76CF9"/>
    <w:rsid w:val="00C770BB"/>
    <w:rsid w:val="00C771B7"/>
    <w:rsid w:val="00C77222"/>
    <w:rsid w:val="00C7757B"/>
    <w:rsid w:val="00C77585"/>
    <w:rsid w:val="00C77813"/>
    <w:rsid w:val="00C77BB6"/>
    <w:rsid w:val="00C77F72"/>
    <w:rsid w:val="00C77FE6"/>
    <w:rsid w:val="00C80270"/>
    <w:rsid w:val="00C803F1"/>
    <w:rsid w:val="00C8082F"/>
    <w:rsid w:val="00C80996"/>
    <w:rsid w:val="00C809D6"/>
    <w:rsid w:val="00C80D72"/>
    <w:rsid w:val="00C80F7E"/>
    <w:rsid w:val="00C80FD9"/>
    <w:rsid w:val="00C812C0"/>
    <w:rsid w:val="00C81679"/>
    <w:rsid w:val="00C8170F"/>
    <w:rsid w:val="00C81739"/>
    <w:rsid w:val="00C81804"/>
    <w:rsid w:val="00C81D56"/>
    <w:rsid w:val="00C821B9"/>
    <w:rsid w:val="00C8242C"/>
    <w:rsid w:val="00C8269C"/>
    <w:rsid w:val="00C82839"/>
    <w:rsid w:val="00C82859"/>
    <w:rsid w:val="00C8289C"/>
    <w:rsid w:val="00C82958"/>
    <w:rsid w:val="00C82A03"/>
    <w:rsid w:val="00C82A84"/>
    <w:rsid w:val="00C82CA0"/>
    <w:rsid w:val="00C82EC1"/>
    <w:rsid w:val="00C82FF3"/>
    <w:rsid w:val="00C83185"/>
    <w:rsid w:val="00C8331D"/>
    <w:rsid w:val="00C83468"/>
    <w:rsid w:val="00C83688"/>
    <w:rsid w:val="00C83B57"/>
    <w:rsid w:val="00C83BD5"/>
    <w:rsid w:val="00C83E99"/>
    <w:rsid w:val="00C83FF0"/>
    <w:rsid w:val="00C852B8"/>
    <w:rsid w:val="00C85343"/>
    <w:rsid w:val="00C853E1"/>
    <w:rsid w:val="00C85435"/>
    <w:rsid w:val="00C857AC"/>
    <w:rsid w:val="00C85CD3"/>
    <w:rsid w:val="00C85DE7"/>
    <w:rsid w:val="00C85E96"/>
    <w:rsid w:val="00C85FC1"/>
    <w:rsid w:val="00C86054"/>
    <w:rsid w:val="00C864A1"/>
    <w:rsid w:val="00C8653B"/>
    <w:rsid w:val="00C865D2"/>
    <w:rsid w:val="00C86EC7"/>
    <w:rsid w:val="00C87174"/>
    <w:rsid w:val="00C872AD"/>
    <w:rsid w:val="00C8753A"/>
    <w:rsid w:val="00C876DD"/>
    <w:rsid w:val="00C87761"/>
    <w:rsid w:val="00C8786F"/>
    <w:rsid w:val="00C87A15"/>
    <w:rsid w:val="00C87ADD"/>
    <w:rsid w:val="00C87B02"/>
    <w:rsid w:val="00C87DCB"/>
    <w:rsid w:val="00C9027F"/>
    <w:rsid w:val="00C903AF"/>
    <w:rsid w:val="00C903CF"/>
    <w:rsid w:val="00C90593"/>
    <w:rsid w:val="00C9087D"/>
    <w:rsid w:val="00C91047"/>
    <w:rsid w:val="00C912E9"/>
    <w:rsid w:val="00C919F0"/>
    <w:rsid w:val="00C91A88"/>
    <w:rsid w:val="00C91E84"/>
    <w:rsid w:val="00C91EFB"/>
    <w:rsid w:val="00C92292"/>
    <w:rsid w:val="00C92363"/>
    <w:rsid w:val="00C9277E"/>
    <w:rsid w:val="00C92BF2"/>
    <w:rsid w:val="00C92C86"/>
    <w:rsid w:val="00C92CAF"/>
    <w:rsid w:val="00C932E2"/>
    <w:rsid w:val="00C93545"/>
    <w:rsid w:val="00C935AE"/>
    <w:rsid w:val="00C938EE"/>
    <w:rsid w:val="00C93A33"/>
    <w:rsid w:val="00C944A3"/>
    <w:rsid w:val="00C94A88"/>
    <w:rsid w:val="00C94D54"/>
    <w:rsid w:val="00C94DC4"/>
    <w:rsid w:val="00C94E22"/>
    <w:rsid w:val="00C959D4"/>
    <w:rsid w:val="00C959EB"/>
    <w:rsid w:val="00C95BB8"/>
    <w:rsid w:val="00C95C8B"/>
    <w:rsid w:val="00C95FBC"/>
    <w:rsid w:val="00C96152"/>
    <w:rsid w:val="00C96475"/>
    <w:rsid w:val="00C964F8"/>
    <w:rsid w:val="00C9666A"/>
    <w:rsid w:val="00C96BB4"/>
    <w:rsid w:val="00C96CB0"/>
    <w:rsid w:val="00C96EC6"/>
    <w:rsid w:val="00CA0067"/>
    <w:rsid w:val="00CA0746"/>
    <w:rsid w:val="00CA075A"/>
    <w:rsid w:val="00CA0817"/>
    <w:rsid w:val="00CA0853"/>
    <w:rsid w:val="00CA096B"/>
    <w:rsid w:val="00CA09F8"/>
    <w:rsid w:val="00CA0B32"/>
    <w:rsid w:val="00CA13F1"/>
    <w:rsid w:val="00CA145D"/>
    <w:rsid w:val="00CA162B"/>
    <w:rsid w:val="00CA1E2F"/>
    <w:rsid w:val="00CA20A6"/>
    <w:rsid w:val="00CA271D"/>
    <w:rsid w:val="00CA2D24"/>
    <w:rsid w:val="00CA2F9C"/>
    <w:rsid w:val="00CA32B9"/>
    <w:rsid w:val="00CA354C"/>
    <w:rsid w:val="00CA3956"/>
    <w:rsid w:val="00CA3AA0"/>
    <w:rsid w:val="00CA3AB3"/>
    <w:rsid w:val="00CA3C97"/>
    <w:rsid w:val="00CA3DD5"/>
    <w:rsid w:val="00CA3EB6"/>
    <w:rsid w:val="00CA3FC4"/>
    <w:rsid w:val="00CA4061"/>
    <w:rsid w:val="00CA4300"/>
    <w:rsid w:val="00CA4356"/>
    <w:rsid w:val="00CA46B2"/>
    <w:rsid w:val="00CA4878"/>
    <w:rsid w:val="00CA4903"/>
    <w:rsid w:val="00CA4B16"/>
    <w:rsid w:val="00CA4DFB"/>
    <w:rsid w:val="00CA4F63"/>
    <w:rsid w:val="00CA5426"/>
    <w:rsid w:val="00CA5BA2"/>
    <w:rsid w:val="00CA5C03"/>
    <w:rsid w:val="00CA6569"/>
    <w:rsid w:val="00CA6699"/>
    <w:rsid w:val="00CA6981"/>
    <w:rsid w:val="00CA6B9B"/>
    <w:rsid w:val="00CA7163"/>
    <w:rsid w:val="00CA73AA"/>
    <w:rsid w:val="00CA77BA"/>
    <w:rsid w:val="00CA786D"/>
    <w:rsid w:val="00CA793E"/>
    <w:rsid w:val="00CA7AF0"/>
    <w:rsid w:val="00CA7B59"/>
    <w:rsid w:val="00CA7C2F"/>
    <w:rsid w:val="00CB02CE"/>
    <w:rsid w:val="00CB0635"/>
    <w:rsid w:val="00CB0ADF"/>
    <w:rsid w:val="00CB0D24"/>
    <w:rsid w:val="00CB0D7B"/>
    <w:rsid w:val="00CB1041"/>
    <w:rsid w:val="00CB1264"/>
    <w:rsid w:val="00CB15E0"/>
    <w:rsid w:val="00CB17A4"/>
    <w:rsid w:val="00CB1870"/>
    <w:rsid w:val="00CB1A8F"/>
    <w:rsid w:val="00CB1ADD"/>
    <w:rsid w:val="00CB1CB1"/>
    <w:rsid w:val="00CB2484"/>
    <w:rsid w:val="00CB2534"/>
    <w:rsid w:val="00CB27D0"/>
    <w:rsid w:val="00CB2898"/>
    <w:rsid w:val="00CB2A73"/>
    <w:rsid w:val="00CB2AE6"/>
    <w:rsid w:val="00CB2B28"/>
    <w:rsid w:val="00CB304C"/>
    <w:rsid w:val="00CB3510"/>
    <w:rsid w:val="00CB358A"/>
    <w:rsid w:val="00CB3898"/>
    <w:rsid w:val="00CB3A01"/>
    <w:rsid w:val="00CB3E77"/>
    <w:rsid w:val="00CB4579"/>
    <w:rsid w:val="00CB46A5"/>
    <w:rsid w:val="00CB49AD"/>
    <w:rsid w:val="00CB4D96"/>
    <w:rsid w:val="00CB4D9C"/>
    <w:rsid w:val="00CB54E0"/>
    <w:rsid w:val="00CB5821"/>
    <w:rsid w:val="00CB5937"/>
    <w:rsid w:val="00CB5BF2"/>
    <w:rsid w:val="00CB5CF4"/>
    <w:rsid w:val="00CB5DB0"/>
    <w:rsid w:val="00CB6131"/>
    <w:rsid w:val="00CB62A0"/>
    <w:rsid w:val="00CB6512"/>
    <w:rsid w:val="00CB6AF9"/>
    <w:rsid w:val="00CB6E1B"/>
    <w:rsid w:val="00CB747D"/>
    <w:rsid w:val="00CB77BB"/>
    <w:rsid w:val="00CB7A13"/>
    <w:rsid w:val="00CB7A8D"/>
    <w:rsid w:val="00CB7CD6"/>
    <w:rsid w:val="00CB7E1F"/>
    <w:rsid w:val="00CC006F"/>
    <w:rsid w:val="00CC0074"/>
    <w:rsid w:val="00CC070F"/>
    <w:rsid w:val="00CC0781"/>
    <w:rsid w:val="00CC084D"/>
    <w:rsid w:val="00CC088B"/>
    <w:rsid w:val="00CC0A15"/>
    <w:rsid w:val="00CC0DE7"/>
    <w:rsid w:val="00CC0F60"/>
    <w:rsid w:val="00CC1090"/>
    <w:rsid w:val="00CC1862"/>
    <w:rsid w:val="00CC189F"/>
    <w:rsid w:val="00CC18A0"/>
    <w:rsid w:val="00CC194E"/>
    <w:rsid w:val="00CC1A7D"/>
    <w:rsid w:val="00CC1B5A"/>
    <w:rsid w:val="00CC1EAF"/>
    <w:rsid w:val="00CC1ECD"/>
    <w:rsid w:val="00CC2238"/>
    <w:rsid w:val="00CC2515"/>
    <w:rsid w:val="00CC260A"/>
    <w:rsid w:val="00CC2942"/>
    <w:rsid w:val="00CC29E7"/>
    <w:rsid w:val="00CC2A65"/>
    <w:rsid w:val="00CC2CB9"/>
    <w:rsid w:val="00CC2E31"/>
    <w:rsid w:val="00CC3317"/>
    <w:rsid w:val="00CC33DC"/>
    <w:rsid w:val="00CC34BF"/>
    <w:rsid w:val="00CC34F5"/>
    <w:rsid w:val="00CC3BB3"/>
    <w:rsid w:val="00CC3D1F"/>
    <w:rsid w:val="00CC435F"/>
    <w:rsid w:val="00CC4553"/>
    <w:rsid w:val="00CC457D"/>
    <w:rsid w:val="00CC45FA"/>
    <w:rsid w:val="00CC485D"/>
    <w:rsid w:val="00CC49FC"/>
    <w:rsid w:val="00CC4BFA"/>
    <w:rsid w:val="00CC5087"/>
    <w:rsid w:val="00CC5A89"/>
    <w:rsid w:val="00CC5B1F"/>
    <w:rsid w:val="00CC5CEC"/>
    <w:rsid w:val="00CC5CF1"/>
    <w:rsid w:val="00CC616C"/>
    <w:rsid w:val="00CC62B4"/>
    <w:rsid w:val="00CC634E"/>
    <w:rsid w:val="00CC6432"/>
    <w:rsid w:val="00CC6595"/>
    <w:rsid w:val="00CC6685"/>
    <w:rsid w:val="00CC6A92"/>
    <w:rsid w:val="00CC6DCA"/>
    <w:rsid w:val="00CC7296"/>
    <w:rsid w:val="00CC7BBF"/>
    <w:rsid w:val="00CC7CEE"/>
    <w:rsid w:val="00CD006B"/>
    <w:rsid w:val="00CD046F"/>
    <w:rsid w:val="00CD09E9"/>
    <w:rsid w:val="00CD0D46"/>
    <w:rsid w:val="00CD1111"/>
    <w:rsid w:val="00CD11C0"/>
    <w:rsid w:val="00CD14FA"/>
    <w:rsid w:val="00CD15A9"/>
    <w:rsid w:val="00CD1746"/>
    <w:rsid w:val="00CD242A"/>
    <w:rsid w:val="00CD245C"/>
    <w:rsid w:val="00CD27AF"/>
    <w:rsid w:val="00CD280F"/>
    <w:rsid w:val="00CD2855"/>
    <w:rsid w:val="00CD2908"/>
    <w:rsid w:val="00CD2EEF"/>
    <w:rsid w:val="00CD2FF0"/>
    <w:rsid w:val="00CD3090"/>
    <w:rsid w:val="00CD3146"/>
    <w:rsid w:val="00CD3180"/>
    <w:rsid w:val="00CD3E14"/>
    <w:rsid w:val="00CD417C"/>
    <w:rsid w:val="00CD49E3"/>
    <w:rsid w:val="00CD4AEB"/>
    <w:rsid w:val="00CD4BB2"/>
    <w:rsid w:val="00CD4D16"/>
    <w:rsid w:val="00CD4EAC"/>
    <w:rsid w:val="00CD4FB5"/>
    <w:rsid w:val="00CD54BD"/>
    <w:rsid w:val="00CD5659"/>
    <w:rsid w:val="00CD5917"/>
    <w:rsid w:val="00CD5B8D"/>
    <w:rsid w:val="00CD5B9E"/>
    <w:rsid w:val="00CD5FE7"/>
    <w:rsid w:val="00CD62E2"/>
    <w:rsid w:val="00CD64D3"/>
    <w:rsid w:val="00CD6601"/>
    <w:rsid w:val="00CD6C56"/>
    <w:rsid w:val="00CD7284"/>
    <w:rsid w:val="00CD757C"/>
    <w:rsid w:val="00CD759B"/>
    <w:rsid w:val="00CD77B7"/>
    <w:rsid w:val="00CD7A99"/>
    <w:rsid w:val="00CD7B22"/>
    <w:rsid w:val="00CD7FBA"/>
    <w:rsid w:val="00CE0484"/>
    <w:rsid w:val="00CE0A56"/>
    <w:rsid w:val="00CE0CE6"/>
    <w:rsid w:val="00CE0F7F"/>
    <w:rsid w:val="00CE0F8A"/>
    <w:rsid w:val="00CE0F9A"/>
    <w:rsid w:val="00CE1427"/>
    <w:rsid w:val="00CE1662"/>
    <w:rsid w:val="00CE19FF"/>
    <w:rsid w:val="00CE2500"/>
    <w:rsid w:val="00CE2E3D"/>
    <w:rsid w:val="00CE2F37"/>
    <w:rsid w:val="00CE3109"/>
    <w:rsid w:val="00CE3264"/>
    <w:rsid w:val="00CE42BA"/>
    <w:rsid w:val="00CE4E3D"/>
    <w:rsid w:val="00CE4F58"/>
    <w:rsid w:val="00CE5108"/>
    <w:rsid w:val="00CE5209"/>
    <w:rsid w:val="00CE52BA"/>
    <w:rsid w:val="00CE54E9"/>
    <w:rsid w:val="00CE5515"/>
    <w:rsid w:val="00CE59B4"/>
    <w:rsid w:val="00CE59E2"/>
    <w:rsid w:val="00CE6338"/>
    <w:rsid w:val="00CE6D33"/>
    <w:rsid w:val="00CE6EF9"/>
    <w:rsid w:val="00CE6F3A"/>
    <w:rsid w:val="00CE7117"/>
    <w:rsid w:val="00CE717E"/>
    <w:rsid w:val="00CE73E5"/>
    <w:rsid w:val="00CE7472"/>
    <w:rsid w:val="00CE7636"/>
    <w:rsid w:val="00CE76B8"/>
    <w:rsid w:val="00CE7807"/>
    <w:rsid w:val="00CE78AF"/>
    <w:rsid w:val="00CE7A3E"/>
    <w:rsid w:val="00CE7B42"/>
    <w:rsid w:val="00CE7EDD"/>
    <w:rsid w:val="00CF071C"/>
    <w:rsid w:val="00CF0842"/>
    <w:rsid w:val="00CF0C4A"/>
    <w:rsid w:val="00CF0CAB"/>
    <w:rsid w:val="00CF0CC6"/>
    <w:rsid w:val="00CF0FEF"/>
    <w:rsid w:val="00CF1094"/>
    <w:rsid w:val="00CF119E"/>
    <w:rsid w:val="00CF145E"/>
    <w:rsid w:val="00CF1562"/>
    <w:rsid w:val="00CF1F14"/>
    <w:rsid w:val="00CF20CA"/>
    <w:rsid w:val="00CF2556"/>
    <w:rsid w:val="00CF2AA5"/>
    <w:rsid w:val="00CF2E75"/>
    <w:rsid w:val="00CF3064"/>
    <w:rsid w:val="00CF30DF"/>
    <w:rsid w:val="00CF317C"/>
    <w:rsid w:val="00CF32F3"/>
    <w:rsid w:val="00CF3320"/>
    <w:rsid w:val="00CF3358"/>
    <w:rsid w:val="00CF37E5"/>
    <w:rsid w:val="00CF3D7D"/>
    <w:rsid w:val="00CF3DDA"/>
    <w:rsid w:val="00CF3FBB"/>
    <w:rsid w:val="00CF433C"/>
    <w:rsid w:val="00CF47DD"/>
    <w:rsid w:val="00CF51D1"/>
    <w:rsid w:val="00CF53D3"/>
    <w:rsid w:val="00CF540B"/>
    <w:rsid w:val="00CF55CB"/>
    <w:rsid w:val="00CF57E3"/>
    <w:rsid w:val="00CF5808"/>
    <w:rsid w:val="00CF5D0C"/>
    <w:rsid w:val="00CF5E8C"/>
    <w:rsid w:val="00CF6285"/>
    <w:rsid w:val="00CF659B"/>
    <w:rsid w:val="00CF67D9"/>
    <w:rsid w:val="00CF6918"/>
    <w:rsid w:val="00CF6AD6"/>
    <w:rsid w:val="00CF6D99"/>
    <w:rsid w:val="00CF6DE0"/>
    <w:rsid w:val="00CF6FC1"/>
    <w:rsid w:val="00CF7184"/>
    <w:rsid w:val="00CF7197"/>
    <w:rsid w:val="00CF7EC7"/>
    <w:rsid w:val="00D00053"/>
    <w:rsid w:val="00D002C4"/>
    <w:rsid w:val="00D004D4"/>
    <w:rsid w:val="00D0090F"/>
    <w:rsid w:val="00D00CAA"/>
    <w:rsid w:val="00D00E3E"/>
    <w:rsid w:val="00D01310"/>
    <w:rsid w:val="00D0136E"/>
    <w:rsid w:val="00D01552"/>
    <w:rsid w:val="00D016B5"/>
    <w:rsid w:val="00D01765"/>
    <w:rsid w:val="00D01817"/>
    <w:rsid w:val="00D019C8"/>
    <w:rsid w:val="00D01C52"/>
    <w:rsid w:val="00D02255"/>
    <w:rsid w:val="00D02B4F"/>
    <w:rsid w:val="00D02BE5"/>
    <w:rsid w:val="00D0327A"/>
    <w:rsid w:val="00D03287"/>
    <w:rsid w:val="00D03463"/>
    <w:rsid w:val="00D03C9A"/>
    <w:rsid w:val="00D03CD2"/>
    <w:rsid w:val="00D03F36"/>
    <w:rsid w:val="00D04747"/>
    <w:rsid w:val="00D051E0"/>
    <w:rsid w:val="00D056F3"/>
    <w:rsid w:val="00D0576C"/>
    <w:rsid w:val="00D05840"/>
    <w:rsid w:val="00D05A59"/>
    <w:rsid w:val="00D064AC"/>
    <w:rsid w:val="00D06930"/>
    <w:rsid w:val="00D06A3B"/>
    <w:rsid w:val="00D06AA0"/>
    <w:rsid w:val="00D06B9F"/>
    <w:rsid w:val="00D06C08"/>
    <w:rsid w:val="00D06D04"/>
    <w:rsid w:val="00D0716C"/>
    <w:rsid w:val="00D07358"/>
    <w:rsid w:val="00D07ACC"/>
    <w:rsid w:val="00D07B5A"/>
    <w:rsid w:val="00D07DBC"/>
    <w:rsid w:val="00D10306"/>
    <w:rsid w:val="00D10606"/>
    <w:rsid w:val="00D108A3"/>
    <w:rsid w:val="00D10A15"/>
    <w:rsid w:val="00D10A6A"/>
    <w:rsid w:val="00D1105F"/>
    <w:rsid w:val="00D112C7"/>
    <w:rsid w:val="00D11429"/>
    <w:rsid w:val="00D1153E"/>
    <w:rsid w:val="00D11766"/>
    <w:rsid w:val="00D11870"/>
    <w:rsid w:val="00D11C41"/>
    <w:rsid w:val="00D121EE"/>
    <w:rsid w:val="00D12299"/>
    <w:rsid w:val="00D1234E"/>
    <w:rsid w:val="00D1236F"/>
    <w:rsid w:val="00D12488"/>
    <w:rsid w:val="00D126FA"/>
    <w:rsid w:val="00D12821"/>
    <w:rsid w:val="00D12A80"/>
    <w:rsid w:val="00D12AFD"/>
    <w:rsid w:val="00D12B86"/>
    <w:rsid w:val="00D12EAB"/>
    <w:rsid w:val="00D12EEF"/>
    <w:rsid w:val="00D13052"/>
    <w:rsid w:val="00D13116"/>
    <w:rsid w:val="00D132B1"/>
    <w:rsid w:val="00D13323"/>
    <w:rsid w:val="00D149ED"/>
    <w:rsid w:val="00D152DF"/>
    <w:rsid w:val="00D152E3"/>
    <w:rsid w:val="00D159D3"/>
    <w:rsid w:val="00D15C61"/>
    <w:rsid w:val="00D15DE8"/>
    <w:rsid w:val="00D16021"/>
    <w:rsid w:val="00D163F3"/>
    <w:rsid w:val="00D16582"/>
    <w:rsid w:val="00D16ADA"/>
    <w:rsid w:val="00D16CAC"/>
    <w:rsid w:val="00D16D19"/>
    <w:rsid w:val="00D1747A"/>
    <w:rsid w:val="00D1790A"/>
    <w:rsid w:val="00D17B5B"/>
    <w:rsid w:val="00D17CDF"/>
    <w:rsid w:val="00D17E14"/>
    <w:rsid w:val="00D17E55"/>
    <w:rsid w:val="00D202BC"/>
    <w:rsid w:val="00D202C2"/>
    <w:rsid w:val="00D202E7"/>
    <w:rsid w:val="00D20323"/>
    <w:rsid w:val="00D207C0"/>
    <w:rsid w:val="00D209D6"/>
    <w:rsid w:val="00D20D8F"/>
    <w:rsid w:val="00D20DA0"/>
    <w:rsid w:val="00D20E54"/>
    <w:rsid w:val="00D20FEF"/>
    <w:rsid w:val="00D2130D"/>
    <w:rsid w:val="00D2132B"/>
    <w:rsid w:val="00D2138B"/>
    <w:rsid w:val="00D218A0"/>
    <w:rsid w:val="00D2196D"/>
    <w:rsid w:val="00D21C2F"/>
    <w:rsid w:val="00D21CA0"/>
    <w:rsid w:val="00D21DFA"/>
    <w:rsid w:val="00D21F5B"/>
    <w:rsid w:val="00D222BC"/>
    <w:rsid w:val="00D22518"/>
    <w:rsid w:val="00D228D5"/>
    <w:rsid w:val="00D22BA8"/>
    <w:rsid w:val="00D22E59"/>
    <w:rsid w:val="00D22EFA"/>
    <w:rsid w:val="00D22F4E"/>
    <w:rsid w:val="00D23078"/>
    <w:rsid w:val="00D23274"/>
    <w:rsid w:val="00D23548"/>
    <w:rsid w:val="00D23592"/>
    <w:rsid w:val="00D237AD"/>
    <w:rsid w:val="00D23A78"/>
    <w:rsid w:val="00D242C7"/>
    <w:rsid w:val="00D2434E"/>
    <w:rsid w:val="00D24460"/>
    <w:rsid w:val="00D248BC"/>
    <w:rsid w:val="00D24ADD"/>
    <w:rsid w:val="00D24F9D"/>
    <w:rsid w:val="00D252AD"/>
    <w:rsid w:val="00D2534A"/>
    <w:rsid w:val="00D25578"/>
    <w:rsid w:val="00D255BD"/>
    <w:rsid w:val="00D256D9"/>
    <w:rsid w:val="00D2580C"/>
    <w:rsid w:val="00D25985"/>
    <w:rsid w:val="00D25C67"/>
    <w:rsid w:val="00D25E49"/>
    <w:rsid w:val="00D25F02"/>
    <w:rsid w:val="00D26155"/>
    <w:rsid w:val="00D261CD"/>
    <w:rsid w:val="00D264AD"/>
    <w:rsid w:val="00D265E8"/>
    <w:rsid w:val="00D2688C"/>
    <w:rsid w:val="00D26D02"/>
    <w:rsid w:val="00D26D95"/>
    <w:rsid w:val="00D26FEB"/>
    <w:rsid w:val="00D270C7"/>
    <w:rsid w:val="00D275EA"/>
    <w:rsid w:val="00D27646"/>
    <w:rsid w:val="00D27681"/>
    <w:rsid w:val="00D27CB5"/>
    <w:rsid w:val="00D27CFB"/>
    <w:rsid w:val="00D3003A"/>
    <w:rsid w:val="00D301AB"/>
    <w:rsid w:val="00D30640"/>
    <w:rsid w:val="00D308F7"/>
    <w:rsid w:val="00D30A5F"/>
    <w:rsid w:val="00D315B5"/>
    <w:rsid w:val="00D319E4"/>
    <w:rsid w:val="00D31B25"/>
    <w:rsid w:val="00D31D5B"/>
    <w:rsid w:val="00D31D8D"/>
    <w:rsid w:val="00D32381"/>
    <w:rsid w:val="00D32A13"/>
    <w:rsid w:val="00D32B56"/>
    <w:rsid w:val="00D32BB3"/>
    <w:rsid w:val="00D32DD1"/>
    <w:rsid w:val="00D3349E"/>
    <w:rsid w:val="00D33A4B"/>
    <w:rsid w:val="00D33F0C"/>
    <w:rsid w:val="00D34083"/>
    <w:rsid w:val="00D34168"/>
    <w:rsid w:val="00D34232"/>
    <w:rsid w:val="00D34734"/>
    <w:rsid w:val="00D349DB"/>
    <w:rsid w:val="00D34C5F"/>
    <w:rsid w:val="00D34E14"/>
    <w:rsid w:val="00D34F3A"/>
    <w:rsid w:val="00D352A2"/>
    <w:rsid w:val="00D3541F"/>
    <w:rsid w:val="00D35714"/>
    <w:rsid w:val="00D35B14"/>
    <w:rsid w:val="00D360BD"/>
    <w:rsid w:val="00D3687C"/>
    <w:rsid w:val="00D36BA7"/>
    <w:rsid w:val="00D36E16"/>
    <w:rsid w:val="00D36E31"/>
    <w:rsid w:val="00D36F9D"/>
    <w:rsid w:val="00D371C1"/>
    <w:rsid w:val="00D377F4"/>
    <w:rsid w:val="00D37981"/>
    <w:rsid w:val="00D37C59"/>
    <w:rsid w:val="00D37CBF"/>
    <w:rsid w:val="00D37E33"/>
    <w:rsid w:val="00D403AD"/>
    <w:rsid w:val="00D4066A"/>
    <w:rsid w:val="00D406CE"/>
    <w:rsid w:val="00D406D6"/>
    <w:rsid w:val="00D408AE"/>
    <w:rsid w:val="00D40DE4"/>
    <w:rsid w:val="00D41A6E"/>
    <w:rsid w:val="00D42026"/>
    <w:rsid w:val="00D424E4"/>
    <w:rsid w:val="00D4257A"/>
    <w:rsid w:val="00D425B0"/>
    <w:rsid w:val="00D425CC"/>
    <w:rsid w:val="00D42747"/>
    <w:rsid w:val="00D42984"/>
    <w:rsid w:val="00D42C4F"/>
    <w:rsid w:val="00D42E0B"/>
    <w:rsid w:val="00D43107"/>
    <w:rsid w:val="00D43431"/>
    <w:rsid w:val="00D4372A"/>
    <w:rsid w:val="00D437F9"/>
    <w:rsid w:val="00D4383A"/>
    <w:rsid w:val="00D43CED"/>
    <w:rsid w:val="00D43E55"/>
    <w:rsid w:val="00D4479D"/>
    <w:rsid w:val="00D4481D"/>
    <w:rsid w:val="00D44D29"/>
    <w:rsid w:val="00D44ED2"/>
    <w:rsid w:val="00D4514D"/>
    <w:rsid w:val="00D4516E"/>
    <w:rsid w:val="00D45A05"/>
    <w:rsid w:val="00D45B3A"/>
    <w:rsid w:val="00D46433"/>
    <w:rsid w:val="00D464A8"/>
    <w:rsid w:val="00D4681D"/>
    <w:rsid w:val="00D46A0C"/>
    <w:rsid w:val="00D46B85"/>
    <w:rsid w:val="00D46E5E"/>
    <w:rsid w:val="00D470A8"/>
    <w:rsid w:val="00D4714C"/>
    <w:rsid w:val="00D47268"/>
    <w:rsid w:val="00D4732B"/>
    <w:rsid w:val="00D47A0B"/>
    <w:rsid w:val="00D47B3F"/>
    <w:rsid w:val="00D47F4A"/>
    <w:rsid w:val="00D502E2"/>
    <w:rsid w:val="00D50390"/>
    <w:rsid w:val="00D50468"/>
    <w:rsid w:val="00D50979"/>
    <w:rsid w:val="00D50EAD"/>
    <w:rsid w:val="00D51002"/>
    <w:rsid w:val="00D51A2A"/>
    <w:rsid w:val="00D51B65"/>
    <w:rsid w:val="00D51FFD"/>
    <w:rsid w:val="00D522D2"/>
    <w:rsid w:val="00D5241D"/>
    <w:rsid w:val="00D527B2"/>
    <w:rsid w:val="00D5296D"/>
    <w:rsid w:val="00D529EF"/>
    <w:rsid w:val="00D52C9E"/>
    <w:rsid w:val="00D52D43"/>
    <w:rsid w:val="00D52F5D"/>
    <w:rsid w:val="00D53035"/>
    <w:rsid w:val="00D532A1"/>
    <w:rsid w:val="00D53580"/>
    <w:rsid w:val="00D536E9"/>
    <w:rsid w:val="00D53D2D"/>
    <w:rsid w:val="00D53E3E"/>
    <w:rsid w:val="00D5424A"/>
    <w:rsid w:val="00D54275"/>
    <w:rsid w:val="00D5463A"/>
    <w:rsid w:val="00D54722"/>
    <w:rsid w:val="00D549EE"/>
    <w:rsid w:val="00D54E20"/>
    <w:rsid w:val="00D54E73"/>
    <w:rsid w:val="00D54FD6"/>
    <w:rsid w:val="00D550D1"/>
    <w:rsid w:val="00D556EF"/>
    <w:rsid w:val="00D55960"/>
    <w:rsid w:val="00D55A8C"/>
    <w:rsid w:val="00D55B5E"/>
    <w:rsid w:val="00D560CE"/>
    <w:rsid w:val="00D56176"/>
    <w:rsid w:val="00D564F5"/>
    <w:rsid w:val="00D56720"/>
    <w:rsid w:val="00D5673C"/>
    <w:rsid w:val="00D567CA"/>
    <w:rsid w:val="00D569E0"/>
    <w:rsid w:val="00D56CFE"/>
    <w:rsid w:val="00D5700A"/>
    <w:rsid w:val="00D57210"/>
    <w:rsid w:val="00D57705"/>
    <w:rsid w:val="00D57D2D"/>
    <w:rsid w:val="00D57DA8"/>
    <w:rsid w:val="00D57DE3"/>
    <w:rsid w:val="00D57E14"/>
    <w:rsid w:val="00D57E41"/>
    <w:rsid w:val="00D6011E"/>
    <w:rsid w:val="00D602FD"/>
    <w:rsid w:val="00D60AAE"/>
    <w:rsid w:val="00D60E40"/>
    <w:rsid w:val="00D60E5D"/>
    <w:rsid w:val="00D611DC"/>
    <w:rsid w:val="00D612FD"/>
    <w:rsid w:val="00D615B7"/>
    <w:rsid w:val="00D61D5B"/>
    <w:rsid w:val="00D62120"/>
    <w:rsid w:val="00D62318"/>
    <w:rsid w:val="00D6262D"/>
    <w:rsid w:val="00D628A2"/>
    <w:rsid w:val="00D62985"/>
    <w:rsid w:val="00D6303C"/>
    <w:rsid w:val="00D6393C"/>
    <w:rsid w:val="00D644DC"/>
    <w:rsid w:val="00D64698"/>
    <w:rsid w:val="00D64C7A"/>
    <w:rsid w:val="00D64E9D"/>
    <w:rsid w:val="00D651E0"/>
    <w:rsid w:val="00D652F6"/>
    <w:rsid w:val="00D653CE"/>
    <w:rsid w:val="00D6572C"/>
    <w:rsid w:val="00D65EC5"/>
    <w:rsid w:val="00D662F5"/>
    <w:rsid w:val="00D66342"/>
    <w:rsid w:val="00D663A4"/>
    <w:rsid w:val="00D666C0"/>
    <w:rsid w:val="00D66865"/>
    <w:rsid w:val="00D66936"/>
    <w:rsid w:val="00D66D8B"/>
    <w:rsid w:val="00D66EAF"/>
    <w:rsid w:val="00D6715B"/>
    <w:rsid w:val="00D673AB"/>
    <w:rsid w:val="00D673C7"/>
    <w:rsid w:val="00D6740B"/>
    <w:rsid w:val="00D67AB7"/>
    <w:rsid w:val="00D67FFD"/>
    <w:rsid w:val="00D700D8"/>
    <w:rsid w:val="00D70264"/>
    <w:rsid w:val="00D702E0"/>
    <w:rsid w:val="00D70474"/>
    <w:rsid w:val="00D7061C"/>
    <w:rsid w:val="00D7097E"/>
    <w:rsid w:val="00D70A90"/>
    <w:rsid w:val="00D710D2"/>
    <w:rsid w:val="00D710F2"/>
    <w:rsid w:val="00D717D5"/>
    <w:rsid w:val="00D71F2C"/>
    <w:rsid w:val="00D71F9B"/>
    <w:rsid w:val="00D72261"/>
    <w:rsid w:val="00D72352"/>
    <w:rsid w:val="00D7268E"/>
    <w:rsid w:val="00D72C0C"/>
    <w:rsid w:val="00D7316E"/>
    <w:rsid w:val="00D731AE"/>
    <w:rsid w:val="00D732DE"/>
    <w:rsid w:val="00D73415"/>
    <w:rsid w:val="00D7355D"/>
    <w:rsid w:val="00D73703"/>
    <w:rsid w:val="00D73837"/>
    <w:rsid w:val="00D73A83"/>
    <w:rsid w:val="00D73D8C"/>
    <w:rsid w:val="00D73F50"/>
    <w:rsid w:val="00D74781"/>
    <w:rsid w:val="00D747E4"/>
    <w:rsid w:val="00D74F29"/>
    <w:rsid w:val="00D74F47"/>
    <w:rsid w:val="00D755DF"/>
    <w:rsid w:val="00D75EDD"/>
    <w:rsid w:val="00D76260"/>
    <w:rsid w:val="00D766FB"/>
    <w:rsid w:val="00D76C5A"/>
    <w:rsid w:val="00D76FAC"/>
    <w:rsid w:val="00D77855"/>
    <w:rsid w:val="00D8002B"/>
    <w:rsid w:val="00D8012A"/>
    <w:rsid w:val="00D80438"/>
    <w:rsid w:val="00D805DF"/>
    <w:rsid w:val="00D808C2"/>
    <w:rsid w:val="00D80976"/>
    <w:rsid w:val="00D80B95"/>
    <w:rsid w:val="00D80D1A"/>
    <w:rsid w:val="00D80D7C"/>
    <w:rsid w:val="00D80E7D"/>
    <w:rsid w:val="00D810F8"/>
    <w:rsid w:val="00D8115A"/>
    <w:rsid w:val="00D811DC"/>
    <w:rsid w:val="00D81289"/>
    <w:rsid w:val="00D8132E"/>
    <w:rsid w:val="00D82392"/>
    <w:rsid w:val="00D825BC"/>
    <w:rsid w:val="00D827D7"/>
    <w:rsid w:val="00D829BF"/>
    <w:rsid w:val="00D82CAC"/>
    <w:rsid w:val="00D82E18"/>
    <w:rsid w:val="00D83243"/>
    <w:rsid w:val="00D83248"/>
    <w:rsid w:val="00D83A4D"/>
    <w:rsid w:val="00D84197"/>
    <w:rsid w:val="00D845BD"/>
    <w:rsid w:val="00D84F97"/>
    <w:rsid w:val="00D856D0"/>
    <w:rsid w:val="00D85A5B"/>
    <w:rsid w:val="00D85D00"/>
    <w:rsid w:val="00D85D8D"/>
    <w:rsid w:val="00D85F4E"/>
    <w:rsid w:val="00D86174"/>
    <w:rsid w:val="00D861BF"/>
    <w:rsid w:val="00D865EA"/>
    <w:rsid w:val="00D868A4"/>
    <w:rsid w:val="00D86965"/>
    <w:rsid w:val="00D86AD5"/>
    <w:rsid w:val="00D87061"/>
    <w:rsid w:val="00D87221"/>
    <w:rsid w:val="00D87665"/>
    <w:rsid w:val="00D8782B"/>
    <w:rsid w:val="00D87925"/>
    <w:rsid w:val="00D87B9F"/>
    <w:rsid w:val="00D87D61"/>
    <w:rsid w:val="00D902F7"/>
    <w:rsid w:val="00D908D5"/>
    <w:rsid w:val="00D90D54"/>
    <w:rsid w:val="00D90DA6"/>
    <w:rsid w:val="00D90DBE"/>
    <w:rsid w:val="00D90F35"/>
    <w:rsid w:val="00D91141"/>
    <w:rsid w:val="00D9135C"/>
    <w:rsid w:val="00D913A0"/>
    <w:rsid w:val="00D915FE"/>
    <w:rsid w:val="00D91A83"/>
    <w:rsid w:val="00D91AF4"/>
    <w:rsid w:val="00D91E0B"/>
    <w:rsid w:val="00D91F95"/>
    <w:rsid w:val="00D92316"/>
    <w:rsid w:val="00D92472"/>
    <w:rsid w:val="00D924E0"/>
    <w:rsid w:val="00D92584"/>
    <w:rsid w:val="00D92B24"/>
    <w:rsid w:val="00D92BF5"/>
    <w:rsid w:val="00D92E8D"/>
    <w:rsid w:val="00D92F37"/>
    <w:rsid w:val="00D92FE0"/>
    <w:rsid w:val="00D93188"/>
    <w:rsid w:val="00D93258"/>
    <w:rsid w:val="00D932A6"/>
    <w:rsid w:val="00D9349D"/>
    <w:rsid w:val="00D93E04"/>
    <w:rsid w:val="00D93E6D"/>
    <w:rsid w:val="00D93FA8"/>
    <w:rsid w:val="00D94271"/>
    <w:rsid w:val="00D94605"/>
    <w:rsid w:val="00D94914"/>
    <w:rsid w:val="00D94B10"/>
    <w:rsid w:val="00D94BDD"/>
    <w:rsid w:val="00D94C36"/>
    <w:rsid w:val="00D9515E"/>
    <w:rsid w:val="00D957BC"/>
    <w:rsid w:val="00D95ABB"/>
    <w:rsid w:val="00D95D28"/>
    <w:rsid w:val="00D963F8"/>
    <w:rsid w:val="00D966A2"/>
    <w:rsid w:val="00D9678D"/>
    <w:rsid w:val="00D96917"/>
    <w:rsid w:val="00D9694D"/>
    <w:rsid w:val="00D96D22"/>
    <w:rsid w:val="00D97299"/>
    <w:rsid w:val="00D976F0"/>
    <w:rsid w:val="00D97B32"/>
    <w:rsid w:val="00DA0299"/>
    <w:rsid w:val="00DA032D"/>
    <w:rsid w:val="00DA06D8"/>
    <w:rsid w:val="00DA075B"/>
    <w:rsid w:val="00DA090B"/>
    <w:rsid w:val="00DA0D52"/>
    <w:rsid w:val="00DA0EE7"/>
    <w:rsid w:val="00DA105D"/>
    <w:rsid w:val="00DA14C0"/>
    <w:rsid w:val="00DA1519"/>
    <w:rsid w:val="00DA15FC"/>
    <w:rsid w:val="00DA1602"/>
    <w:rsid w:val="00DA17DC"/>
    <w:rsid w:val="00DA18A0"/>
    <w:rsid w:val="00DA1A1C"/>
    <w:rsid w:val="00DA1A92"/>
    <w:rsid w:val="00DA1F4A"/>
    <w:rsid w:val="00DA1F61"/>
    <w:rsid w:val="00DA2031"/>
    <w:rsid w:val="00DA2290"/>
    <w:rsid w:val="00DA23C6"/>
    <w:rsid w:val="00DA2474"/>
    <w:rsid w:val="00DA2BDD"/>
    <w:rsid w:val="00DA348C"/>
    <w:rsid w:val="00DA34EC"/>
    <w:rsid w:val="00DA3616"/>
    <w:rsid w:val="00DA380B"/>
    <w:rsid w:val="00DA396A"/>
    <w:rsid w:val="00DA3A03"/>
    <w:rsid w:val="00DA3DCF"/>
    <w:rsid w:val="00DA3DEE"/>
    <w:rsid w:val="00DA3E21"/>
    <w:rsid w:val="00DA3EF3"/>
    <w:rsid w:val="00DA422E"/>
    <w:rsid w:val="00DA4239"/>
    <w:rsid w:val="00DA436A"/>
    <w:rsid w:val="00DA49B2"/>
    <w:rsid w:val="00DA535E"/>
    <w:rsid w:val="00DA5D02"/>
    <w:rsid w:val="00DA5E2D"/>
    <w:rsid w:val="00DA64C3"/>
    <w:rsid w:val="00DA6B70"/>
    <w:rsid w:val="00DA6CBC"/>
    <w:rsid w:val="00DA706A"/>
    <w:rsid w:val="00DA70F1"/>
    <w:rsid w:val="00DA749E"/>
    <w:rsid w:val="00DA75D0"/>
    <w:rsid w:val="00DA792C"/>
    <w:rsid w:val="00DA7BC9"/>
    <w:rsid w:val="00DA7D8F"/>
    <w:rsid w:val="00DB0048"/>
    <w:rsid w:val="00DB013B"/>
    <w:rsid w:val="00DB01F6"/>
    <w:rsid w:val="00DB0668"/>
    <w:rsid w:val="00DB072C"/>
    <w:rsid w:val="00DB0B3E"/>
    <w:rsid w:val="00DB0B4D"/>
    <w:rsid w:val="00DB0C4B"/>
    <w:rsid w:val="00DB0C74"/>
    <w:rsid w:val="00DB0F7F"/>
    <w:rsid w:val="00DB11EE"/>
    <w:rsid w:val="00DB160A"/>
    <w:rsid w:val="00DB1964"/>
    <w:rsid w:val="00DB1C47"/>
    <w:rsid w:val="00DB1EE3"/>
    <w:rsid w:val="00DB1F90"/>
    <w:rsid w:val="00DB2362"/>
    <w:rsid w:val="00DB2397"/>
    <w:rsid w:val="00DB26A7"/>
    <w:rsid w:val="00DB2C85"/>
    <w:rsid w:val="00DB2DB6"/>
    <w:rsid w:val="00DB319B"/>
    <w:rsid w:val="00DB368F"/>
    <w:rsid w:val="00DB3D7F"/>
    <w:rsid w:val="00DB3F0C"/>
    <w:rsid w:val="00DB43A7"/>
    <w:rsid w:val="00DB495D"/>
    <w:rsid w:val="00DB4C86"/>
    <w:rsid w:val="00DB5504"/>
    <w:rsid w:val="00DB5547"/>
    <w:rsid w:val="00DB583D"/>
    <w:rsid w:val="00DB587F"/>
    <w:rsid w:val="00DB59A3"/>
    <w:rsid w:val="00DB5AED"/>
    <w:rsid w:val="00DB5C88"/>
    <w:rsid w:val="00DB5E42"/>
    <w:rsid w:val="00DB60E6"/>
    <w:rsid w:val="00DB6342"/>
    <w:rsid w:val="00DB699D"/>
    <w:rsid w:val="00DB6B62"/>
    <w:rsid w:val="00DB6D84"/>
    <w:rsid w:val="00DB6DCF"/>
    <w:rsid w:val="00DB6DD5"/>
    <w:rsid w:val="00DB71FA"/>
    <w:rsid w:val="00DB7639"/>
    <w:rsid w:val="00DB795D"/>
    <w:rsid w:val="00DB7B24"/>
    <w:rsid w:val="00DB7CDD"/>
    <w:rsid w:val="00DC097B"/>
    <w:rsid w:val="00DC1278"/>
    <w:rsid w:val="00DC155C"/>
    <w:rsid w:val="00DC15D3"/>
    <w:rsid w:val="00DC19C2"/>
    <w:rsid w:val="00DC1D86"/>
    <w:rsid w:val="00DC1FAD"/>
    <w:rsid w:val="00DC24F3"/>
    <w:rsid w:val="00DC25F9"/>
    <w:rsid w:val="00DC2BC1"/>
    <w:rsid w:val="00DC2EE4"/>
    <w:rsid w:val="00DC2F56"/>
    <w:rsid w:val="00DC30BE"/>
    <w:rsid w:val="00DC33B4"/>
    <w:rsid w:val="00DC33D2"/>
    <w:rsid w:val="00DC33FB"/>
    <w:rsid w:val="00DC34BD"/>
    <w:rsid w:val="00DC3560"/>
    <w:rsid w:val="00DC3916"/>
    <w:rsid w:val="00DC3921"/>
    <w:rsid w:val="00DC3A0F"/>
    <w:rsid w:val="00DC3B18"/>
    <w:rsid w:val="00DC3D44"/>
    <w:rsid w:val="00DC3F93"/>
    <w:rsid w:val="00DC41F2"/>
    <w:rsid w:val="00DC425C"/>
    <w:rsid w:val="00DC43E8"/>
    <w:rsid w:val="00DC44CC"/>
    <w:rsid w:val="00DC4AF3"/>
    <w:rsid w:val="00DC4F13"/>
    <w:rsid w:val="00DC5242"/>
    <w:rsid w:val="00DC59B0"/>
    <w:rsid w:val="00DC5ACA"/>
    <w:rsid w:val="00DC5BD2"/>
    <w:rsid w:val="00DC6026"/>
    <w:rsid w:val="00DC61B4"/>
    <w:rsid w:val="00DC63BE"/>
    <w:rsid w:val="00DC63D6"/>
    <w:rsid w:val="00DC648B"/>
    <w:rsid w:val="00DC66AE"/>
    <w:rsid w:val="00DC6855"/>
    <w:rsid w:val="00DC6C52"/>
    <w:rsid w:val="00DC6E21"/>
    <w:rsid w:val="00DC72C9"/>
    <w:rsid w:val="00DC732F"/>
    <w:rsid w:val="00DC754C"/>
    <w:rsid w:val="00DC793C"/>
    <w:rsid w:val="00DC7946"/>
    <w:rsid w:val="00DC7971"/>
    <w:rsid w:val="00DC7DD4"/>
    <w:rsid w:val="00DD003D"/>
    <w:rsid w:val="00DD0489"/>
    <w:rsid w:val="00DD0550"/>
    <w:rsid w:val="00DD0B21"/>
    <w:rsid w:val="00DD0B43"/>
    <w:rsid w:val="00DD1145"/>
    <w:rsid w:val="00DD1552"/>
    <w:rsid w:val="00DD18D1"/>
    <w:rsid w:val="00DD1A62"/>
    <w:rsid w:val="00DD1B05"/>
    <w:rsid w:val="00DD1B70"/>
    <w:rsid w:val="00DD2154"/>
    <w:rsid w:val="00DD21B6"/>
    <w:rsid w:val="00DD2459"/>
    <w:rsid w:val="00DD2611"/>
    <w:rsid w:val="00DD266B"/>
    <w:rsid w:val="00DD317F"/>
    <w:rsid w:val="00DD3419"/>
    <w:rsid w:val="00DD3430"/>
    <w:rsid w:val="00DD3929"/>
    <w:rsid w:val="00DD41A3"/>
    <w:rsid w:val="00DD4259"/>
    <w:rsid w:val="00DD46C3"/>
    <w:rsid w:val="00DD47F2"/>
    <w:rsid w:val="00DD49EE"/>
    <w:rsid w:val="00DD4D46"/>
    <w:rsid w:val="00DD51D3"/>
    <w:rsid w:val="00DD52DC"/>
    <w:rsid w:val="00DD5378"/>
    <w:rsid w:val="00DD58F0"/>
    <w:rsid w:val="00DD5A79"/>
    <w:rsid w:val="00DD5D4E"/>
    <w:rsid w:val="00DD5EE8"/>
    <w:rsid w:val="00DD64C7"/>
    <w:rsid w:val="00DD70A8"/>
    <w:rsid w:val="00DD7B32"/>
    <w:rsid w:val="00DD7D7D"/>
    <w:rsid w:val="00DE0A24"/>
    <w:rsid w:val="00DE0CA4"/>
    <w:rsid w:val="00DE0E48"/>
    <w:rsid w:val="00DE0F94"/>
    <w:rsid w:val="00DE1276"/>
    <w:rsid w:val="00DE1292"/>
    <w:rsid w:val="00DE1556"/>
    <w:rsid w:val="00DE1958"/>
    <w:rsid w:val="00DE1A3D"/>
    <w:rsid w:val="00DE1EEC"/>
    <w:rsid w:val="00DE2977"/>
    <w:rsid w:val="00DE2F67"/>
    <w:rsid w:val="00DE31BD"/>
    <w:rsid w:val="00DE3F9F"/>
    <w:rsid w:val="00DE4072"/>
    <w:rsid w:val="00DE41BD"/>
    <w:rsid w:val="00DE4210"/>
    <w:rsid w:val="00DE4331"/>
    <w:rsid w:val="00DE43E2"/>
    <w:rsid w:val="00DE464C"/>
    <w:rsid w:val="00DE4A87"/>
    <w:rsid w:val="00DE5176"/>
    <w:rsid w:val="00DE5178"/>
    <w:rsid w:val="00DE55E7"/>
    <w:rsid w:val="00DE56C3"/>
    <w:rsid w:val="00DE5765"/>
    <w:rsid w:val="00DE57D7"/>
    <w:rsid w:val="00DE5908"/>
    <w:rsid w:val="00DE5A1D"/>
    <w:rsid w:val="00DE5D0D"/>
    <w:rsid w:val="00DE68D5"/>
    <w:rsid w:val="00DE6A21"/>
    <w:rsid w:val="00DE6C96"/>
    <w:rsid w:val="00DE6D50"/>
    <w:rsid w:val="00DE6DEA"/>
    <w:rsid w:val="00DE73B8"/>
    <w:rsid w:val="00DE7612"/>
    <w:rsid w:val="00DE78DA"/>
    <w:rsid w:val="00DE7C6D"/>
    <w:rsid w:val="00DF0823"/>
    <w:rsid w:val="00DF0FA0"/>
    <w:rsid w:val="00DF122F"/>
    <w:rsid w:val="00DF1783"/>
    <w:rsid w:val="00DF1B89"/>
    <w:rsid w:val="00DF1DFC"/>
    <w:rsid w:val="00DF2164"/>
    <w:rsid w:val="00DF2876"/>
    <w:rsid w:val="00DF2B0D"/>
    <w:rsid w:val="00DF2EDE"/>
    <w:rsid w:val="00DF3027"/>
    <w:rsid w:val="00DF3713"/>
    <w:rsid w:val="00DF38E9"/>
    <w:rsid w:val="00DF3D1B"/>
    <w:rsid w:val="00DF3DF6"/>
    <w:rsid w:val="00DF3E67"/>
    <w:rsid w:val="00DF4BA4"/>
    <w:rsid w:val="00DF4EC2"/>
    <w:rsid w:val="00DF5035"/>
    <w:rsid w:val="00DF5084"/>
    <w:rsid w:val="00DF5262"/>
    <w:rsid w:val="00DF541B"/>
    <w:rsid w:val="00DF58C4"/>
    <w:rsid w:val="00DF5ACF"/>
    <w:rsid w:val="00DF5CCD"/>
    <w:rsid w:val="00DF5DFE"/>
    <w:rsid w:val="00DF6159"/>
    <w:rsid w:val="00DF643A"/>
    <w:rsid w:val="00DF6977"/>
    <w:rsid w:val="00DF6AE2"/>
    <w:rsid w:val="00DF7489"/>
    <w:rsid w:val="00DF748C"/>
    <w:rsid w:val="00DF7614"/>
    <w:rsid w:val="00DF789C"/>
    <w:rsid w:val="00DF7BD4"/>
    <w:rsid w:val="00E005AF"/>
    <w:rsid w:val="00E00831"/>
    <w:rsid w:val="00E00BE4"/>
    <w:rsid w:val="00E00CD6"/>
    <w:rsid w:val="00E00D9E"/>
    <w:rsid w:val="00E00F1A"/>
    <w:rsid w:val="00E012B7"/>
    <w:rsid w:val="00E0134F"/>
    <w:rsid w:val="00E013DA"/>
    <w:rsid w:val="00E01786"/>
    <w:rsid w:val="00E0180B"/>
    <w:rsid w:val="00E0188C"/>
    <w:rsid w:val="00E01C5B"/>
    <w:rsid w:val="00E01EC2"/>
    <w:rsid w:val="00E0201F"/>
    <w:rsid w:val="00E02ABA"/>
    <w:rsid w:val="00E02ACF"/>
    <w:rsid w:val="00E02B34"/>
    <w:rsid w:val="00E02C15"/>
    <w:rsid w:val="00E02D2B"/>
    <w:rsid w:val="00E02E16"/>
    <w:rsid w:val="00E02E31"/>
    <w:rsid w:val="00E03087"/>
    <w:rsid w:val="00E03603"/>
    <w:rsid w:val="00E03929"/>
    <w:rsid w:val="00E039A2"/>
    <w:rsid w:val="00E03AE8"/>
    <w:rsid w:val="00E03EFC"/>
    <w:rsid w:val="00E03FDF"/>
    <w:rsid w:val="00E04202"/>
    <w:rsid w:val="00E04A21"/>
    <w:rsid w:val="00E04C09"/>
    <w:rsid w:val="00E04C1B"/>
    <w:rsid w:val="00E04C54"/>
    <w:rsid w:val="00E04E3B"/>
    <w:rsid w:val="00E04F3C"/>
    <w:rsid w:val="00E05015"/>
    <w:rsid w:val="00E05083"/>
    <w:rsid w:val="00E050DB"/>
    <w:rsid w:val="00E053F2"/>
    <w:rsid w:val="00E055CC"/>
    <w:rsid w:val="00E05C83"/>
    <w:rsid w:val="00E05D8B"/>
    <w:rsid w:val="00E06055"/>
    <w:rsid w:val="00E060B7"/>
    <w:rsid w:val="00E064FE"/>
    <w:rsid w:val="00E0667B"/>
    <w:rsid w:val="00E06D2E"/>
    <w:rsid w:val="00E07006"/>
    <w:rsid w:val="00E07243"/>
    <w:rsid w:val="00E07AAD"/>
    <w:rsid w:val="00E07B8B"/>
    <w:rsid w:val="00E07E80"/>
    <w:rsid w:val="00E103E0"/>
    <w:rsid w:val="00E104E8"/>
    <w:rsid w:val="00E10612"/>
    <w:rsid w:val="00E10A7F"/>
    <w:rsid w:val="00E11063"/>
    <w:rsid w:val="00E11434"/>
    <w:rsid w:val="00E115BC"/>
    <w:rsid w:val="00E11834"/>
    <w:rsid w:val="00E11995"/>
    <w:rsid w:val="00E11B02"/>
    <w:rsid w:val="00E1251C"/>
    <w:rsid w:val="00E125B6"/>
    <w:rsid w:val="00E12870"/>
    <w:rsid w:val="00E12A9F"/>
    <w:rsid w:val="00E12C0B"/>
    <w:rsid w:val="00E12C5A"/>
    <w:rsid w:val="00E12E00"/>
    <w:rsid w:val="00E12F3E"/>
    <w:rsid w:val="00E12FE4"/>
    <w:rsid w:val="00E1300B"/>
    <w:rsid w:val="00E131CD"/>
    <w:rsid w:val="00E1326C"/>
    <w:rsid w:val="00E136BD"/>
    <w:rsid w:val="00E1375E"/>
    <w:rsid w:val="00E142D5"/>
    <w:rsid w:val="00E14345"/>
    <w:rsid w:val="00E143BF"/>
    <w:rsid w:val="00E14788"/>
    <w:rsid w:val="00E14843"/>
    <w:rsid w:val="00E14B02"/>
    <w:rsid w:val="00E14C0D"/>
    <w:rsid w:val="00E15692"/>
    <w:rsid w:val="00E15701"/>
    <w:rsid w:val="00E15B04"/>
    <w:rsid w:val="00E15C45"/>
    <w:rsid w:val="00E15F0D"/>
    <w:rsid w:val="00E164FB"/>
    <w:rsid w:val="00E1653C"/>
    <w:rsid w:val="00E167CB"/>
    <w:rsid w:val="00E16A3B"/>
    <w:rsid w:val="00E16B53"/>
    <w:rsid w:val="00E16E16"/>
    <w:rsid w:val="00E17176"/>
    <w:rsid w:val="00E17228"/>
    <w:rsid w:val="00E17375"/>
    <w:rsid w:val="00E20031"/>
    <w:rsid w:val="00E20274"/>
    <w:rsid w:val="00E20828"/>
    <w:rsid w:val="00E2092F"/>
    <w:rsid w:val="00E209B5"/>
    <w:rsid w:val="00E20B65"/>
    <w:rsid w:val="00E212BE"/>
    <w:rsid w:val="00E21305"/>
    <w:rsid w:val="00E21564"/>
    <w:rsid w:val="00E21694"/>
    <w:rsid w:val="00E21753"/>
    <w:rsid w:val="00E21AAF"/>
    <w:rsid w:val="00E21BF1"/>
    <w:rsid w:val="00E21C1E"/>
    <w:rsid w:val="00E21DA0"/>
    <w:rsid w:val="00E21EB4"/>
    <w:rsid w:val="00E2215F"/>
    <w:rsid w:val="00E222AA"/>
    <w:rsid w:val="00E222B7"/>
    <w:rsid w:val="00E22403"/>
    <w:rsid w:val="00E226D3"/>
    <w:rsid w:val="00E22B27"/>
    <w:rsid w:val="00E22F3A"/>
    <w:rsid w:val="00E230C4"/>
    <w:rsid w:val="00E231F2"/>
    <w:rsid w:val="00E2344A"/>
    <w:rsid w:val="00E23898"/>
    <w:rsid w:val="00E23BFA"/>
    <w:rsid w:val="00E23D7D"/>
    <w:rsid w:val="00E23F18"/>
    <w:rsid w:val="00E24818"/>
    <w:rsid w:val="00E248FB"/>
    <w:rsid w:val="00E24BE8"/>
    <w:rsid w:val="00E24E97"/>
    <w:rsid w:val="00E24EB1"/>
    <w:rsid w:val="00E25081"/>
    <w:rsid w:val="00E256DD"/>
    <w:rsid w:val="00E25850"/>
    <w:rsid w:val="00E25D55"/>
    <w:rsid w:val="00E262FF"/>
    <w:rsid w:val="00E263B1"/>
    <w:rsid w:val="00E2646F"/>
    <w:rsid w:val="00E2697A"/>
    <w:rsid w:val="00E26A80"/>
    <w:rsid w:val="00E26AB1"/>
    <w:rsid w:val="00E26CF8"/>
    <w:rsid w:val="00E27020"/>
    <w:rsid w:val="00E2767D"/>
    <w:rsid w:val="00E2797B"/>
    <w:rsid w:val="00E27EDC"/>
    <w:rsid w:val="00E30378"/>
    <w:rsid w:val="00E3073E"/>
    <w:rsid w:val="00E308E4"/>
    <w:rsid w:val="00E30AB9"/>
    <w:rsid w:val="00E30D0D"/>
    <w:rsid w:val="00E31390"/>
    <w:rsid w:val="00E314E1"/>
    <w:rsid w:val="00E31697"/>
    <w:rsid w:val="00E3181B"/>
    <w:rsid w:val="00E31B38"/>
    <w:rsid w:val="00E321AE"/>
    <w:rsid w:val="00E32352"/>
    <w:rsid w:val="00E32807"/>
    <w:rsid w:val="00E32CA6"/>
    <w:rsid w:val="00E32D68"/>
    <w:rsid w:val="00E32DDB"/>
    <w:rsid w:val="00E32F16"/>
    <w:rsid w:val="00E330B5"/>
    <w:rsid w:val="00E333AC"/>
    <w:rsid w:val="00E3341E"/>
    <w:rsid w:val="00E335DE"/>
    <w:rsid w:val="00E3365E"/>
    <w:rsid w:val="00E33705"/>
    <w:rsid w:val="00E33859"/>
    <w:rsid w:val="00E33FCB"/>
    <w:rsid w:val="00E3446C"/>
    <w:rsid w:val="00E347DE"/>
    <w:rsid w:val="00E3523E"/>
    <w:rsid w:val="00E35366"/>
    <w:rsid w:val="00E354D0"/>
    <w:rsid w:val="00E35764"/>
    <w:rsid w:val="00E359B7"/>
    <w:rsid w:val="00E35C40"/>
    <w:rsid w:val="00E362FC"/>
    <w:rsid w:val="00E36709"/>
    <w:rsid w:val="00E3680D"/>
    <w:rsid w:val="00E36A6F"/>
    <w:rsid w:val="00E36BA6"/>
    <w:rsid w:val="00E36E22"/>
    <w:rsid w:val="00E37388"/>
    <w:rsid w:val="00E373B0"/>
    <w:rsid w:val="00E3797B"/>
    <w:rsid w:val="00E37C34"/>
    <w:rsid w:val="00E37D83"/>
    <w:rsid w:val="00E4000C"/>
    <w:rsid w:val="00E40208"/>
    <w:rsid w:val="00E40356"/>
    <w:rsid w:val="00E40425"/>
    <w:rsid w:val="00E407DB"/>
    <w:rsid w:val="00E40F29"/>
    <w:rsid w:val="00E4135B"/>
    <w:rsid w:val="00E417DB"/>
    <w:rsid w:val="00E41C07"/>
    <w:rsid w:val="00E41D5F"/>
    <w:rsid w:val="00E4200C"/>
    <w:rsid w:val="00E4251B"/>
    <w:rsid w:val="00E4280F"/>
    <w:rsid w:val="00E42AC8"/>
    <w:rsid w:val="00E4328E"/>
    <w:rsid w:val="00E43449"/>
    <w:rsid w:val="00E434AB"/>
    <w:rsid w:val="00E43524"/>
    <w:rsid w:val="00E43ABD"/>
    <w:rsid w:val="00E43C8E"/>
    <w:rsid w:val="00E44092"/>
    <w:rsid w:val="00E44169"/>
    <w:rsid w:val="00E4416A"/>
    <w:rsid w:val="00E4468F"/>
    <w:rsid w:val="00E446AD"/>
    <w:rsid w:val="00E447E4"/>
    <w:rsid w:val="00E44B17"/>
    <w:rsid w:val="00E44CF8"/>
    <w:rsid w:val="00E44D1E"/>
    <w:rsid w:val="00E44E27"/>
    <w:rsid w:val="00E458F4"/>
    <w:rsid w:val="00E45D5C"/>
    <w:rsid w:val="00E45E4C"/>
    <w:rsid w:val="00E45F38"/>
    <w:rsid w:val="00E4606C"/>
    <w:rsid w:val="00E46196"/>
    <w:rsid w:val="00E46499"/>
    <w:rsid w:val="00E46553"/>
    <w:rsid w:val="00E467B6"/>
    <w:rsid w:val="00E469E1"/>
    <w:rsid w:val="00E46A3E"/>
    <w:rsid w:val="00E46C65"/>
    <w:rsid w:val="00E46F98"/>
    <w:rsid w:val="00E47002"/>
    <w:rsid w:val="00E47194"/>
    <w:rsid w:val="00E47284"/>
    <w:rsid w:val="00E473AA"/>
    <w:rsid w:val="00E4752A"/>
    <w:rsid w:val="00E4771F"/>
    <w:rsid w:val="00E477A7"/>
    <w:rsid w:val="00E4784A"/>
    <w:rsid w:val="00E47CCB"/>
    <w:rsid w:val="00E47F09"/>
    <w:rsid w:val="00E50147"/>
    <w:rsid w:val="00E502D2"/>
    <w:rsid w:val="00E5051B"/>
    <w:rsid w:val="00E50A00"/>
    <w:rsid w:val="00E50B35"/>
    <w:rsid w:val="00E50BF3"/>
    <w:rsid w:val="00E50F4E"/>
    <w:rsid w:val="00E513F2"/>
    <w:rsid w:val="00E516D8"/>
    <w:rsid w:val="00E51757"/>
    <w:rsid w:val="00E51A10"/>
    <w:rsid w:val="00E51FE9"/>
    <w:rsid w:val="00E52537"/>
    <w:rsid w:val="00E52620"/>
    <w:rsid w:val="00E5264D"/>
    <w:rsid w:val="00E5304A"/>
    <w:rsid w:val="00E5318F"/>
    <w:rsid w:val="00E5321F"/>
    <w:rsid w:val="00E532E4"/>
    <w:rsid w:val="00E53688"/>
    <w:rsid w:val="00E53804"/>
    <w:rsid w:val="00E53906"/>
    <w:rsid w:val="00E53D1E"/>
    <w:rsid w:val="00E53D31"/>
    <w:rsid w:val="00E53D46"/>
    <w:rsid w:val="00E53D7D"/>
    <w:rsid w:val="00E54102"/>
    <w:rsid w:val="00E543E3"/>
    <w:rsid w:val="00E5442E"/>
    <w:rsid w:val="00E545E8"/>
    <w:rsid w:val="00E5473E"/>
    <w:rsid w:val="00E54853"/>
    <w:rsid w:val="00E54876"/>
    <w:rsid w:val="00E54884"/>
    <w:rsid w:val="00E54F14"/>
    <w:rsid w:val="00E54FE0"/>
    <w:rsid w:val="00E54FE3"/>
    <w:rsid w:val="00E54FEF"/>
    <w:rsid w:val="00E55479"/>
    <w:rsid w:val="00E554B9"/>
    <w:rsid w:val="00E555E7"/>
    <w:rsid w:val="00E558C8"/>
    <w:rsid w:val="00E55900"/>
    <w:rsid w:val="00E55AEF"/>
    <w:rsid w:val="00E55B50"/>
    <w:rsid w:val="00E55FA8"/>
    <w:rsid w:val="00E562F0"/>
    <w:rsid w:val="00E56908"/>
    <w:rsid w:val="00E57480"/>
    <w:rsid w:val="00E576C3"/>
    <w:rsid w:val="00E57700"/>
    <w:rsid w:val="00E5786C"/>
    <w:rsid w:val="00E57E06"/>
    <w:rsid w:val="00E60000"/>
    <w:rsid w:val="00E60171"/>
    <w:rsid w:val="00E601CC"/>
    <w:rsid w:val="00E603A0"/>
    <w:rsid w:val="00E60518"/>
    <w:rsid w:val="00E60716"/>
    <w:rsid w:val="00E60EA7"/>
    <w:rsid w:val="00E60F7B"/>
    <w:rsid w:val="00E60FDB"/>
    <w:rsid w:val="00E60FEF"/>
    <w:rsid w:val="00E61251"/>
    <w:rsid w:val="00E6151A"/>
    <w:rsid w:val="00E617DD"/>
    <w:rsid w:val="00E618BB"/>
    <w:rsid w:val="00E621E5"/>
    <w:rsid w:val="00E626AB"/>
    <w:rsid w:val="00E6281E"/>
    <w:rsid w:val="00E62E74"/>
    <w:rsid w:val="00E63030"/>
    <w:rsid w:val="00E6307A"/>
    <w:rsid w:val="00E630B9"/>
    <w:rsid w:val="00E63537"/>
    <w:rsid w:val="00E63A71"/>
    <w:rsid w:val="00E63AC9"/>
    <w:rsid w:val="00E63C86"/>
    <w:rsid w:val="00E63CAC"/>
    <w:rsid w:val="00E63D42"/>
    <w:rsid w:val="00E6452A"/>
    <w:rsid w:val="00E647B2"/>
    <w:rsid w:val="00E64984"/>
    <w:rsid w:val="00E651EB"/>
    <w:rsid w:val="00E65710"/>
    <w:rsid w:val="00E65995"/>
    <w:rsid w:val="00E65E54"/>
    <w:rsid w:val="00E65E57"/>
    <w:rsid w:val="00E667C9"/>
    <w:rsid w:val="00E66968"/>
    <w:rsid w:val="00E66AB7"/>
    <w:rsid w:val="00E66DFF"/>
    <w:rsid w:val="00E6727B"/>
    <w:rsid w:val="00E67361"/>
    <w:rsid w:val="00E673F2"/>
    <w:rsid w:val="00E67532"/>
    <w:rsid w:val="00E675DF"/>
    <w:rsid w:val="00E67A1D"/>
    <w:rsid w:val="00E67A9B"/>
    <w:rsid w:val="00E67DB1"/>
    <w:rsid w:val="00E70060"/>
    <w:rsid w:val="00E70093"/>
    <w:rsid w:val="00E705A6"/>
    <w:rsid w:val="00E70B3B"/>
    <w:rsid w:val="00E70E6E"/>
    <w:rsid w:val="00E710B5"/>
    <w:rsid w:val="00E713D4"/>
    <w:rsid w:val="00E713D5"/>
    <w:rsid w:val="00E717BC"/>
    <w:rsid w:val="00E71B3F"/>
    <w:rsid w:val="00E71BF1"/>
    <w:rsid w:val="00E71E8E"/>
    <w:rsid w:val="00E71F19"/>
    <w:rsid w:val="00E720CC"/>
    <w:rsid w:val="00E720D8"/>
    <w:rsid w:val="00E7278D"/>
    <w:rsid w:val="00E72B0B"/>
    <w:rsid w:val="00E72C78"/>
    <w:rsid w:val="00E72EC9"/>
    <w:rsid w:val="00E73034"/>
    <w:rsid w:val="00E7369F"/>
    <w:rsid w:val="00E7402B"/>
    <w:rsid w:val="00E7407A"/>
    <w:rsid w:val="00E741AB"/>
    <w:rsid w:val="00E7438A"/>
    <w:rsid w:val="00E743BF"/>
    <w:rsid w:val="00E74489"/>
    <w:rsid w:val="00E74531"/>
    <w:rsid w:val="00E748B4"/>
    <w:rsid w:val="00E74907"/>
    <w:rsid w:val="00E74AC3"/>
    <w:rsid w:val="00E74BD4"/>
    <w:rsid w:val="00E74CAB"/>
    <w:rsid w:val="00E750E6"/>
    <w:rsid w:val="00E75268"/>
    <w:rsid w:val="00E75439"/>
    <w:rsid w:val="00E756C0"/>
    <w:rsid w:val="00E756C8"/>
    <w:rsid w:val="00E75758"/>
    <w:rsid w:val="00E75803"/>
    <w:rsid w:val="00E75A22"/>
    <w:rsid w:val="00E75DE3"/>
    <w:rsid w:val="00E75FD9"/>
    <w:rsid w:val="00E76153"/>
    <w:rsid w:val="00E767A4"/>
    <w:rsid w:val="00E76A33"/>
    <w:rsid w:val="00E76BCC"/>
    <w:rsid w:val="00E76C0B"/>
    <w:rsid w:val="00E76E2A"/>
    <w:rsid w:val="00E77016"/>
    <w:rsid w:val="00E7755E"/>
    <w:rsid w:val="00E777C2"/>
    <w:rsid w:val="00E77FAF"/>
    <w:rsid w:val="00E803B3"/>
    <w:rsid w:val="00E80733"/>
    <w:rsid w:val="00E80736"/>
    <w:rsid w:val="00E807A0"/>
    <w:rsid w:val="00E808C8"/>
    <w:rsid w:val="00E80B75"/>
    <w:rsid w:val="00E80E88"/>
    <w:rsid w:val="00E80F05"/>
    <w:rsid w:val="00E811EC"/>
    <w:rsid w:val="00E8122A"/>
    <w:rsid w:val="00E81744"/>
    <w:rsid w:val="00E81AA3"/>
    <w:rsid w:val="00E81BA3"/>
    <w:rsid w:val="00E81F8F"/>
    <w:rsid w:val="00E81FE3"/>
    <w:rsid w:val="00E82232"/>
    <w:rsid w:val="00E8241B"/>
    <w:rsid w:val="00E82BB9"/>
    <w:rsid w:val="00E8318D"/>
    <w:rsid w:val="00E8321E"/>
    <w:rsid w:val="00E8335E"/>
    <w:rsid w:val="00E838AB"/>
    <w:rsid w:val="00E8391E"/>
    <w:rsid w:val="00E8398E"/>
    <w:rsid w:val="00E83A84"/>
    <w:rsid w:val="00E83B0E"/>
    <w:rsid w:val="00E83D47"/>
    <w:rsid w:val="00E83DF1"/>
    <w:rsid w:val="00E849A2"/>
    <w:rsid w:val="00E84D02"/>
    <w:rsid w:val="00E84D4B"/>
    <w:rsid w:val="00E84EAF"/>
    <w:rsid w:val="00E8587A"/>
    <w:rsid w:val="00E85B74"/>
    <w:rsid w:val="00E85F52"/>
    <w:rsid w:val="00E8608C"/>
    <w:rsid w:val="00E86571"/>
    <w:rsid w:val="00E86DF1"/>
    <w:rsid w:val="00E86E28"/>
    <w:rsid w:val="00E86E8A"/>
    <w:rsid w:val="00E871AB"/>
    <w:rsid w:val="00E87474"/>
    <w:rsid w:val="00E874A9"/>
    <w:rsid w:val="00E8752B"/>
    <w:rsid w:val="00E902E7"/>
    <w:rsid w:val="00E90A57"/>
    <w:rsid w:val="00E90BC0"/>
    <w:rsid w:val="00E90EAD"/>
    <w:rsid w:val="00E90EE6"/>
    <w:rsid w:val="00E91082"/>
    <w:rsid w:val="00E91321"/>
    <w:rsid w:val="00E91B12"/>
    <w:rsid w:val="00E91B37"/>
    <w:rsid w:val="00E91D15"/>
    <w:rsid w:val="00E9213C"/>
    <w:rsid w:val="00E92309"/>
    <w:rsid w:val="00E92A8F"/>
    <w:rsid w:val="00E92A9D"/>
    <w:rsid w:val="00E92B32"/>
    <w:rsid w:val="00E92D76"/>
    <w:rsid w:val="00E935DA"/>
    <w:rsid w:val="00E93C47"/>
    <w:rsid w:val="00E93E39"/>
    <w:rsid w:val="00E946E2"/>
    <w:rsid w:val="00E9496C"/>
    <w:rsid w:val="00E94A49"/>
    <w:rsid w:val="00E94BB6"/>
    <w:rsid w:val="00E94DA1"/>
    <w:rsid w:val="00E94E5E"/>
    <w:rsid w:val="00E94EAD"/>
    <w:rsid w:val="00E95538"/>
    <w:rsid w:val="00E956D4"/>
    <w:rsid w:val="00E95893"/>
    <w:rsid w:val="00E95F67"/>
    <w:rsid w:val="00E96198"/>
    <w:rsid w:val="00E96333"/>
    <w:rsid w:val="00E96399"/>
    <w:rsid w:val="00E964D7"/>
    <w:rsid w:val="00E96516"/>
    <w:rsid w:val="00E96845"/>
    <w:rsid w:val="00E96A78"/>
    <w:rsid w:val="00E96DDE"/>
    <w:rsid w:val="00E97339"/>
    <w:rsid w:val="00E9751D"/>
    <w:rsid w:val="00E975D5"/>
    <w:rsid w:val="00E976B1"/>
    <w:rsid w:val="00E978FC"/>
    <w:rsid w:val="00E9790F"/>
    <w:rsid w:val="00E97965"/>
    <w:rsid w:val="00E97A96"/>
    <w:rsid w:val="00EA013B"/>
    <w:rsid w:val="00EA0232"/>
    <w:rsid w:val="00EA0605"/>
    <w:rsid w:val="00EA0B03"/>
    <w:rsid w:val="00EA0D50"/>
    <w:rsid w:val="00EA1020"/>
    <w:rsid w:val="00EA11AB"/>
    <w:rsid w:val="00EA1524"/>
    <w:rsid w:val="00EA15BF"/>
    <w:rsid w:val="00EA1751"/>
    <w:rsid w:val="00EA18D1"/>
    <w:rsid w:val="00EA1942"/>
    <w:rsid w:val="00EA1AC4"/>
    <w:rsid w:val="00EA1AFD"/>
    <w:rsid w:val="00EA2147"/>
    <w:rsid w:val="00EA2A99"/>
    <w:rsid w:val="00EA2AC2"/>
    <w:rsid w:val="00EA30C5"/>
    <w:rsid w:val="00EA3373"/>
    <w:rsid w:val="00EA35EA"/>
    <w:rsid w:val="00EA363A"/>
    <w:rsid w:val="00EA39FA"/>
    <w:rsid w:val="00EA3B58"/>
    <w:rsid w:val="00EA3EE5"/>
    <w:rsid w:val="00EA4122"/>
    <w:rsid w:val="00EA42F2"/>
    <w:rsid w:val="00EA454D"/>
    <w:rsid w:val="00EA515D"/>
    <w:rsid w:val="00EA51CC"/>
    <w:rsid w:val="00EA5354"/>
    <w:rsid w:val="00EA543E"/>
    <w:rsid w:val="00EA5A9E"/>
    <w:rsid w:val="00EA5D70"/>
    <w:rsid w:val="00EA5D92"/>
    <w:rsid w:val="00EA5EBE"/>
    <w:rsid w:val="00EA6239"/>
    <w:rsid w:val="00EA62AA"/>
    <w:rsid w:val="00EA682D"/>
    <w:rsid w:val="00EA6972"/>
    <w:rsid w:val="00EA6F46"/>
    <w:rsid w:val="00EA7172"/>
    <w:rsid w:val="00EA72CE"/>
    <w:rsid w:val="00EA73B7"/>
    <w:rsid w:val="00EA7DB0"/>
    <w:rsid w:val="00EA7ED6"/>
    <w:rsid w:val="00EA7F88"/>
    <w:rsid w:val="00EB0296"/>
    <w:rsid w:val="00EB0307"/>
    <w:rsid w:val="00EB04BF"/>
    <w:rsid w:val="00EB0563"/>
    <w:rsid w:val="00EB06F5"/>
    <w:rsid w:val="00EB09C0"/>
    <w:rsid w:val="00EB0FB8"/>
    <w:rsid w:val="00EB1456"/>
    <w:rsid w:val="00EB1571"/>
    <w:rsid w:val="00EB1755"/>
    <w:rsid w:val="00EB1BD5"/>
    <w:rsid w:val="00EB1D72"/>
    <w:rsid w:val="00EB1DFF"/>
    <w:rsid w:val="00EB2204"/>
    <w:rsid w:val="00EB2302"/>
    <w:rsid w:val="00EB2453"/>
    <w:rsid w:val="00EB25BB"/>
    <w:rsid w:val="00EB2CA2"/>
    <w:rsid w:val="00EB3066"/>
    <w:rsid w:val="00EB3251"/>
    <w:rsid w:val="00EB3329"/>
    <w:rsid w:val="00EB33EB"/>
    <w:rsid w:val="00EB3664"/>
    <w:rsid w:val="00EB3692"/>
    <w:rsid w:val="00EB385C"/>
    <w:rsid w:val="00EB3A00"/>
    <w:rsid w:val="00EB3AA0"/>
    <w:rsid w:val="00EB3BD8"/>
    <w:rsid w:val="00EB41AF"/>
    <w:rsid w:val="00EB436D"/>
    <w:rsid w:val="00EB4E1A"/>
    <w:rsid w:val="00EB5090"/>
    <w:rsid w:val="00EB50EB"/>
    <w:rsid w:val="00EB51B0"/>
    <w:rsid w:val="00EB5754"/>
    <w:rsid w:val="00EB57CE"/>
    <w:rsid w:val="00EB57E4"/>
    <w:rsid w:val="00EB586E"/>
    <w:rsid w:val="00EB5A01"/>
    <w:rsid w:val="00EB5D3E"/>
    <w:rsid w:val="00EB5D63"/>
    <w:rsid w:val="00EB5FF0"/>
    <w:rsid w:val="00EB6130"/>
    <w:rsid w:val="00EB67E1"/>
    <w:rsid w:val="00EB6851"/>
    <w:rsid w:val="00EB6F6A"/>
    <w:rsid w:val="00EB7860"/>
    <w:rsid w:val="00EB79F9"/>
    <w:rsid w:val="00EC003B"/>
    <w:rsid w:val="00EC03EF"/>
    <w:rsid w:val="00EC043B"/>
    <w:rsid w:val="00EC0549"/>
    <w:rsid w:val="00EC0856"/>
    <w:rsid w:val="00EC1161"/>
    <w:rsid w:val="00EC1259"/>
    <w:rsid w:val="00EC1354"/>
    <w:rsid w:val="00EC1491"/>
    <w:rsid w:val="00EC160E"/>
    <w:rsid w:val="00EC17E9"/>
    <w:rsid w:val="00EC1A3D"/>
    <w:rsid w:val="00EC1AE3"/>
    <w:rsid w:val="00EC1BC1"/>
    <w:rsid w:val="00EC1C6A"/>
    <w:rsid w:val="00EC1F4F"/>
    <w:rsid w:val="00EC2088"/>
    <w:rsid w:val="00EC20AB"/>
    <w:rsid w:val="00EC26F3"/>
    <w:rsid w:val="00EC27C7"/>
    <w:rsid w:val="00EC3355"/>
    <w:rsid w:val="00EC35C3"/>
    <w:rsid w:val="00EC3DDD"/>
    <w:rsid w:val="00EC3EB3"/>
    <w:rsid w:val="00EC478C"/>
    <w:rsid w:val="00EC4793"/>
    <w:rsid w:val="00EC49C5"/>
    <w:rsid w:val="00EC4A93"/>
    <w:rsid w:val="00EC4CCB"/>
    <w:rsid w:val="00EC4E1B"/>
    <w:rsid w:val="00EC4E87"/>
    <w:rsid w:val="00EC4EA6"/>
    <w:rsid w:val="00EC4EC1"/>
    <w:rsid w:val="00EC53C2"/>
    <w:rsid w:val="00EC5529"/>
    <w:rsid w:val="00EC554B"/>
    <w:rsid w:val="00EC5808"/>
    <w:rsid w:val="00EC5AC4"/>
    <w:rsid w:val="00EC61A6"/>
    <w:rsid w:val="00EC680B"/>
    <w:rsid w:val="00EC6BE6"/>
    <w:rsid w:val="00EC6C01"/>
    <w:rsid w:val="00EC7842"/>
    <w:rsid w:val="00EC78E5"/>
    <w:rsid w:val="00EC792E"/>
    <w:rsid w:val="00EC7A0D"/>
    <w:rsid w:val="00EC7B12"/>
    <w:rsid w:val="00EC7C7B"/>
    <w:rsid w:val="00EC7CFE"/>
    <w:rsid w:val="00EC7F02"/>
    <w:rsid w:val="00ED01E9"/>
    <w:rsid w:val="00ED0501"/>
    <w:rsid w:val="00ED075C"/>
    <w:rsid w:val="00ED07FB"/>
    <w:rsid w:val="00ED087D"/>
    <w:rsid w:val="00ED0E46"/>
    <w:rsid w:val="00ED0F64"/>
    <w:rsid w:val="00ED1489"/>
    <w:rsid w:val="00ED1A3B"/>
    <w:rsid w:val="00ED1A44"/>
    <w:rsid w:val="00ED1A48"/>
    <w:rsid w:val="00ED1F04"/>
    <w:rsid w:val="00ED22E6"/>
    <w:rsid w:val="00ED2301"/>
    <w:rsid w:val="00ED2EFC"/>
    <w:rsid w:val="00ED3B50"/>
    <w:rsid w:val="00ED403F"/>
    <w:rsid w:val="00ED4100"/>
    <w:rsid w:val="00ED44EF"/>
    <w:rsid w:val="00ED460E"/>
    <w:rsid w:val="00ED4906"/>
    <w:rsid w:val="00ED4A19"/>
    <w:rsid w:val="00ED4A70"/>
    <w:rsid w:val="00ED4C96"/>
    <w:rsid w:val="00ED4EC1"/>
    <w:rsid w:val="00ED4F7E"/>
    <w:rsid w:val="00ED513D"/>
    <w:rsid w:val="00ED528F"/>
    <w:rsid w:val="00ED53E2"/>
    <w:rsid w:val="00ED54AD"/>
    <w:rsid w:val="00ED5A4B"/>
    <w:rsid w:val="00ED611F"/>
    <w:rsid w:val="00ED67EE"/>
    <w:rsid w:val="00ED689A"/>
    <w:rsid w:val="00ED6A4B"/>
    <w:rsid w:val="00ED6A55"/>
    <w:rsid w:val="00ED6AFE"/>
    <w:rsid w:val="00ED6F62"/>
    <w:rsid w:val="00ED741D"/>
    <w:rsid w:val="00ED7618"/>
    <w:rsid w:val="00ED7657"/>
    <w:rsid w:val="00ED7A28"/>
    <w:rsid w:val="00EE0191"/>
    <w:rsid w:val="00EE01E7"/>
    <w:rsid w:val="00EE0262"/>
    <w:rsid w:val="00EE05E1"/>
    <w:rsid w:val="00EE11F5"/>
    <w:rsid w:val="00EE1279"/>
    <w:rsid w:val="00EE1298"/>
    <w:rsid w:val="00EE144B"/>
    <w:rsid w:val="00EE1483"/>
    <w:rsid w:val="00EE157D"/>
    <w:rsid w:val="00EE1627"/>
    <w:rsid w:val="00EE26E2"/>
    <w:rsid w:val="00EE2B16"/>
    <w:rsid w:val="00EE31CE"/>
    <w:rsid w:val="00EE34FD"/>
    <w:rsid w:val="00EE3857"/>
    <w:rsid w:val="00EE3AA2"/>
    <w:rsid w:val="00EE3C45"/>
    <w:rsid w:val="00EE3C89"/>
    <w:rsid w:val="00EE412D"/>
    <w:rsid w:val="00EE45F6"/>
    <w:rsid w:val="00EE4601"/>
    <w:rsid w:val="00EE491C"/>
    <w:rsid w:val="00EE4DF4"/>
    <w:rsid w:val="00EE53A1"/>
    <w:rsid w:val="00EE5442"/>
    <w:rsid w:val="00EE54B5"/>
    <w:rsid w:val="00EE562F"/>
    <w:rsid w:val="00EE5ABD"/>
    <w:rsid w:val="00EE5AF0"/>
    <w:rsid w:val="00EE5C96"/>
    <w:rsid w:val="00EE5E35"/>
    <w:rsid w:val="00EE6156"/>
    <w:rsid w:val="00EE65BC"/>
    <w:rsid w:val="00EE66FD"/>
    <w:rsid w:val="00EE7300"/>
    <w:rsid w:val="00EE74C1"/>
    <w:rsid w:val="00EE7A8C"/>
    <w:rsid w:val="00EE7A9F"/>
    <w:rsid w:val="00EE7C1B"/>
    <w:rsid w:val="00EE7C91"/>
    <w:rsid w:val="00EF00FD"/>
    <w:rsid w:val="00EF040A"/>
    <w:rsid w:val="00EF047F"/>
    <w:rsid w:val="00EF08F1"/>
    <w:rsid w:val="00EF0C09"/>
    <w:rsid w:val="00EF1322"/>
    <w:rsid w:val="00EF1527"/>
    <w:rsid w:val="00EF1976"/>
    <w:rsid w:val="00EF19DD"/>
    <w:rsid w:val="00EF1A04"/>
    <w:rsid w:val="00EF1E53"/>
    <w:rsid w:val="00EF22D3"/>
    <w:rsid w:val="00EF23A1"/>
    <w:rsid w:val="00EF2791"/>
    <w:rsid w:val="00EF28E8"/>
    <w:rsid w:val="00EF2A30"/>
    <w:rsid w:val="00EF2ADD"/>
    <w:rsid w:val="00EF2CE5"/>
    <w:rsid w:val="00EF2DBB"/>
    <w:rsid w:val="00EF3051"/>
    <w:rsid w:val="00EF30D7"/>
    <w:rsid w:val="00EF3382"/>
    <w:rsid w:val="00EF35B8"/>
    <w:rsid w:val="00EF3A16"/>
    <w:rsid w:val="00EF3C83"/>
    <w:rsid w:val="00EF3E0B"/>
    <w:rsid w:val="00EF423F"/>
    <w:rsid w:val="00EF45B1"/>
    <w:rsid w:val="00EF4D19"/>
    <w:rsid w:val="00EF4D7E"/>
    <w:rsid w:val="00EF4DD8"/>
    <w:rsid w:val="00EF540F"/>
    <w:rsid w:val="00EF593B"/>
    <w:rsid w:val="00EF5B37"/>
    <w:rsid w:val="00EF5DFF"/>
    <w:rsid w:val="00EF63C5"/>
    <w:rsid w:val="00EF6616"/>
    <w:rsid w:val="00EF67F3"/>
    <w:rsid w:val="00EF6BB3"/>
    <w:rsid w:val="00EF6BBC"/>
    <w:rsid w:val="00EF6BE3"/>
    <w:rsid w:val="00EF6D44"/>
    <w:rsid w:val="00EF6EE1"/>
    <w:rsid w:val="00EF6F70"/>
    <w:rsid w:val="00EF713D"/>
    <w:rsid w:val="00EF76B0"/>
    <w:rsid w:val="00EF7710"/>
    <w:rsid w:val="00EF77AA"/>
    <w:rsid w:val="00EF79B2"/>
    <w:rsid w:val="00EF7A16"/>
    <w:rsid w:val="00EF7C57"/>
    <w:rsid w:val="00EF7CC7"/>
    <w:rsid w:val="00F001DE"/>
    <w:rsid w:val="00F00349"/>
    <w:rsid w:val="00F00443"/>
    <w:rsid w:val="00F006B9"/>
    <w:rsid w:val="00F007F8"/>
    <w:rsid w:val="00F00BB1"/>
    <w:rsid w:val="00F00FC2"/>
    <w:rsid w:val="00F0120A"/>
    <w:rsid w:val="00F013C3"/>
    <w:rsid w:val="00F016AE"/>
    <w:rsid w:val="00F019E3"/>
    <w:rsid w:val="00F01AD8"/>
    <w:rsid w:val="00F01BDB"/>
    <w:rsid w:val="00F01C10"/>
    <w:rsid w:val="00F01DAF"/>
    <w:rsid w:val="00F023DE"/>
    <w:rsid w:val="00F025AC"/>
    <w:rsid w:val="00F02654"/>
    <w:rsid w:val="00F026CC"/>
    <w:rsid w:val="00F027DB"/>
    <w:rsid w:val="00F028DB"/>
    <w:rsid w:val="00F030F7"/>
    <w:rsid w:val="00F0364B"/>
    <w:rsid w:val="00F036BA"/>
    <w:rsid w:val="00F0382C"/>
    <w:rsid w:val="00F04007"/>
    <w:rsid w:val="00F041A7"/>
    <w:rsid w:val="00F0428C"/>
    <w:rsid w:val="00F043FF"/>
    <w:rsid w:val="00F047B9"/>
    <w:rsid w:val="00F0488F"/>
    <w:rsid w:val="00F04CDF"/>
    <w:rsid w:val="00F04D0F"/>
    <w:rsid w:val="00F05852"/>
    <w:rsid w:val="00F0590B"/>
    <w:rsid w:val="00F05C1A"/>
    <w:rsid w:val="00F060E5"/>
    <w:rsid w:val="00F0691B"/>
    <w:rsid w:val="00F06B0A"/>
    <w:rsid w:val="00F06E83"/>
    <w:rsid w:val="00F07158"/>
    <w:rsid w:val="00F07504"/>
    <w:rsid w:val="00F079DE"/>
    <w:rsid w:val="00F07C33"/>
    <w:rsid w:val="00F07D7F"/>
    <w:rsid w:val="00F07F26"/>
    <w:rsid w:val="00F07FA3"/>
    <w:rsid w:val="00F1058F"/>
    <w:rsid w:val="00F1087B"/>
    <w:rsid w:val="00F10EAC"/>
    <w:rsid w:val="00F10F04"/>
    <w:rsid w:val="00F110C8"/>
    <w:rsid w:val="00F112D8"/>
    <w:rsid w:val="00F113B2"/>
    <w:rsid w:val="00F11957"/>
    <w:rsid w:val="00F11E10"/>
    <w:rsid w:val="00F11ECA"/>
    <w:rsid w:val="00F1229E"/>
    <w:rsid w:val="00F123EE"/>
    <w:rsid w:val="00F124CB"/>
    <w:rsid w:val="00F12605"/>
    <w:rsid w:val="00F12625"/>
    <w:rsid w:val="00F1289F"/>
    <w:rsid w:val="00F128B8"/>
    <w:rsid w:val="00F128E9"/>
    <w:rsid w:val="00F12C18"/>
    <w:rsid w:val="00F12FE1"/>
    <w:rsid w:val="00F13683"/>
    <w:rsid w:val="00F13826"/>
    <w:rsid w:val="00F13E00"/>
    <w:rsid w:val="00F1421B"/>
    <w:rsid w:val="00F143B7"/>
    <w:rsid w:val="00F149AA"/>
    <w:rsid w:val="00F149DC"/>
    <w:rsid w:val="00F14AF8"/>
    <w:rsid w:val="00F14D8D"/>
    <w:rsid w:val="00F14D95"/>
    <w:rsid w:val="00F154BE"/>
    <w:rsid w:val="00F154F8"/>
    <w:rsid w:val="00F1550A"/>
    <w:rsid w:val="00F1559D"/>
    <w:rsid w:val="00F158E5"/>
    <w:rsid w:val="00F15E9E"/>
    <w:rsid w:val="00F16299"/>
    <w:rsid w:val="00F162CD"/>
    <w:rsid w:val="00F164AE"/>
    <w:rsid w:val="00F16668"/>
    <w:rsid w:val="00F16749"/>
    <w:rsid w:val="00F167CD"/>
    <w:rsid w:val="00F16A42"/>
    <w:rsid w:val="00F16EFD"/>
    <w:rsid w:val="00F17560"/>
    <w:rsid w:val="00F178F9"/>
    <w:rsid w:val="00F17CE0"/>
    <w:rsid w:val="00F200AA"/>
    <w:rsid w:val="00F20256"/>
    <w:rsid w:val="00F20345"/>
    <w:rsid w:val="00F205C9"/>
    <w:rsid w:val="00F2069F"/>
    <w:rsid w:val="00F20EF4"/>
    <w:rsid w:val="00F21596"/>
    <w:rsid w:val="00F21C2E"/>
    <w:rsid w:val="00F21C75"/>
    <w:rsid w:val="00F21DCA"/>
    <w:rsid w:val="00F21EA4"/>
    <w:rsid w:val="00F22020"/>
    <w:rsid w:val="00F220D7"/>
    <w:rsid w:val="00F22210"/>
    <w:rsid w:val="00F223A7"/>
    <w:rsid w:val="00F2278E"/>
    <w:rsid w:val="00F22B68"/>
    <w:rsid w:val="00F22BC5"/>
    <w:rsid w:val="00F22BC8"/>
    <w:rsid w:val="00F22C20"/>
    <w:rsid w:val="00F22EEA"/>
    <w:rsid w:val="00F22FB3"/>
    <w:rsid w:val="00F23007"/>
    <w:rsid w:val="00F23335"/>
    <w:rsid w:val="00F236B1"/>
    <w:rsid w:val="00F238D4"/>
    <w:rsid w:val="00F239BE"/>
    <w:rsid w:val="00F23A14"/>
    <w:rsid w:val="00F23BB7"/>
    <w:rsid w:val="00F23D56"/>
    <w:rsid w:val="00F23EC2"/>
    <w:rsid w:val="00F23F94"/>
    <w:rsid w:val="00F23F9E"/>
    <w:rsid w:val="00F2431A"/>
    <w:rsid w:val="00F244DD"/>
    <w:rsid w:val="00F24523"/>
    <w:rsid w:val="00F24582"/>
    <w:rsid w:val="00F2492B"/>
    <w:rsid w:val="00F24CE6"/>
    <w:rsid w:val="00F2524F"/>
    <w:rsid w:val="00F258BC"/>
    <w:rsid w:val="00F25A01"/>
    <w:rsid w:val="00F25A90"/>
    <w:rsid w:val="00F25B77"/>
    <w:rsid w:val="00F26059"/>
    <w:rsid w:val="00F260E3"/>
    <w:rsid w:val="00F26229"/>
    <w:rsid w:val="00F26461"/>
    <w:rsid w:val="00F2712A"/>
    <w:rsid w:val="00F2714A"/>
    <w:rsid w:val="00F27205"/>
    <w:rsid w:val="00F2720E"/>
    <w:rsid w:val="00F27429"/>
    <w:rsid w:val="00F2772B"/>
    <w:rsid w:val="00F279E7"/>
    <w:rsid w:val="00F27A59"/>
    <w:rsid w:val="00F27FD7"/>
    <w:rsid w:val="00F3005C"/>
    <w:rsid w:val="00F30151"/>
    <w:rsid w:val="00F30393"/>
    <w:rsid w:val="00F305C1"/>
    <w:rsid w:val="00F30DA7"/>
    <w:rsid w:val="00F30E68"/>
    <w:rsid w:val="00F3103C"/>
    <w:rsid w:val="00F31344"/>
    <w:rsid w:val="00F315A9"/>
    <w:rsid w:val="00F315B8"/>
    <w:rsid w:val="00F3166F"/>
    <w:rsid w:val="00F3177F"/>
    <w:rsid w:val="00F31AB9"/>
    <w:rsid w:val="00F31ACA"/>
    <w:rsid w:val="00F31E80"/>
    <w:rsid w:val="00F321E1"/>
    <w:rsid w:val="00F321FD"/>
    <w:rsid w:val="00F3245F"/>
    <w:rsid w:val="00F325DE"/>
    <w:rsid w:val="00F32992"/>
    <w:rsid w:val="00F32B14"/>
    <w:rsid w:val="00F33017"/>
    <w:rsid w:val="00F33035"/>
    <w:rsid w:val="00F3323F"/>
    <w:rsid w:val="00F333FC"/>
    <w:rsid w:val="00F33595"/>
    <w:rsid w:val="00F337F1"/>
    <w:rsid w:val="00F339CE"/>
    <w:rsid w:val="00F33BFC"/>
    <w:rsid w:val="00F33C63"/>
    <w:rsid w:val="00F340BE"/>
    <w:rsid w:val="00F341B6"/>
    <w:rsid w:val="00F341EB"/>
    <w:rsid w:val="00F3420F"/>
    <w:rsid w:val="00F34413"/>
    <w:rsid w:val="00F3488C"/>
    <w:rsid w:val="00F348DD"/>
    <w:rsid w:val="00F3493E"/>
    <w:rsid w:val="00F34B7B"/>
    <w:rsid w:val="00F34F90"/>
    <w:rsid w:val="00F34F9E"/>
    <w:rsid w:val="00F3508C"/>
    <w:rsid w:val="00F3514B"/>
    <w:rsid w:val="00F35389"/>
    <w:rsid w:val="00F35713"/>
    <w:rsid w:val="00F3590D"/>
    <w:rsid w:val="00F35D5A"/>
    <w:rsid w:val="00F35E08"/>
    <w:rsid w:val="00F362F6"/>
    <w:rsid w:val="00F36444"/>
    <w:rsid w:val="00F36839"/>
    <w:rsid w:val="00F36C9D"/>
    <w:rsid w:val="00F370DB"/>
    <w:rsid w:val="00F3715D"/>
    <w:rsid w:val="00F372B1"/>
    <w:rsid w:val="00F372EC"/>
    <w:rsid w:val="00F37989"/>
    <w:rsid w:val="00F37AAF"/>
    <w:rsid w:val="00F37B23"/>
    <w:rsid w:val="00F37BA6"/>
    <w:rsid w:val="00F37DFD"/>
    <w:rsid w:val="00F37E8C"/>
    <w:rsid w:val="00F40011"/>
    <w:rsid w:val="00F40066"/>
    <w:rsid w:val="00F401E5"/>
    <w:rsid w:val="00F4027B"/>
    <w:rsid w:val="00F402DE"/>
    <w:rsid w:val="00F40596"/>
    <w:rsid w:val="00F4094C"/>
    <w:rsid w:val="00F41065"/>
    <w:rsid w:val="00F417A4"/>
    <w:rsid w:val="00F41D15"/>
    <w:rsid w:val="00F41E2D"/>
    <w:rsid w:val="00F420D1"/>
    <w:rsid w:val="00F42265"/>
    <w:rsid w:val="00F422E0"/>
    <w:rsid w:val="00F42581"/>
    <w:rsid w:val="00F42C3D"/>
    <w:rsid w:val="00F430A6"/>
    <w:rsid w:val="00F43530"/>
    <w:rsid w:val="00F43B9D"/>
    <w:rsid w:val="00F43C41"/>
    <w:rsid w:val="00F43C9A"/>
    <w:rsid w:val="00F4441A"/>
    <w:rsid w:val="00F4457D"/>
    <w:rsid w:val="00F445AE"/>
    <w:rsid w:val="00F445C9"/>
    <w:rsid w:val="00F447C4"/>
    <w:rsid w:val="00F44880"/>
    <w:rsid w:val="00F448FB"/>
    <w:rsid w:val="00F44966"/>
    <w:rsid w:val="00F449B0"/>
    <w:rsid w:val="00F44BD5"/>
    <w:rsid w:val="00F451D5"/>
    <w:rsid w:val="00F4551D"/>
    <w:rsid w:val="00F456E1"/>
    <w:rsid w:val="00F45915"/>
    <w:rsid w:val="00F45C09"/>
    <w:rsid w:val="00F45D41"/>
    <w:rsid w:val="00F45E5D"/>
    <w:rsid w:val="00F45FEE"/>
    <w:rsid w:val="00F4601B"/>
    <w:rsid w:val="00F460CE"/>
    <w:rsid w:val="00F463DE"/>
    <w:rsid w:val="00F46812"/>
    <w:rsid w:val="00F46B45"/>
    <w:rsid w:val="00F46B81"/>
    <w:rsid w:val="00F46D19"/>
    <w:rsid w:val="00F46DD2"/>
    <w:rsid w:val="00F470DD"/>
    <w:rsid w:val="00F4716B"/>
    <w:rsid w:val="00F47F5D"/>
    <w:rsid w:val="00F502C8"/>
    <w:rsid w:val="00F50519"/>
    <w:rsid w:val="00F50621"/>
    <w:rsid w:val="00F50758"/>
    <w:rsid w:val="00F5075F"/>
    <w:rsid w:val="00F507E4"/>
    <w:rsid w:val="00F5082E"/>
    <w:rsid w:val="00F5082F"/>
    <w:rsid w:val="00F50C6D"/>
    <w:rsid w:val="00F50EB8"/>
    <w:rsid w:val="00F51158"/>
    <w:rsid w:val="00F51362"/>
    <w:rsid w:val="00F5168D"/>
    <w:rsid w:val="00F517C7"/>
    <w:rsid w:val="00F51913"/>
    <w:rsid w:val="00F51A05"/>
    <w:rsid w:val="00F520EE"/>
    <w:rsid w:val="00F521C1"/>
    <w:rsid w:val="00F5246E"/>
    <w:rsid w:val="00F53054"/>
    <w:rsid w:val="00F530A8"/>
    <w:rsid w:val="00F532D4"/>
    <w:rsid w:val="00F53340"/>
    <w:rsid w:val="00F53723"/>
    <w:rsid w:val="00F53AC0"/>
    <w:rsid w:val="00F53D2D"/>
    <w:rsid w:val="00F5435D"/>
    <w:rsid w:val="00F5454C"/>
    <w:rsid w:val="00F54700"/>
    <w:rsid w:val="00F547B9"/>
    <w:rsid w:val="00F54B23"/>
    <w:rsid w:val="00F54DA0"/>
    <w:rsid w:val="00F54DD6"/>
    <w:rsid w:val="00F55298"/>
    <w:rsid w:val="00F5549F"/>
    <w:rsid w:val="00F5557A"/>
    <w:rsid w:val="00F558E8"/>
    <w:rsid w:val="00F55A97"/>
    <w:rsid w:val="00F55C50"/>
    <w:rsid w:val="00F56080"/>
    <w:rsid w:val="00F56B44"/>
    <w:rsid w:val="00F56C35"/>
    <w:rsid w:val="00F56E16"/>
    <w:rsid w:val="00F5702B"/>
    <w:rsid w:val="00F57139"/>
    <w:rsid w:val="00F573B4"/>
    <w:rsid w:val="00F57535"/>
    <w:rsid w:val="00F576D5"/>
    <w:rsid w:val="00F57900"/>
    <w:rsid w:val="00F60228"/>
    <w:rsid w:val="00F60540"/>
    <w:rsid w:val="00F607E8"/>
    <w:rsid w:val="00F61217"/>
    <w:rsid w:val="00F61274"/>
    <w:rsid w:val="00F61863"/>
    <w:rsid w:val="00F6186E"/>
    <w:rsid w:val="00F61CA4"/>
    <w:rsid w:val="00F62A3E"/>
    <w:rsid w:val="00F62D8A"/>
    <w:rsid w:val="00F62D8E"/>
    <w:rsid w:val="00F62EF4"/>
    <w:rsid w:val="00F62FB0"/>
    <w:rsid w:val="00F637A6"/>
    <w:rsid w:val="00F63CAC"/>
    <w:rsid w:val="00F63FE9"/>
    <w:rsid w:val="00F641B0"/>
    <w:rsid w:val="00F64736"/>
    <w:rsid w:val="00F647E3"/>
    <w:rsid w:val="00F649E5"/>
    <w:rsid w:val="00F64EDE"/>
    <w:rsid w:val="00F6554F"/>
    <w:rsid w:val="00F656EB"/>
    <w:rsid w:val="00F65729"/>
    <w:rsid w:val="00F65AA3"/>
    <w:rsid w:val="00F65C64"/>
    <w:rsid w:val="00F65C6F"/>
    <w:rsid w:val="00F65D10"/>
    <w:rsid w:val="00F65E5E"/>
    <w:rsid w:val="00F65EC3"/>
    <w:rsid w:val="00F660B5"/>
    <w:rsid w:val="00F661C9"/>
    <w:rsid w:val="00F66274"/>
    <w:rsid w:val="00F66391"/>
    <w:rsid w:val="00F664A3"/>
    <w:rsid w:val="00F6720B"/>
    <w:rsid w:val="00F67286"/>
    <w:rsid w:val="00F678D5"/>
    <w:rsid w:val="00F67EB6"/>
    <w:rsid w:val="00F70107"/>
    <w:rsid w:val="00F70150"/>
    <w:rsid w:val="00F7056E"/>
    <w:rsid w:val="00F707B7"/>
    <w:rsid w:val="00F70873"/>
    <w:rsid w:val="00F7094A"/>
    <w:rsid w:val="00F70B05"/>
    <w:rsid w:val="00F70B06"/>
    <w:rsid w:val="00F70C08"/>
    <w:rsid w:val="00F70C9E"/>
    <w:rsid w:val="00F70CE8"/>
    <w:rsid w:val="00F70E44"/>
    <w:rsid w:val="00F70F81"/>
    <w:rsid w:val="00F71019"/>
    <w:rsid w:val="00F710C8"/>
    <w:rsid w:val="00F713E7"/>
    <w:rsid w:val="00F716EA"/>
    <w:rsid w:val="00F71700"/>
    <w:rsid w:val="00F72408"/>
    <w:rsid w:val="00F7240B"/>
    <w:rsid w:val="00F72441"/>
    <w:rsid w:val="00F7250E"/>
    <w:rsid w:val="00F726B2"/>
    <w:rsid w:val="00F727F6"/>
    <w:rsid w:val="00F72BA9"/>
    <w:rsid w:val="00F72BDE"/>
    <w:rsid w:val="00F72F5B"/>
    <w:rsid w:val="00F7306E"/>
    <w:rsid w:val="00F73078"/>
    <w:rsid w:val="00F7325D"/>
    <w:rsid w:val="00F738BC"/>
    <w:rsid w:val="00F7488D"/>
    <w:rsid w:val="00F74BDC"/>
    <w:rsid w:val="00F74BF7"/>
    <w:rsid w:val="00F74D18"/>
    <w:rsid w:val="00F757A6"/>
    <w:rsid w:val="00F757EE"/>
    <w:rsid w:val="00F757F7"/>
    <w:rsid w:val="00F7597E"/>
    <w:rsid w:val="00F75A84"/>
    <w:rsid w:val="00F75E05"/>
    <w:rsid w:val="00F76072"/>
    <w:rsid w:val="00F76232"/>
    <w:rsid w:val="00F76341"/>
    <w:rsid w:val="00F76407"/>
    <w:rsid w:val="00F76A20"/>
    <w:rsid w:val="00F76A8C"/>
    <w:rsid w:val="00F76C11"/>
    <w:rsid w:val="00F76C23"/>
    <w:rsid w:val="00F76E42"/>
    <w:rsid w:val="00F77A0F"/>
    <w:rsid w:val="00F77EA9"/>
    <w:rsid w:val="00F803FB"/>
    <w:rsid w:val="00F8042E"/>
    <w:rsid w:val="00F80717"/>
    <w:rsid w:val="00F80B09"/>
    <w:rsid w:val="00F80C01"/>
    <w:rsid w:val="00F80C16"/>
    <w:rsid w:val="00F80CF6"/>
    <w:rsid w:val="00F81176"/>
    <w:rsid w:val="00F8146A"/>
    <w:rsid w:val="00F815EF"/>
    <w:rsid w:val="00F81682"/>
    <w:rsid w:val="00F819B0"/>
    <w:rsid w:val="00F81A20"/>
    <w:rsid w:val="00F81BEF"/>
    <w:rsid w:val="00F81F15"/>
    <w:rsid w:val="00F82063"/>
    <w:rsid w:val="00F823A1"/>
    <w:rsid w:val="00F82603"/>
    <w:rsid w:val="00F829B0"/>
    <w:rsid w:val="00F82B60"/>
    <w:rsid w:val="00F82C0D"/>
    <w:rsid w:val="00F831FE"/>
    <w:rsid w:val="00F83403"/>
    <w:rsid w:val="00F83D26"/>
    <w:rsid w:val="00F83E8B"/>
    <w:rsid w:val="00F83EAD"/>
    <w:rsid w:val="00F840CA"/>
    <w:rsid w:val="00F844F4"/>
    <w:rsid w:val="00F84BE4"/>
    <w:rsid w:val="00F84BFD"/>
    <w:rsid w:val="00F85389"/>
    <w:rsid w:val="00F856E5"/>
    <w:rsid w:val="00F85E83"/>
    <w:rsid w:val="00F86258"/>
    <w:rsid w:val="00F864B7"/>
    <w:rsid w:val="00F8699E"/>
    <w:rsid w:val="00F86A56"/>
    <w:rsid w:val="00F86D97"/>
    <w:rsid w:val="00F8704A"/>
    <w:rsid w:val="00F87282"/>
    <w:rsid w:val="00F872A2"/>
    <w:rsid w:val="00F872CE"/>
    <w:rsid w:val="00F872E1"/>
    <w:rsid w:val="00F8777E"/>
    <w:rsid w:val="00F879F1"/>
    <w:rsid w:val="00F87AF3"/>
    <w:rsid w:val="00F87B19"/>
    <w:rsid w:val="00F87B94"/>
    <w:rsid w:val="00F87C14"/>
    <w:rsid w:val="00F87E81"/>
    <w:rsid w:val="00F9055D"/>
    <w:rsid w:val="00F90764"/>
    <w:rsid w:val="00F907C8"/>
    <w:rsid w:val="00F908FF"/>
    <w:rsid w:val="00F90903"/>
    <w:rsid w:val="00F90C1C"/>
    <w:rsid w:val="00F90C9D"/>
    <w:rsid w:val="00F90CF6"/>
    <w:rsid w:val="00F910E2"/>
    <w:rsid w:val="00F911E6"/>
    <w:rsid w:val="00F91489"/>
    <w:rsid w:val="00F91655"/>
    <w:rsid w:val="00F9165F"/>
    <w:rsid w:val="00F91687"/>
    <w:rsid w:val="00F91780"/>
    <w:rsid w:val="00F91D77"/>
    <w:rsid w:val="00F9203D"/>
    <w:rsid w:val="00F920B0"/>
    <w:rsid w:val="00F92315"/>
    <w:rsid w:val="00F925EE"/>
    <w:rsid w:val="00F929F9"/>
    <w:rsid w:val="00F92A8F"/>
    <w:rsid w:val="00F92B9F"/>
    <w:rsid w:val="00F9317A"/>
    <w:rsid w:val="00F931E0"/>
    <w:rsid w:val="00F93B3A"/>
    <w:rsid w:val="00F93F47"/>
    <w:rsid w:val="00F93F74"/>
    <w:rsid w:val="00F93FA9"/>
    <w:rsid w:val="00F94003"/>
    <w:rsid w:val="00F94397"/>
    <w:rsid w:val="00F94565"/>
    <w:rsid w:val="00F948EC"/>
    <w:rsid w:val="00F94911"/>
    <w:rsid w:val="00F94B07"/>
    <w:rsid w:val="00F94E29"/>
    <w:rsid w:val="00F94FE7"/>
    <w:rsid w:val="00F9502B"/>
    <w:rsid w:val="00F9518E"/>
    <w:rsid w:val="00F95588"/>
    <w:rsid w:val="00F95C77"/>
    <w:rsid w:val="00F95EEE"/>
    <w:rsid w:val="00F960F8"/>
    <w:rsid w:val="00F961B9"/>
    <w:rsid w:val="00F96347"/>
    <w:rsid w:val="00F96680"/>
    <w:rsid w:val="00F96871"/>
    <w:rsid w:val="00F96D29"/>
    <w:rsid w:val="00F9710A"/>
    <w:rsid w:val="00F97306"/>
    <w:rsid w:val="00F9797A"/>
    <w:rsid w:val="00FA013B"/>
    <w:rsid w:val="00FA01D3"/>
    <w:rsid w:val="00FA0378"/>
    <w:rsid w:val="00FA06DD"/>
    <w:rsid w:val="00FA0D23"/>
    <w:rsid w:val="00FA1246"/>
    <w:rsid w:val="00FA194B"/>
    <w:rsid w:val="00FA1A8C"/>
    <w:rsid w:val="00FA1C09"/>
    <w:rsid w:val="00FA1C67"/>
    <w:rsid w:val="00FA1D77"/>
    <w:rsid w:val="00FA2061"/>
    <w:rsid w:val="00FA2236"/>
    <w:rsid w:val="00FA234C"/>
    <w:rsid w:val="00FA235A"/>
    <w:rsid w:val="00FA2682"/>
    <w:rsid w:val="00FA29DC"/>
    <w:rsid w:val="00FA2E2C"/>
    <w:rsid w:val="00FA2F86"/>
    <w:rsid w:val="00FA2FA3"/>
    <w:rsid w:val="00FA3210"/>
    <w:rsid w:val="00FA34F3"/>
    <w:rsid w:val="00FA3588"/>
    <w:rsid w:val="00FA38E7"/>
    <w:rsid w:val="00FA39A1"/>
    <w:rsid w:val="00FA3A08"/>
    <w:rsid w:val="00FA3A13"/>
    <w:rsid w:val="00FA3C5A"/>
    <w:rsid w:val="00FA3EBD"/>
    <w:rsid w:val="00FA43DF"/>
    <w:rsid w:val="00FA45CE"/>
    <w:rsid w:val="00FA48AD"/>
    <w:rsid w:val="00FA4BEE"/>
    <w:rsid w:val="00FA4C56"/>
    <w:rsid w:val="00FA4CFA"/>
    <w:rsid w:val="00FA4D8B"/>
    <w:rsid w:val="00FA4F11"/>
    <w:rsid w:val="00FA51E2"/>
    <w:rsid w:val="00FA5557"/>
    <w:rsid w:val="00FA6049"/>
    <w:rsid w:val="00FA6467"/>
    <w:rsid w:val="00FA64FD"/>
    <w:rsid w:val="00FA65B8"/>
    <w:rsid w:val="00FA6B94"/>
    <w:rsid w:val="00FA7082"/>
    <w:rsid w:val="00FA745A"/>
    <w:rsid w:val="00FA7986"/>
    <w:rsid w:val="00FA7EB5"/>
    <w:rsid w:val="00FB01F2"/>
    <w:rsid w:val="00FB044F"/>
    <w:rsid w:val="00FB08CE"/>
    <w:rsid w:val="00FB0AA8"/>
    <w:rsid w:val="00FB0DE7"/>
    <w:rsid w:val="00FB0E51"/>
    <w:rsid w:val="00FB0E70"/>
    <w:rsid w:val="00FB0F03"/>
    <w:rsid w:val="00FB1154"/>
    <w:rsid w:val="00FB12F9"/>
    <w:rsid w:val="00FB1335"/>
    <w:rsid w:val="00FB1930"/>
    <w:rsid w:val="00FB1C64"/>
    <w:rsid w:val="00FB1CF1"/>
    <w:rsid w:val="00FB21DF"/>
    <w:rsid w:val="00FB2331"/>
    <w:rsid w:val="00FB23A7"/>
    <w:rsid w:val="00FB26E1"/>
    <w:rsid w:val="00FB2C8A"/>
    <w:rsid w:val="00FB2CD5"/>
    <w:rsid w:val="00FB2CE4"/>
    <w:rsid w:val="00FB2E27"/>
    <w:rsid w:val="00FB34B6"/>
    <w:rsid w:val="00FB35F6"/>
    <w:rsid w:val="00FB39F8"/>
    <w:rsid w:val="00FB3A93"/>
    <w:rsid w:val="00FB3E28"/>
    <w:rsid w:val="00FB41AF"/>
    <w:rsid w:val="00FB4340"/>
    <w:rsid w:val="00FB4A76"/>
    <w:rsid w:val="00FB6067"/>
    <w:rsid w:val="00FB6210"/>
    <w:rsid w:val="00FB6407"/>
    <w:rsid w:val="00FB64EA"/>
    <w:rsid w:val="00FB67AE"/>
    <w:rsid w:val="00FB6ACE"/>
    <w:rsid w:val="00FB714A"/>
    <w:rsid w:val="00FB7A0D"/>
    <w:rsid w:val="00FB7A3C"/>
    <w:rsid w:val="00FB7B2D"/>
    <w:rsid w:val="00FC02AE"/>
    <w:rsid w:val="00FC042D"/>
    <w:rsid w:val="00FC1114"/>
    <w:rsid w:val="00FC119F"/>
    <w:rsid w:val="00FC11EA"/>
    <w:rsid w:val="00FC1CC4"/>
    <w:rsid w:val="00FC2121"/>
    <w:rsid w:val="00FC2A68"/>
    <w:rsid w:val="00FC2F96"/>
    <w:rsid w:val="00FC3171"/>
    <w:rsid w:val="00FC32AF"/>
    <w:rsid w:val="00FC3348"/>
    <w:rsid w:val="00FC34DE"/>
    <w:rsid w:val="00FC34E2"/>
    <w:rsid w:val="00FC3BB6"/>
    <w:rsid w:val="00FC3BEB"/>
    <w:rsid w:val="00FC3C50"/>
    <w:rsid w:val="00FC403E"/>
    <w:rsid w:val="00FC4142"/>
    <w:rsid w:val="00FC43CF"/>
    <w:rsid w:val="00FC4716"/>
    <w:rsid w:val="00FC47B1"/>
    <w:rsid w:val="00FC47CA"/>
    <w:rsid w:val="00FC4810"/>
    <w:rsid w:val="00FC4AFC"/>
    <w:rsid w:val="00FC51D5"/>
    <w:rsid w:val="00FC5964"/>
    <w:rsid w:val="00FC5C09"/>
    <w:rsid w:val="00FC5CA7"/>
    <w:rsid w:val="00FC5CC7"/>
    <w:rsid w:val="00FC5DC5"/>
    <w:rsid w:val="00FC6461"/>
    <w:rsid w:val="00FC695B"/>
    <w:rsid w:val="00FC6BB9"/>
    <w:rsid w:val="00FC6CEC"/>
    <w:rsid w:val="00FC6D7C"/>
    <w:rsid w:val="00FC6E68"/>
    <w:rsid w:val="00FC72C2"/>
    <w:rsid w:val="00FC76F7"/>
    <w:rsid w:val="00FC7747"/>
    <w:rsid w:val="00FC7981"/>
    <w:rsid w:val="00FD03CC"/>
    <w:rsid w:val="00FD0921"/>
    <w:rsid w:val="00FD0AE6"/>
    <w:rsid w:val="00FD0CE6"/>
    <w:rsid w:val="00FD0CE8"/>
    <w:rsid w:val="00FD12C4"/>
    <w:rsid w:val="00FD13AC"/>
    <w:rsid w:val="00FD1467"/>
    <w:rsid w:val="00FD14E9"/>
    <w:rsid w:val="00FD1565"/>
    <w:rsid w:val="00FD15F1"/>
    <w:rsid w:val="00FD1C05"/>
    <w:rsid w:val="00FD1D86"/>
    <w:rsid w:val="00FD233A"/>
    <w:rsid w:val="00FD24F7"/>
    <w:rsid w:val="00FD2543"/>
    <w:rsid w:val="00FD2A46"/>
    <w:rsid w:val="00FD2A75"/>
    <w:rsid w:val="00FD2AC4"/>
    <w:rsid w:val="00FD3210"/>
    <w:rsid w:val="00FD356F"/>
    <w:rsid w:val="00FD3755"/>
    <w:rsid w:val="00FD3882"/>
    <w:rsid w:val="00FD3B58"/>
    <w:rsid w:val="00FD3E94"/>
    <w:rsid w:val="00FD3EB4"/>
    <w:rsid w:val="00FD3EDA"/>
    <w:rsid w:val="00FD434B"/>
    <w:rsid w:val="00FD4AD5"/>
    <w:rsid w:val="00FD4D62"/>
    <w:rsid w:val="00FD55B7"/>
    <w:rsid w:val="00FD56ED"/>
    <w:rsid w:val="00FD5764"/>
    <w:rsid w:val="00FD57D1"/>
    <w:rsid w:val="00FD5B4C"/>
    <w:rsid w:val="00FD5D0D"/>
    <w:rsid w:val="00FD5D9E"/>
    <w:rsid w:val="00FD5F43"/>
    <w:rsid w:val="00FD6096"/>
    <w:rsid w:val="00FD64DF"/>
    <w:rsid w:val="00FD67C9"/>
    <w:rsid w:val="00FD67D1"/>
    <w:rsid w:val="00FD69DB"/>
    <w:rsid w:val="00FD6C9B"/>
    <w:rsid w:val="00FD702D"/>
    <w:rsid w:val="00FD70DA"/>
    <w:rsid w:val="00FD732D"/>
    <w:rsid w:val="00FD739A"/>
    <w:rsid w:val="00FD73A3"/>
    <w:rsid w:val="00FD7C04"/>
    <w:rsid w:val="00FD7C44"/>
    <w:rsid w:val="00FD7D01"/>
    <w:rsid w:val="00FD7FC3"/>
    <w:rsid w:val="00FE000A"/>
    <w:rsid w:val="00FE00F6"/>
    <w:rsid w:val="00FE0220"/>
    <w:rsid w:val="00FE0633"/>
    <w:rsid w:val="00FE065E"/>
    <w:rsid w:val="00FE08F7"/>
    <w:rsid w:val="00FE0A4C"/>
    <w:rsid w:val="00FE0A8D"/>
    <w:rsid w:val="00FE0ABC"/>
    <w:rsid w:val="00FE0BEB"/>
    <w:rsid w:val="00FE0C8B"/>
    <w:rsid w:val="00FE0CEC"/>
    <w:rsid w:val="00FE12D1"/>
    <w:rsid w:val="00FE139A"/>
    <w:rsid w:val="00FE13FF"/>
    <w:rsid w:val="00FE18F5"/>
    <w:rsid w:val="00FE1952"/>
    <w:rsid w:val="00FE1C53"/>
    <w:rsid w:val="00FE216A"/>
    <w:rsid w:val="00FE2B2F"/>
    <w:rsid w:val="00FE2D27"/>
    <w:rsid w:val="00FE3139"/>
    <w:rsid w:val="00FE33A8"/>
    <w:rsid w:val="00FE352B"/>
    <w:rsid w:val="00FE36BD"/>
    <w:rsid w:val="00FE3966"/>
    <w:rsid w:val="00FE3CB5"/>
    <w:rsid w:val="00FE3EB4"/>
    <w:rsid w:val="00FE4041"/>
    <w:rsid w:val="00FE4158"/>
    <w:rsid w:val="00FE4311"/>
    <w:rsid w:val="00FE43F2"/>
    <w:rsid w:val="00FE500D"/>
    <w:rsid w:val="00FE5065"/>
    <w:rsid w:val="00FE539F"/>
    <w:rsid w:val="00FE54B7"/>
    <w:rsid w:val="00FE54D4"/>
    <w:rsid w:val="00FE55FF"/>
    <w:rsid w:val="00FE57CD"/>
    <w:rsid w:val="00FE670F"/>
    <w:rsid w:val="00FE6741"/>
    <w:rsid w:val="00FE6C34"/>
    <w:rsid w:val="00FE6F43"/>
    <w:rsid w:val="00FE730B"/>
    <w:rsid w:val="00FE7821"/>
    <w:rsid w:val="00FE785B"/>
    <w:rsid w:val="00FE7B70"/>
    <w:rsid w:val="00FE7B7E"/>
    <w:rsid w:val="00FE7D7F"/>
    <w:rsid w:val="00FE7EF0"/>
    <w:rsid w:val="00FF0343"/>
    <w:rsid w:val="00FF03C6"/>
    <w:rsid w:val="00FF08AA"/>
    <w:rsid w:val="00FF0DD0"/>
    <w:rsid w:val="00FF0E2B"/>
    <w:rsid w:val="00FF0F22"/>
    <w:rsid w:val="00FF1145"/>
    <w:rsid w:val="00FF161A"/>
    <w:rsid w:val="00FF1624"/>
    <w:rsid w:val="00FF1682"/>
    <w:rsid w:val="00FF190A"/>
    <w:rsid w:val="00FF1C24"/>
    <w:rsid w:val="00FF1D84"/>
    <w:rsid w:val="00FF21EB"/>
    <w:rsid w:val="00FF29C2"/>
    <w:rsid w:val="00FF2A5D"/>
    <w:rsid w:val="00FF2BCA"/>
    <w:rsid w:val="00FF2F21"/>
    <w:rsid w:val="00FF300B"/>
    <w:rsid w:val="00FF3257"/>
    <w:rsid w:val="00FF371F"/>
    <w:rsid w:val="00FF39EE"/>
    <w:rsid w:val="00FF3D25"/>
    <w:rsid w:val="00FF3E2D"/>
    <w:rsid w:val="00FF3EC3"/>
    <w:rsid w:val="00FF40E6"/>
    <w:rsid w:val="00FF41C3"/>
    <w:rsid w:val="00FF4204"/>
    <w:rsid w:val="00FF45CE"/>
    <w:rsid w:val="00FF4DB4"/>
    <w:rsid w:val="00FF4E02"/>
    <w:rsid w:val="00FF4EB9"/>
    <w:rsid w:val="00FF5159"/>
    <w:rsid w:val="00FF5187"/>
    <w:rsid w:val="00FF5222"/>
    <w:rsid w:val="00FF52F9"/>
    <w:rsid w:val="00FF5576"/>
    <w:rsid w:val="00FF5656"/>
    <w:rsid w:val="00FF569A"/>
    <w:rsid w:val="00FF57A1"/>
    <w:rsid w:val="00FF57DD"/>
    <w:rsid w:val="00FF5867"/>
    <w:rsid w:val="00FF5964"/>
    <w:rsid w:val="00FF5F67"/>
    <w:rsid w:val="00FF63C3"/>
    <w:rsid w:val="00FF6887"/>
    <w:rsid w:val="00FF6A8E"/>
    <w:rsid w:val="00FF6D9F"/>
    <w:rsid w:val="00FF73FF"/>
    <w:rsid w:val="00FF745A"/>
    <w:rsid w:val="00FF7533"/>
    <w:rsid w:val="00FF7878"/>
    <w:rsid w:val="00FF7A75"/>
    <w:rsid w:val="00FF7C55"/>
    <w:rsid w:val="00FF7E9D"/>
    <w:rsid w:val="00FF7EAF"/>
    <w:rsid w:val="01F5FEDE"/>
    <w:rsid w:val="02471F58"/>
    <w:rsid w:val="0475C4E7"/>
    <w:rsid w:val="04939E06"/>
    <w:rsid w:val="04AECFAD"/>
    <w:rsid w:val="04CAF746"/>
    <w:rsid w:val="04CC20B2"/>
    <w:rsid w:val="04E32056"/>
    <w:rsid w:val="0508612C"/>
    <w:rsid w:val="0558B4CB"/>
    <w:rsid w:val="0607466F"/>
    <w:rsid w:val="060A8DB3"/>
    <w:rsid w:val="0780A3ED"/>
    <w:rsid w:val="07901426"/>
    <w:rsid w:val="07C2D8D0"/>
    <w:rsid w:val="08ABA905"/>
    <w:rsid w:val="09EC62DE"/>
    <w:rsid w:val="09EF76BF"/>
    <w:rsid w:val="0A6DB51D"/>
    <w:rsid w:val="0AFE4EF6"/>
    <w:rsid w:val="0B0849D0"/>
    <w:rsid w:val="0B7CF642"/>
    <w:rsid w:val="0C124537"/>
    <w:rsid w:val="0C718F47"/>
    <w:rsid w:val="0D13B3FD"/>
    <w:rsid w:val="0D2E98C0"/>
    <w:rsid w:val="0E6144C0"/>
    <w:rsid w:val="0E73A71A"/>
    <w:rsid w:val="0EDA2023"/>
    <w:rsid w:val="10389A67"/>
    <w:rsid w:val="10E24984"/>
    <w:rsid w:val="11967F3D"/>
    <w:rsid w:val="11D705E9"/>
    <w:rsid w:val="1210C552"/>
    <w:rsid w:val="126809E9"/>
    <w:rsid w:val="145AD11F"/>
    <w:rsid w:val="17745C23"/>
    <w:rsid w:val="183D6856"/>
    <w:rsid w:val="18945702"/>
    <w:rsid w:val="18945DF7"/>
    <w:rsid w:val="19BE4367"/>
    <w:rsid w:val="1A546BC2"/>
    <w:rsid w:val="1AAE44C5"/>
    <w:rsid w:val="1B541AC4"/>
    <w:rsid w:val="1C6D7B4B"/>
    <w:rsid w:val="1D5BEFE2"/>
    <w:rsid w:val="1D70B096"/>
    <w:rsid w:val="1E22A59F"/>
    <w:rsid w:val="1E32DF27"/>
    <w:rsid w:val="1E765836"/>
    <w:rsid w:val="1F2732FC"/>
    <w:rsid w:val="1F4601A2"/>
    <w:rsid w:val="1F54BECD"/>
    <w:rsid w:val="1F615874"/>
    <w:rsid w:val="1F6A9FDD"/>
    <w:rsid w:val="1FC735CF"/>
    <w:rsid w:val="20B0E1B8"/>
    <w:rsid w:val="232662FD"/>
    <w:rsid w:val="2332B3A7"/>
    <w:rsid w:val="233DEAD9"/>
    <w:rsid w:val="23903B0C"/>
    <w:rsid w:val="245BF4ED"/>
    <w:rsid w:val="250756B0"/>
    <w:rsid w:val="25B6D4EB"/>
    <w:rsid w:val="26D90A88"/>
    <w:rsid w:val="27D3FF41"/>
    <w:rsid w:val="28614867"/>
    <w:rsid w:val="28B916D2"/>
    <w:rsid w:val="28D9F664"/>
    <w:rsid w:val="28ED2CD5"/>
    <w:rsid w:val="2A2E8E89"/>
    <w:rsid w:val="2A810DC8"/>
    <w:rsid w:val="2A884FEF"/>
    <w:rsid w:val="2AC733BF"/>
    <w:rsid w:val="2AD53769"/>
    <w:rsid w:val="2AFE7B4B"/>
    <w:rsid w:val="2C4207DE"/>
    <w:rsid w:val="2CEB463C"/>
    <w:rsid w:val="2D00EF5A"/>
    <w:rsid w:val="2D162DFC"/>
    <w:rsid w:val="2D5D65DF"/>
    <w:rsid w:val="2ED1238D"/>
    <w:rsid w:val="2F030C6C"/>
    <w:rsid w:val="2F37C6DD"/>
    <w:rsid w:val="2FA39218"/>
    <w:rsid w:val="2FC2A568"/>
    <w:rsid w:val="303A8056"/>
    <w:rsid w:val="3077B0ED"/>
    <w:rsid w:val="31287638"/>
    <w:rsid w:val="32718A99"/>
    <w:rsid w:val="3279134D"/>
    <w:rsid w:val="32828F9E"/>
    <w:rsid w:val="330F1825"/>
    <w:rsid w:val="347D2994"/>
    <w:rsid w:val="34847A6A"/>
    <w:rsid w:val="34C7055C"/>
    <w:rsid w:val="352EA92A"/>
    <w:rsid w:val="353F7D2D"/>
    <w:rsid w:val="35BCF9A9"/>
    <w:rsid w:val="363D6A2B"/>
    <w:rsid w:val="3644E0DB"/>
    <w:rsid w:val="36737112"/>
    <w:rsid w:val="36D9BB6E"/>
    <w:rsid w:val="36DC4534"/>
    <w:rsid w:val="36FFC9D9"/>
    <w:rsid w:val="3705E69F"/>
    <w:rsid w:val="378BD628"/>
    <w:rsid w:val="38446206"/>
    <w:rsid w:val="388B300A"/>
    <w:rsid w:val="3914647F"/>
    <w:rsid w:val="39452E18"/>
    <w:rsid w:val="39E49427"/>
    <w:rsid w:val="3A84FB29"/>
    <w:rsid w:val="3B1CFC0F"/>
    <w:rsid w:val="3B219F71"/>
    <w:rsid w:val="3B9B5D8D"/>
    <w:rsid w:val="3C5FB7E0"/>
    <w:rsid w:val="3DA03E40"/>
    <w:rsid w:val="3DDCE871"/>
    <w:rsid w:val="3E0A5DF3"/>
    <w:rsid w:val="3E3ED21C"/>
    <w:rsid w:val="3E55BBEE"/>
    <w:rsid w:val="3F00FAAA"/>
    <w:rsid w:val="3F9F437B"/>
    <w:rsid w:val="3FCFF08B"/>
    <w:rsid w:val="40DCA8DA"/>
    <w:rsid w:val="41ABF456"/>
    <w:rsid w:val="41B7554C"/>
    <w:rsid w:val="41BB9409"/>
    <w:rsid w:val="4448975B"/>
    <w:rsid w:val="44718807"/>
    <w:rsid w:val="44AE4B04"/>
    <w:rsid w:val="457EABC1"/>
    <w:rsid w:val="4691C141"/>
    <w:rsid w:val="46A30F9B"/>
    <w:rsid w:val="4746E3F9"/>
    <w:rsid w:val="47582C4A"/>
    <w:rsid w:val="475F5E6B"/>
    <w:rsid w:val="47728FEA"/>
    <w:rsid w:val="487DBE68"/>
    <w:rsid w:val="48B896B5"/>
    <w:rsid w:val="48CE5784"/>
    <w:rsid w:val="48EF3399"/>
    <w:rsid w:val="49198337"/>
    <w:rsid w:val="4989D9A6"/>
    <w:rsid w:val="4AD31A12"/>
    <w:rsid w:val="4AD9C5B4"/>
    <w:rsid w:val="4BD17C31"/>
    <w:rsid w:val="4BFDB8CA"/>
    <w:rsid w:val="4C32E7AC"/>
    <w:rsid w:val="4C3B4BA9"/>
    <w:rsid w:val="4D035D36"/>
    <w:rsid w:val="4D1636B7"/>
    <w:rsid w:val="4D81255F"/>
    <w:rsid w:val="4DC9EE6A"/>
    <w:rsid w:val="4E02A714"/>
    <w:rsid w:val="4E24C4AE"/>
    <w:rsid w:val="4EAC2305"/>
    <w:rsid w:val="4F14039B"/>
    <w:rsid w:val="4F7E8DA4"/>
    <w:rsid w:val="4FA6DBF0"/>
    <w:rsid w:val="4FAD53B2"/>
    <w:rsid w:val="4FEB2AD7"/>
    <w:rsid w:val="5064A84D"/>
    <w:rsid w:val="5069B891"/>
    <w:rsid w:val="50752DEB"/>
    <w:rsid w:val="508D98E9"/>
    <w:rsid w:val="50E0C551"/>
    <w:rsid w:val="5186A0D4"/>
    <w:rsid w:val="518DE4D1"/>
    <w:rsid w:val="519552A1"/>
    <w:rsid w:val="51E1578E"/>
    <w:rsid w:val="5262A4C7"/>
    <w:rsid w:val="52C299CC"/>
    <w:rsid w:val="52CAFE39"/>
    <w:rsid w:val="5356FF48"/>
    <w:rsid w:val="538A2C30"/>
    <w:rsid w:val="5405EFB4"/>
    <w:rsid w:val="544941EE"/>
    <w:rsid w:val="54D281B2"/>
    <w:rsid w:val="551C0163"/>
    <w:rsid w:val="5584CD0D"/>
    <w:rsid w:val="55CA6CAE"/>
    <w:rsid w:val="562C0EDB"/>
    <w:rsid w:val="56AF313A"/>
    <w:rsid w:val="56F4CA34"/>
    <w:rsid w:val="575F582F"/>
    <w:rsid w:val="5787B98F"/>
    <w:rsid w:val="57AC2086"/>
    <w:rsid w:val="57BA74F5"/>
    <w:rsid w:val="57FEB646"/>
    <w:rsid w:val="58B8054F"/>
    <w:rsid w:val="59250F4A"/>
    <w:rsid w:val="59501C26"/>
    <w:rsid w:val="598ECAE7"/>
    <w:rsid w:val="5A78C8BA"/>
    <w:rsid w:val="5B06E4EE"/>
    <w:rsid w:val="5BC3F5F4"/>
    <w:rsid w:val="5C9BE305"/>
    <w:rsid w:val="5D14FE36"/>
    <w:rsid w:val="5D949A0C"/>
    <w:rsid w:val="5DFBB1A8"/>
    <w:rsid w:val="5E23C106"/>
    <w:rsid w:val="5E392EBD"/>
    <w:rsid w:val="5E440A00"/>
    <w:rsid w:val="5E4E03F8"/>
    <w:rsid w:val="5E6D1A9C"/>
    <w:rsid w:val="5E91CF11"/>
    <w:rsid w:val="5EB89EBB"/>
    <w:rsid w:val="5F1B3705"/>
    <w:rsid w:val="5F34D070"/>
    <w:rsid w:val="5F8ADC56"/>
    <w:rsid w:val="6088C574"/>
    <w:rsid w:val="609D0362"/>
    <w:rsid w:val="60FA7D2F"/>
    <w:rsid w:val="6188BBDE"/>
    <w:rsid w:val="6230EB27"/>
    <w:rsid w:val="624633D3"/>
    <w:rsid w:val="6277DBD5"/>
    <w:rsid w:val="62E7FC16"/>
    <w:rsid w:val="62FED65A"/>
    <w:rsid w:val="638BD273"/>
    <w:rsid w:val="638F5164"/>
    <w:rsid w:val="63DC92FA"/>
    <w:rsid w:val="6451954C"/>
    <w:rsid w:val="64CE11A9"/>
    <w:rsid w:val="64F1EF48"/>
    <w:rsid w:val="6503AD91"/>
    <w:rsid w:val="652548C1"/>
    <w:rsid w:val="661E4B09"/>
    <w:rsid w:val="664D2CE6"/>
    <w:rsid w:val="674BBC8B"/>
    <w:rsid w:val="6799E1EC"/>
    <w:rsid w:val="67BC742A"/>
    <w:rsid w:val="6814CFC5"/>
    <w:rsid w:val="6825F1AE"/>
    <w:rsid w:val="6845F823"/>
    <w:rsid w:val="68E367A1"/>
    <w:rsid w:val="69076399"/>
    <w:rsid w:val="696E9E88"/>
    <w:rsid w:val="69A286CC"/>
    <w:rsid w:val="6A00C8CF"/>
    <w:rsid w:val="6A311859"/>
    <w:rsid w:val="6A5C27FB"/>
    <w:rsid w:val="6AB024E7"/>
    <w:rsid w:val="6ACEEECA"/>
    <w:rsid w:val="6BF887B8"/>
    <w:rsid w:val="6D318B7B"/>
    <w:rsid w:val="6D8CE8B0"/>
    <w:rsid w:val="6DB2698F"/>
    <w:rsid w:val="6DB81CC8"/>
    <w:rsid w:val="6DB8F53C"/>
    <w:rsid w:val="6E099AC1"/>
    <w:rsid w:val="6EDB7569"/>
    <w:rsid w:val="6F9902D4"/>
    <w:rsid w:val="6FB663CB"/>
    <w:rsid w:val="6FB92D61"/>
    <w:rsid w:val="6FF3FBD8"/>
    <w:rsid w:val="70B70D8C"/>
    <w:rsid w:val="70D9ECB7"/>
    <w:rsid w:val="7107D452"/>
    <w:rsid w:val="713DB0E5"/>
    <w:rsid w:val="73541BD4"/>
    <w:rsid w:val="7368C7D1"/>
    <w:rsid w:val="7624701E"/>
    <w:rsid w:val="7627D7B6"/>
    <w:rsid w:val="7646D081"/>
    <w:rsid w:val="76766B16"/>
    <w:rsid w:val="76A97404"/>
    <w:rsid w:val="76B4BBEC"/>
    <w:rsid w:val="76C6DA3C"/>
    <w:rsid w:val="76D1A5D4"/>
    <w:rsid w:val="7752AE53"/>
    <w:rsid w:val="7803A190"/>
    <w:rsid w:val="780F928F"/>
    <w:rsid w:val="7812F87D"/>
    <w:rsid w:val="78130885"/>
    <w:rsid w:val="781D6C9B"/>
    <w:rsid w:val="7857F3BA"/>
    <w:rsid w:val="78ADDAF4"/>
    <w:rsid w:val="79464438"/>
    <w:rsid w:val="794FC6F6"/>
    <w:rsid w:val="79FAA574"/>
    <w:rsid w:val="7AA0F882"/>
    <w:rsid w:val="7ABEAEC9"/>
    <w:rsid w:val="7B3D8CC8"/>
    <w:rsid w:val="7BAF26E2"/>
    <w:rsid w:val="7D592156"/>
    <w:rsid w:val="7E17935D"/>
    <w:rsid w:val="7F85066E"/>
    <w:rsid w:val="7F87A469"/>
    <w:rsid w:val="7FA6CDCF"/>
    <w:rsid w:val="7FF67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D5168B"/>
  <w15:docId w15:val="{5D47C05E-8B0A-43EB-A05E-99C30E2BF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586F"/>
    <w:pPr>
      <w:spacing w:after="60"/>
      <w:jc w:val="both"/>
    </w:pPr>
    <w:rPr>
      <w:rFonts w:ascii="Arial" w:eastAsia="Times New Roman" w:hAnsi="Arial"/>
      <w:snapToGrid w:val="0"/>
      <w:kern w:val="18"/>
      <w:sz w:val="22"/>
      <w:szCs w:val="24"/>
    </w:rPr>
  </w:style>
  <w:style w:type="paragraph" w:styleId="Titre1">
    <w:name w:val="heading 1"/>
    <w:aliases w:val="numeroté  1.,numeroté  1. Car,numeroté  1. Car Car + Gauche :  0 cm,....,...,numeroté  1. Car Car + Avant : 0 pt + A...,Titre 1 CBJ,Main heading,1 ghost,g,H1,Appendix 1,Fonction d'Optivity,Head 1,Head 11,Head 12,Head 111,Head 13,Head 112,Head "/>
    <w:basedOn w:val="Normal"/>
    <w:next w:val="Normal"/>
    <w:link w:val="Titre1Car"/>
    <w:uiPriority w:val="9"/>
    <w:qFormat/>
    <w:rsid w:val="0046030F"/>
    <w:pPr>
      <w:keepNext/>
      <w:numPr>
        <w:numId w:val="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/>
      <w:outlineLvl w:val="0"/>
    </w:pPr>
    <w:rPr>
      <w:b/>
      <w:bCs/>
      <w:caps/>
      <w:snapToGrid/>
      <w:color w:val="660066"/>
      <w:kern w:val="0"/>
      <w:sz w:val="32"/>
      <w:szCs w:val="32"/>
      <w:lang w:eastAsia="ar-SA"/>
    </w:rPr>
  </w:style>
  <w:style w:type="paragraph" w:styleId="Titre2">
    <w:name w:val="heading 2"/>
    <w:aliases w:val="numéroté  1.1.,numéroté  1.1,numéroté  1.1 + Avant : 0 pt,Après : 0 pt + Avant : 0 ...,H2,Arial 12 Fett Kursiv,Titre 21,t2.T2,Titre 2 CBJ,Heading,2 headline,h,CAPITOLO,h2,Heading 2 Hidden,CHS,H2-Heading 2,Header 2,l2,Header2,22,heading2,list2"/>
    <w:basedOn w:val="Normal"/>
    <w:next w:val="Normal"/>
    <w:link w:val="Titre2Car"/>
    <w:uiPriority w:val="9"/>
    <w:qFormat/>
    <w:rsid w:val="008A57B6"/>
    <w:pPr>
      <w:keepNext/>
      <w:numPr>
        <w:ilvl w:val="1"/>
        <w:numId w:val="7"/>
      </w:numPr>
      <w:spacing w:before="120" w:after="120"/>
      <w:ind w:left="567" w:hanging="567"/>
      <w:outlineLvl w:val="1"/>
    </w:pPr>
    <w:rPr>
      <w:rFonts w:ascii="Arial Gras" w:hAnsi="Arial Gras" w:cs="Liberation Sans"/>
      <w:b/>
      <w:bCs/>
      <w:snapToGrid/>
      <w:color w:val="5F497A"/>
      <w:w w:val="93"/>
      <w:kern w:val="0"/>
      <w:sz w:val="28"/>
      <w:szCs w:val="20"/>
      <w:lang w:eastAsia="ar-SA"/>
    </w:rPr>
  </w:style>
  <w:style w:type="paragraph" w:styleId="Titre3">
    <w:name w:val="heading 3"/>
    <w:aliases w:val="numéroté  1.1.1,numéroté  1.1.1.,numéroté  1.1.1. + Gauche :  0 cm,Première ligne : 0....,numéroté  1.1.1. + Avant : 0 pt,Après : 0 pt,numéroté  1.1.1. + Times New Roman,Justifié,Gauche .....,a,Arial 12 Fett,H3,Map,h3,Level 3 Topic Heading,b,2"/>
    <w:basedOn w:val="Titre2"/>
    <w:next w:val="Normal"/>
    <w:link w:val="Titre3Car"/>
    <w:qFormat/>
    <w:rsid w:val="0085175C"/>
    <w:pPr>
      <w:numPr>
        <w:ilvl w:val="2"/>
      </w:numPr>
      <w:ind w:left="851" w:hanging="851"/>
      <w:outlineLvl w:val="2"/>
    </w:pPr>
    <w:rPr>
      <w:sz w:val="26"/>
      <w:szCs w:val="18"/>
    </w:rPr>
  </w:style>
  <w:style w:type="paragraph" w:styleId="Titre4">
    <w:name w:val="heading 4"/>
    <w:aliases w:val="numéroté  1.1.1.1."/>
    <w:basedOn w:val="Normal"/>
    <w:next w:val="Normal"/>
    <w:link w:val="Titre4Car"/>
    <w:qFormat/>
    <w:rsid w:val="00915A3D"/>
    <w:pPr>
      <w:keepNext/>
      <w:numPr>
        <w:ilvl w:val="3"/>
        <w:numId w:val="7"/>
      </w:numPr>
      <w:spacing w:before="120" w:after="120"/>
      <w:outlineLvl w:val="3"/>
    </w:pPr>
    <w:rPr>
      <w:b/>
      <w:bCs/>
      <w:color w:val="5F497A"/>
      <w:sz w:val="20"/>
      <w:szCs w:val="22"/>
      <w:lang w:val="x-none" w:eastAsia="x-none" w:bidi="en-US"/>
    </w:rPr>
  </w:style>
  <w:style w:type="paragraph" w:styleId="Titre5">
    <w:name w:val="heading 5"/>
    <w:aliases w:val="H5,Level 3 - i"/>
    <w:basedOn w:val="Normal"/>
    <w:next w:val="Normal"/>
    <w:link w:val="Titre5Car"/>
    <w:qFormat/>
    <w:rsid w:val="00232746"/>
    <w:pPr>
      <w:numPr>
        <w:ilvl w:val="4"/>
        <w:numId w:val="2"/>
      </w:numPr>
      <w:spacing w:before="240"/>
      <w:outlineLvl w:val="4"/>
    </w:pPr>
    <w:rPr>
      <w:rFonts w:ascii="Trebuchet MS" w:hAnsi="Trebuchet MS"/>
      <w:color w:val="330099"/>
      <w:sz w:val="20"/>
      <w:lang w:val="x-none" w:eastAsia="x-none"/>
    </w:rPr>
  </w:style>
  <w:style w:type="paragraph" w:styleId="Titre6">
    <w:name w:val="heading 6"/>
    <w:aliases w:val="H6,L6,Legal Level 1."/>
    <w:basedOn w:val="Normal"/>
    <w:next w:val="Normal"/>
    <w:link w:val="Titre6Car"/>
    <w:qFormat/>
    <w:rsid w:val="00232746"/>
    <w:pPr>
      <w:numPr>
        <w:ilvl w:val="5"/>
        <w:numId w:val="2"/>
      </w:numPr>
      <w:spacing w:before="240"/>
      <w:outlineLvl w:val="5"/>
    </w:pPr>
    <w:rPr>
      <w:rFonts w:ascii="Trebuchet MS" w:hAnsi="Trebuchet MS"/>
      <w:color w:val="330099"/>
      <w:sz w:val="16"/>
      <w:szCs w:val="16"/>
      <w:lang w:val="x-none" w:eastAsia="x-none"/>
    </w:rPr>
  </w:style>
  <w:style w:type="paragraph" w:styleId="Titre7">
    <w:name w:val="heading 7"/>
    <w:aliases w:val="figure caption,L7,Legal Level 1.1."/>
    <w:basedOn w:val="Normal"/>
    <w:next w:val="Normal"/>
    <w:link w:val="Titre7Car"/>
    <w:qFormat/>
    <w:rsid w:val="00232746"/>
    <w:pPr>
      <w:numPr>
        <w:ilvl w:val="6"/>
        <w:numId w:val="2"/>
      </w:numPr>
      <w:spacing w:before="240"/>
      <w:outlineLvl w:val="6"/>
    </w:pPr>
    <w:rPr>
      <w:color w:val="000000"/>
      <w:lang w:val="x-none" w:eastAsia="x-none"/>
    </w:rPr>
  </w:style>
  <w:style w:type="paragraph" w:styleId="Titre8">
    <w:name w:val="heading 8"/>
    <w:aliases w:val="table caption,Legal Level 1.1.1."/>
    <w:basedOn w:val="Normal"/>
    <w:next w:val="Normal"/>
    <w:link w:val="Titre8Car"/>
    <w:qFormat/>
    <w:rsid w:val="00232746"/>
    <w:pPr>
      <w:numPr>
        <w:ilvl w:val="7"/>
        <w:numId w:val="2"/>
      </w:numPr>
      <w:spacing w:before="240"/>
      <w:outlineLvl w:val="7"/>
    </w:pPr>
    <w:rPr>
      <w:i/>
      <w:color w:val="000000"/>
      <w:lang w:val="x-none" w:eastAsia="x-none"/>
    </w:rPr>
  </w:style>
  <w:style w:type="paragraph" w:styleId="Titre9">
    <w:name w:val="heading 9"/>
    <w:aliases w:val="Titre 10,Legal Level 1.1.1.1."/>
    <w:basedOn w:val="Normal"/>
    <w:next w:val="Normal"/>
    <w:link w:val="Titre9Car"/>
    <w:qFormat/>
    <w:rsid w:val="00232746"/>
    <w:pPr>
      <w:numPr>
        <w:ilvl w:val="8"/>
        <w:numId w:val="2"/>
      </w:numPr>
      <w:spacing w:before="240"/>
      <w:outlineLvl w:val="8"/>
    </w:pPr>
    <w:rPr>
      <w:b/>
      <w:i/>
      <w:color w:val="000000"/>
      <w:sz w:val="18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numeroté  1. Car1,numeroté  1. Car Car,numeroté  1. Car Car + Gauche :  0 cm Car,.... Car,... Car,numeroté  1. Car Car + Avant : 0 pt + A... Car,Titre 1 CBJ Car,Main heading Car,1 ghost Car,g Car,H1 Car,Appendix 1 Car,Fonction d'Optivity Car"/>
    <w:link w:val="Titre1"/>
    <w:uiPriority w:val="9"/>
    <w:rsid w:val="0046030F"/>
    <w:rPr>
      <w:rFonts w:ascii="Arial" w:eastAsia="Times New Roman" w:hAnsi="Arial"/>
      <w:b/>
      <w:bCs/>
      <w:caps/>
      <w:color w:val="660066"/>
      <w:sz w:val="32"/>
      <w:szCs w:val="32"/>
      <w:lang w:eastAsia="ar-SA"/>
    </w:rPr>
  </w:style>
  <w:style w:type="character" w:customStyle="1" w:styleId="Titre2Car">
    <w:name w:val="Titre 2 Car"/>
    <w:aliases w:val="numéroté  1.1. Car,numéroté  1.1 Car,numéroté  1.1 + Avant : 0 pt Car,Après : 0 pt + Avant : 0 ... Car,H2 Car,Arial 12 Fett Kursiv Car,Titre 21 Car,t2.T2 Car,Titre 2 CBJ Car,Heading Car,2 headline Car,h Car,CAPITOLO Car,h2 Car,CHS Car,l2 Car"/>
    <w:link w:val="Titre2"/>
    <w:uiPriority w:val="9"/>
    <w:rsid w:val="008A57B6"/>
    <w:rPr>
      <w:rFonts w:ascii="Arial Gras" w:eastAsia="Times New Roman" w:hAnsi="Arial Gras" w:cs="Liberation Sans"/>
      <w:b/>
      <w:bCs/>
      <w:color w:val="5F497A"/>
      <w:w w:val="93"/>
      <w:sz w:val="28"/>
      <w:lang w:eastAsia="ar-SA"/>
    </w:rPr>
  </w:style>
  <w:style w:type="character" w:customStyle="1" w:styleId="Titre3Car">
    <w:name w:val="Titre 3 Car"/>
    <w:aliases w:val="numéroté  1.1.1 Car,numéroté  1.1.1. Car,numéroté  1.1.1. + Gauche :  0 cm Car,Première ligne : 0.... Car,numéroté  1.1.1. + Avant : 0 pt Car,Après : 0 pt Car,numéroté  1.1.1. + Times New Roman Car,Justifié Car,Gauche ..... Car,a Car,H3 Car"/>
    <w:link w:val="Titre3"/>
    <w:rsid w:val="0085175C"/>
    <w:rPr>
      <w:rFonts w:ascii="Arial Gras" w:eastAsia="Times New Roman" w:hAnsi="Arial Gras" w:cs="Liberation Sans"/>
      <w:b/>
      <w:bCs/>
      <w:color w:val="5F497A"/>
      <w:w w:val="93"/>
      <w:sz w:val="26"/>
      <w:szCs w:val="18"/>
      <w:lang w:eastAsia="ar-SA"/>
    </w:rPr>
  </w:style>
  <w:style w:type="character" w:customStyle="1" w:styleId="Titre4Car">
    <w:name w:val="Titre 4 Car"/>
    <w:aliases w:val="numéroté  1.1.1.1. Car"/>
    <w:link w:val="Titre4"/>
    <w:rsid w:val="00915A3D"/>
    <w:rPr>
      <w:rFonts w:ascii="Arial" w:eastAsia="Times New Roman" w:hAnsi="Arial"/>
      <w:b/>
      <w:bCs/>
      <w:snapToGrid w:val="0"/>
      <w:color w:val="5F497A"/>
      <w:kern w:val="18"/>
      <w:szCs w:val="22"/>
      <w:lang w:val="x-none" w:eastAsia="x-none" w:bidi="en-US"/>
    </w:rPr>
  </w:style>
  <w:style w:type="character" w:customStyle="1" w:styleId="Titre5Car">
    <w:name w:val="Titre 5 Car"/>
    <w:aliases w:val="H5 Car,Level 3 - i Car"/>
    <w:link w:val="Titre5"/>
    <w:rsid w:val="00232746"/>
    <w:rPr>
      <w:rFonts w:ascii="Trebuchet MS" w:eastAsia="Times New Roman" w:hAnsi="Trebuchet MS"/>
      <w:snapToGrid w:val="0"/>
      <w:color w:val="330099"/>
      <w:kern w:val="18"/>
      <w:szCs w:val="24"/>
      <w:lang w:val="x-none" w:eastAsia="x-none"/>
    </w:rPr>
  </w:style>
  <w:style w:type="character" w:customStyle="1" w:styleId="Titre6Car">
    <w:name w:val="Titre 6 Car"/>
    <w:aliases w:val="H6 Car,L6 Car,Legal Level 1. Car"/>
    <w:link w:val="Titre6"/>
    <w:rsid w:val="00232746"/>
    <w:rPr>
      <w:rFonts w:ascii="Trebuchet MS" w:eastAsia="Times New Roman" w:hAnsi="Trebuchet MS"/>
      <w:snapToGrid w:val="0"/>
      <w:color w:val="330099"/>
      <w:kern w:val="18"/>
      <w:sz w:val="16"/>
      <w:szCs w:val="16"/>
      <w:lang w:val="x-none" w:eastAsia="x-none"/>
    </w:rPr>
  </w:style>
  <w:style w:type="character" w:customStyle="1" w:styleId="Titre7Car">
    <w:name w:val="Titre 7 Car"/>
    <w:aliases w:val="figure caption Car,L7 Car,Legal Level 1.1. Car"/>
    <w:link w:val="Titre7"/>
    <w:rsid w:val="00232746"/>
    <w:rPr>
      <w:rFonts w:ascii="Arial" w:eastAsia="Times New Roman" w:hAnsi="Arial"/>
      <w:snapToGrid w:val="0"/>
      <w:color w:val="000000"/>
      <w:kern w:val="18"/>
      <w:sz w:val="22"/>
      <w:szCs w:val="24"/>
      <w:lang w:val="x-none" w:eastAsia="x-none"/>
    </w:rPr>
  </w:style>
  <w:style w:type="character" w:customStyle="1" w:styleId="Titre8Car">
    <w:name w:val="Titre 8 Car"/>
    <w:aliases w:val="table caption Car,Legal Level 1.1.1. Car"/>
    <w:link w:val="Titre8"/>
    <w:rsid w:val="00232746"/>
    <w:rPr>
      <w:rFonts w:ascii="Arial" w:eastAsia="Times New Roman" w:hAnsi="Arial"/>
      <w:i/>
      <w:snapToGrid w:val="0"/>
      <w:color w:val="000000"/>
      <w:kern w:val="18"/>
      <w:sz w:val="22"/>
      <w:szCs w:val="24"/>
      <w:lang w:val="x-none" w:eastAsia="x-none"/>
    </w:rPr>
  </w:style>
  <w:style w:type="character" w:customStyle="1" w:styleId="Titre9Car">
    <w:name w:val="Titre 9 Car"/>
    <w:aliases w:val="Titre 10 Car,Legal Level 1.1.1.1. Car"/>
    <w:link w:val="Titre9"/>
    <w:rsid w:val="00232746"/>
    <w:rPr>
      <w:rFonts w:ascii="Arial" w:eastAsia="Times New Roman" w:hAnsi="Arial"/>
      <w:b/>
      <w:i/>
      <w:snapToGrid w:val="0"/>
      <w:color w:val="000000"/>
      <w:kern w:val="18"/>
      <w:sz w:val="18"/>
      <w:szCs w:val="24"/>
      <w:lang w:val="x-none" w:eastAsia="x-none"/>
    </w:rPr>
  </w:style>
  <w:style w:type="paragraph" w:styleId="Pieddepage">
    <w:name w:val="footer"/>
    <w:basedOn w:val="Normal"/>
    <w:link w:val="PieddepageCar"/>
    <w:uiPriority w:val="99"/>
    <w:rsid w:val="00232746"/>
    <w:pPr>
      <w:tabs>
        <w:tab w:val="center" w:pos="4536"/>
        <w:tab w:val="right" w:pos="9072"/>
      </w:tabs>
    </w:pPr>
    <w:rPr>
      <w:lang w:val="x-none"/>
    </w:rPr>
  </w:style>
  <w:style w:type="character" w:customStyle="1" w:styleId="PieddepageCar">
    <w:name w:val="Pied de page Car"/>
    <w:link w:val="Pieddepage"/>
    <w:uiPriority w:val="99"/>
    <w:rsid w:val="00232746"/>
    <w:rPr>
      <w:rFonts w:ascii="Bookman Old Style" w:eastAsia="Times New Roman" w:hAnsi="Bookman Old Style" w:cs="Times New Roman"/>
      <w:snapToGrid w:val="0"/>
      <w:kern w:val="18"/>
      <w:sz w:val="24"/>
      <w:szCs w:val="20"/>
      <w:lang w:eastAsia="fr-FR"/>
    </w:rPr>
  </w:style>
  <w:style w:type="character" w:styleId="Numrodepage">
    <w:name w:val="page number"/>
    <w:basedOn w:val="Policepardfaut"/>
    <w:rsid w:val="00232746"/>
  </w:style>
  <w:style w:type="paragraph" w:styleId="En-tte">
    <w:name w:val="header"/>
    <w:basedOn w:val="Normal"/>
    <w:link w:val="En-tteCar"/>
    <w:uiPriority w:val="99"/>
    <w:rsid w:val="00232746"/>
    <w:pPr>
      <w:tabs>
        <w:tab w:val="center" w:pos="4536"/>
        <w:tab w:val="right" w:pos="9072"/>
      </w:tabs>
    </w:pPr>
    <w:rPr>
      <w:lang w:val="x-none"/>
    </w:rPr>
  </w:style>
  <w:style w:type="character" w:customStyle="1" w:styleId="En-tteCar">
    <w:name w:val="En-tête Car"/>
    <w:link w:val="En-tte"/>
    <w:uiPriority w:val="99"/>
    <w:rsid w:val="00232746"/>
    <w:rPr>
      <w:rFonts w:ascii="Bookman Old Style" w:eastAsia="Times New Roman" w:hAnsi="Bookman Old Style" w:cs="Times New Roman"/>
      <w:snapToGrid w:val="0"/>
      <w:kern w:val="18"/>
      <w:sz w:val="24"/>
      <w:szCs w:val="20"/>
      <w:lang w:eastAsia="fr-FR"/>
    </w:rPr>
  </w:style>
  <w:style w:type="paragraph" w:customStyle="1" w:styleId="Normalsolidaire">
    <w:name w:val="Normal solidaire"/>
    <w:basedOn w:val="Normal"/>
    <w:rsid w:val="00232746"/>
    <w:pPr>
      <w:spacing w:before="240" w:after="0" w:line="240" w:lineRule="exact"/>
    </w:pPr>
    <w:rPr>
      <w:rFonts w:cs="Arial"/>
      <w:noProof/>
      <w:sz w:val="20"/>
    </w:rPr>
  </w:style>
  <w:style w:type="paragraph" w:customStyle="1" w:styleId="Liste1solidaire">
    <w:name w:val="Liste 1 solidaire"/>
    <w:basedOn w:val="Normal"/>
    <w:rsid w:val="00232746"/>
    <w:pPr>
      <w:spacing w:before="240" w:after="0" w:line="240" w:lineRule="exact"/>
      <w:ind w:left="284" w:hanging="284"/>
    </w:pPr>
    <w:rPr>
      <w:rFonts w:cs="Arial"/>
      <w:noProof/>
      <w:sz w:val="20"/>
    </w:rPr>
  </w:style>
  <w:style w:type="paragraph" w:customStyle="1" w:styleId="Liste2solidaire">
    <w:name w:val="Liste 2 solidaire"/>
    <w:basedOn w:val="Liste2"/>
    <w:rsid w:val="00232746"/>
    <w:pPr>
      <w:spacing w:after="0" w:line="240" w:lineRule="exact"/>
      <w:ind w:left="568" w:hanging="284"/>
    </w:pPr>
    <w:rPr>
      <w:rFonts w:cs="Arial"/>
      <w:noProof/>
      <w:sz w:val="20"/>
    </w:rPr>
  </w:style>
  <w:style w:type="paragraph" w:styleId="Liste2">
    <w:name w:val="List 2"/>
    <w:basedOn w:val="Normal"/>
    <w:semiHidden/>
    <w:rsid w:val="00232746"/>
    <w:pPr>
      <w:ind w:left="566" w:hanging="283"/>
    </w:pPr>
  </w:style>
  <w:style w:type="character" w:customStyle="1" w:styleId="RetraitcorpsdetexteCar">
    <w:name w:val="Retrait corps de texte Car"/>
    <w:link w:val="Retraitcorpsdetexte"/>
    <w:semiHidden/>
    <w:rsid w:val="00232746"/>
    <w:rPr>
      <w:rFonts w:ascii="Bookman Old Style" w:eastAsia="Times New Roman" w:hAnsi="Bookman Old Style" w:cs="Times New Roman"/>
      <w:snapToGrid w:val="0"/>
      <w:kern w:val="18"/>
      <w:sz w:val="24"/>
      <w:szCs w:val="20"/>
      <w:lang w:eastAsia="fr-FR"/>
    </w:rPr>
  </w:style>
  <w:style w:type="paragraph" w:styleId="Retraitcorpsdetexte">
    <w:name w:val="Body Text Indent"/>
    <w:basedOn w:val="Normal"/>
    <w:link w:val="RetraitcorpsdetexteCar"/>
    <w:semiHidden/>
    <w:rsid w:val="00232746"/>
    <w:rPr>
      <w:lang w:val="x-none"/>
    </w:rPr>
  </w:style>
  <w:style w:type="paragraph" w:styleId="TM1">
    <w:name w:val="toc 1"/>
    <w:basedOn w:val="Normal"/>
    <w:next w:val="Normal"/>
    <w:autoRedefine/>
    <w:uiPriority w:val="39"/>
    <w:qFormat/>
    <w:rsid w:val="00E03FDF"/>
    <w:pPr>
      <w:tabs>
        <w:tab w:val="left" w:pos="480"/>
        <w:tab w:val="right" w:leader="dot" w:pos="9912"/>
      </w:tabs>
      <w:spacing w:before="120" w:after="0"/>
      <w:jc w:val="left"/>
    </w:pPr>
    <w:rPr>
      <w:b/>
      <w:bCs/>
      <w:caps/>
      <w:noProof/>
      <w:sz w:val="20"/>
      <w:lang w:bidi="en-US"/>
    </w:rPr>
  </w:style>
  <w:style w:type="paragraph" w:styleId="TM2">
    <w:name w:val="toc 2"/>
    <w:basedOn w:val="Normal"/>
    <w:next w:val="Normal"/>
    <w:autoRedefine/>
    <w:uiPriority w:val="39"/>
    <w:qFormat/>
    <w:rsid w:val="001966E2"/>
    <w:pPr>
      <w:tabs>
        <w:tab w:val="left" w:pos="960"/>
        <w:tab w:val="right" w:leader="dot" w:pos="9912"/>
      </w:tabs>
      <w:spacing w:after="0"/>
      <w:ind w:left="240"/>
      <w:jc w:val="left"/>
    </w:pPr>
    <w:rPr>
      <w:smallCaps/>
      <w:noProof/>
      <w:sz w:val="20"/>
      <w:lang w:bidi="en-US"/>
    </w:rPr>
  </w:style>
  <w:style w:type="paragraph" w:styleId="TM3">
    <w:name w:val="toc 3"/>
    <w:basedOn w:val="Normal"/>
    <w:next w:val="Normal"/>
    <w:autoRedefine/>
    <w:uiPriority w:val="39"/>
    <w:rsid w:val="00652C18"/>
    <w:pPr>
      <w:tabs>
        <w:tab w:val="left" w:pos="1200"/>
        <w:tab w:val="right" w:leader="dot" w:pos="9912"/>
      </w:tabs>
      <w:spacing w:after="0"/>
      <w:ind w:left="480"/>
      <w:jc w:val="left"/>
    </w:pPr>
    <w:rPr>
      <w:bCs/>
      <w:i/>
      <w:iCs/>
      <w:noProof/>
      <w:sz w:val="20"/>
    </w:rPr>
  </w:style>
  <w:style w:type="paragraph" w:styleId="TM4">
    <w:name w:val="toc 4"/>
    <w:basedOn w:val="Normal"/>
    <w:next w:val="Normal"/>
    <w:autoRedefine/>
    <w:uiPriority w:val="39"/>
    <w:rsid w:val="00F41E2D"/>
    <w:pPr>
      <w:tabs>
        <w:tab w:val="left" w:pos="1680"/>
        <w:tab w:val="right" w:leader="dot" w:pos="9912"/>
      </w:tabs>
      <w:spacing w:after="0"/>
      <w:ind w:left="720"/>
      <w:jc w:val="left"/>
    </w:pPr>
    <w:rPr>
      <w:bCs/>
      <w:noProof/>
      <w:sz w:val="18"/>
      <w:szCs w:val="18"/>
    </w:rPr>
  </w:style>
  <w:style w:type="paragraph" w:styleId="TM5">
    <w:name w:val="toc 5"/>
    <w:basedOn w:val="Normal"/>
    <w:next w:val="Normal"/>
    <w:autoRedefine/>
    <w:uiPriority w:val="39"/>
    <w:rsid w:val="00232746"/>
    <w:pPr>
      <w:spacing w:after="0"/>
      <w:ind w:left="960"/>
      <w:jc w:val="left"/>
    </w:pPr>
    <w:rPr>
      <w:rFonts w:ascii="Calibri" w:hAnsi="Calibri"/>
      <w:sz w:val="18"/>
      <w:szCs w:val="18"/>
    </w:rPr>
  </w:style>
  <w:style w:type="paragraph" w:styleId="TM6">
    <w:name w:val="toc 6"/>
    <w:basedOn w:val="Normal"/>
    <w:next w:val="Normal"/>
    <w:autoRedefine/>
    <w:uiPriority w:val="39"/>
    <w:rsid w:val="00232746"/>
    <w:pPr>
      <w:spacing w:after="0"/>
      <w:ind w:left="1200"/>
      <w:jc w:val="left"/>
    </w:pPr>
    <w:rPr>
      <w:rFonts w:ascii="Calibri" w:hAnsi="Calibri"/>
      <w:sz w:val="18"/>
      <w:szCs w:val="18"/>
    </w:rPr>
  </w:style>
  <w:style w:type="paragraph" w:styleId="TM7">
    <w:name w:val="toc 7"/>
    <w:basedOn w:val="Normal"/>
    <w:next w:val="Normal"/>
    <w:autoRedefine/>
    <w:uiPriority w:val="39"/>
    <w:rsid w:val="00232746"/>
    <w:pPr>
      <w:spacing w:after="0"/>
      <w:ind w:left="1440"/>
      <w:jc w:val="left"/>
    </w:pPr>
    <w:rPr>
      <w:rFonts w:ascii="Calibri" w:hAnsi="Calibri"/>
      <w:sz w:val="18"/>
      <w:szCs w:val="18"/>
    </w:rPr>
  </w:style>
  <w:style w:type="paragraph" w:styleId="TM8">
    <w:name w:val="toc 8"/>
    <w:basedOn w:val="Normal"/>
    <w:next w:val="Normal"/>
    <w:autoRedefine/>
    <w:uiPriority w:val="39"/>
    <w:rsid w:val="00232746"/>
    <w:pPr>
      <w:spacing w:after="0"/>
      <w:ind w:left="1680"/>
      <w:jc w:val="left"/>
    </w:pPr>
    <w:rPr>
      <w:rFonts w:ascii="Calibri" w:hAnsi="Calibri"/>
      <w:sz w:val="18"/>
      <w:szCs w:val="18"/>
    </w:rPr>
  </w:style>
  <w:style w:type="paragraph" w:styleId="TM9">
    <w:name w:val="toc 9"/>
    <w:basedOn w:val="Normal"/>
    <w:next w:val="Normal"/>
    <w:autoRedefine/>
    <w:uiPriority w:val="39"/>
    <w:rsid w:val="00232746"/>
    <w:pPr>
      <w:spacing w:after="0"/>
      <w:ind w:left="1920"/>
      <w:jc w:val="left"/>
    </w:pPr>
    <w:rPr>
      <w:rFonts w:ascii="Calibri" w:hAnsi="Calibri"/>
      <w:sz w:val="18"/>
      <w:szCs w:val="18"/>
    </w:rPr>
  </w:style>
  <w:style w:type="paragraph" w:styleId="Retraitcorpsdetexte2">
    <w:name w:val="Body Text Indent 2"/>
    <w:basedOn w:val="Normal"/>
    <w:link w:val="Retraitcorpsdetexte2Car"/>
    <w:semiHidden/>
    <w:rsid w:val="00232746"/>
    <w:pPr>
      <w:ind w:left="709"/>
    </w:pPr>
    <w:rPr>
      <w:lang w:val="x-none"/>
    </w:rPr>
  </w:style>
  <w:style w:type="character" w:customStyle="1" w:styleId="Retraitcorpsdetexte2Car">
    <w:name w:val="Retrait corps de texte 2 Car"/>
    <w:link w:val="Retraitcorpsdetexte2"/>
    <w:semiHidden/>
    <w:rsid w:val="00232746"/>
    <w:rPr>
      <w:rFonts w:ascii="Bookman Old Style" w:eastAsia="Times New Roman" w:hAnsi="Bookman Old Style" w:cs="Times New Roman"/>
      <w:snapToGrid w:val="0"/>
      <w:kern w:val="18"/>
      <w:sz w:val="24"/>
      <w:szCs w:val="20"/>
      <w:lang w:eastAsia="fr-FR"/>
    </w:rPr>
  </w:style>
  <w:style w:type="paragraph" w:styleId="Corpsdetexte2">
    <w:name w:val="Body Text 2"/>
    <w:basedOn w:val="Normal"/>
    <w:link w:val="Corpsdetexte2Car"/>
    <w:semiHidden/>
    <w:rsid w:val="00232746"/>
    <w:pPr>
      <w:spacing w:after="0"/>
    </w:pPr>
    <w:rPr>
      <w:lang w:val="x-none"/>
    </w:rPr>
  </w:style>
  <w:style w:type="character" w:customStyle="1" w:styleId="Corpsdetexte2Car">
    <w:name w:val="Corps de texte 2 Car"/>
    <w:link w:val="Corpsdetexte2"/>
    <w:semiHidden/>
    <w:rsid w:val="00232746"/>
    <w:rPr>
      <w:rFonts w:ascii="Bookman Old Style" w:eastAsia="Times New Roman" w:hAnsi="Bookman Old Style" w:cs="Times New Roman"/>
      <w:snapToGrid w:val="0"/>
      <w:kern w:val="18"/>
      <w:sz w:val="24"/>
      <w:szCs w:val="20"/>
      <w:lang w:eastAsia="fr-FR"/>
    </w:rPr>
  </w:style>
  <w:style w:type="character" w:styleId="Lienhypertexte">
    <w:name w:val="Hyperlink"/>
    <w:uiPriority w:val="99"/>
    <w:rsid w:val="00232746"/>
    <w:rPr>
      <w:color w:val="0000FF"/>
      <w:u w:val="single"/>
    </w:rPr>
  </w:style>
  <w:style w:type="paragraph" w:styleId="Retraitcorpsdetexte3">
    <w:name w:val="Body Text Indent 3"/>
    <w:basedOn w:val="Normal"/>
    <w:link w:val="Retraitcorpsdetexte3Car"/>
    <w:semiHidden/>
    <w:rsid w:val="00232746"/>
    <w:pPr>
      <w:ind w:left="720"/>
    </w:pPr>
    <w:rPr>
      <w:lang w:val="x-none"/>
    </w:rPr>
  </w:style>
  <w:style w:type="character" w:customStyle="1" w:styleId="Retraitcorpsdetexte3Car">
    <w:name w:val="Retrait corps de texte 3 Car"/>
    <w:link w:val="Retraitcorpsdetexte3"/>
    <w:semiHidden/>
    <w:rsid w:val="00232746"/>
    <w:rPr>
      <w:rFonts w:ascii="Bookman Old Style" w:eastAsia="Times New Roman" w:hAnsi="Bookman Old Style" w:cs="Times New Roman"/>
      <w:snapToGrid w:val="0"/>
      <w:kern w:val="18"/>
      <w:sz w:val="24"/>
      <w:szCs w:val="20"/>
      <w:lang w:eastAsia="fr-FR"/>
    </w:rPr>
  </w:style>
  <w:style w:type="paragraph" w:customStyle="1" w:styleId="xl24">
    <w:name w:val="xl24"/>
    <w:basedOn w:val="Normal"/>
    <w:rsid w:val="00232746"/>
    <w:pPr>
      <w:shd w:val="clear" w:color="auto" w:fill="969696"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</w:rPr>
  </w:style>
  <w:style w:type="paragraph" w:styleId="Commentaire">
    <w:name w:val="annotation text"/>
    <w:basedOn w:val="Normal"/>
    <w:link w:val="CommentaireCar"/>
    <w:uiPriority w:val="99"/>
    <w:rsid w:val="00232746"/>
    <w:pPr>
      <w:spacing w:before="480" w:after="0" w:line="240" w:lineRule="exact"/>
    </w:pPr>
    <w:rPr>
      <w:noProof/>
      <w:sz w:val="20"/>
      <w:lang w:val="x-none"/>
    </w:rPr>
  </w:style>
  <w:style w:type="character" w:customStyle="1" w:styleId="CommentaireCar">
    <w:name w:val="Commentaire Car"/>
    <w:link w:val="Commentaire"/>
    <w:uiPriority w:val="99"/>
    <w:rsid w:val="00232746"/>
    <w:rPr>
      <w:rFonts w:ascii="Arial" w:eastAsia="Times New Roman" w:hAnsi="Arial" w:cs="Arial"/>
      <w:noProof/>
      <w:snapToGrid w:val="0"/>
      <w:kern w:val="18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uiPriority w:val="1"/>
    <w:qFormat/>
    <w:rsid w:val="00232746"/>
    <w:pPr>
      <w:spacing w:after="0" w:line="240" w:lineRule="exact"/>
      <w:jc w:val="center"/>
    </w:pPr>
    <w:rPr>
      <w:b/>
      <w:bCs/>
      <w:sz w:val="20"/>
      <w:lang w:val="x-none"/>
    </w:rPr>
  </w:style>
  <w:style w:type="character" w:customStyle="1" w:styleId="CorpsdetexteCar">
    <w:name w:val="Corps de texte Car"/>
    <w:link w:val="Corpsdetexte"/>
    <w:uiPriority w:val="1"/>
    <w:rsid w:val="00232746"/>
    <w:rPr>
      <w:rFonts w:ascii="Arial" w:eastAsia="Times New Roman" w:hAnsi="Arial" w:cs="Arial"/>
      <w:b/>
      <w:bCs/>
      <w:snapToGrid w:val="0"/>
      <w:kern w:val="18"/>
      <w:sz w:val="20"/>
      <w:szCs w:val="20"/>
      <w:lang w:eastAsia="fr-FR"/>
    </w:rPr>
  </w:style>
  <w:style w:type="paragraph" w:customStyle="1" w:styleId="Liste1">
    <w:name w:val="Liste 1"/>
    <w:basedOn w:val="Normal"/>
    <w:rsid w:val="00232746"/>
    <w:pPr>
      <w:spacing w:before="480" w:after="0" w:line="240" w:lineRule="exact"/>
      <w:ind w:left="284" w:hanging="284"/>
    </w:pPr>
    <w:rPr>
      <w:rFonts w:cs="Arial"/>
      <w:noProof/>
      <w:sz w:val="20"/>
    </w:rPr>
  </w:style>
  <w:style w:type="paragraph" w:customStyle="1" w:styleId="Logo">
    <w:name w:val="Logo"/>
    <w:basedOn w:val="Normal"/>
    <w:rsid w:val="00232746"/>
    <w:pPr>
      <w:tabs>
        <w:tab w:val="left" w:pos="1276"/>
      </w:tabs>
      <w:spacing w:after="0"/>
      <w:jc w:val="center"/>
    </w:pPr>
    <w:rPr>
      <w:noProof/>
    </w:rPr>
  </w:style>
  <w:style w:type="paragraph" w:styleId="Corpsdetexte3">
    <w:name w:val="Body Text 3"/>
    <w:basedOn w:val="Normal"/>
    <w:link w:val="Corpsdetexte3Car"/>
    <w:semiHidden/>
    <w:rsid w:val="00232746"/>
    <w:pPr>
      <w:spacing w:after="0"/>
      <w:jc w:val="left"/>
    </w:pPr>
    <w:rPr>
      <w:lang w:val="x-none"/>
    </w:rPr>
  </w:style>
  <w:style w:type="character" w:customStyle="1" w:styleId="Corpsdetexte3Car">
    <w:name w:val="Corps de texte 3 Car"/>
    <w:link w:val="Corpsdetexte3"/>
    <w:semiHidden/>
    <w:rsid w:val="00232746"/>
    <w:rPr>
      <w:rFonts w:ascii="Bookman Old Style" w:eastAsia="Times New Roman" w:hAnsi="Bookman Old Style" w:cs="Times New Roman"/>
      <w:snapToGrid w:val="0"/>
      <w:kern w:val="18"/>
      <w:sz w:val="24"/>
      <w:szCs w:val="20"/>
      <w:lang w:eastAsia="fr-FR"/>
    </w:rPr>
  </w:style>
  <w:style w:type="paragraph" w:customStyle="1" w:styleId="xl22">
    <w:name w:val="xl22"/>
    <w:basedOn w:val="Normal"/>
    <w:rsid w:val="00232746"/>
    <w:pP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21">
    <w:name w:val="xl21"/>
    <w:basedOn w:val="Normal"/>
    <w:rsid w:val="00232746"/>
    <w:pPr>
      <w:spacing w:before="100" w:beforeAutospacing="1" w:after="100" w:afterAutospacing="1"/>
      <w:jc w:val="center"/>
    </w:pPr>
    <w:rPr>
      <w:sz w:val="16"/>
      <w:szCs w:val="16"/>
    </w:rPr>
  </w:style>
  <w:style w:type="character" w:customStyle="1" w:styleId="stylecourrierlectronique15">
    <w:name w:val="stylecourrierlectronique15"/>
    <w:rsid w:val="00232746"/>
    <w:rPr>
      <w:rFonts w:ascii="Arial" w:hAnsi="Arial" w:cs="Arial"/>
      <w:color w:val="000000"/>
      <w:sz w:val="20"/>
      <w:szCs w:val="20"/>
    </w:rPr>
  </w:style>
  <w:style w:type="paragraph" w:customStyle="1" w:styleId="paragraphe2">
    <w:name w:val="paragraphe 2"/>
    <w:basedOn w:val="Normal"/>
    <w:rsid w:val="00232746"/>
    <w:pPr>
      <w:tabs>
        <w:tab w:val="left" w:pos="0"/>
      </w:tabs>
      <w:spacing w:after="0"/>
      <w:ind w:right="284"/>
    </w:pPr>
  </w:style>
  <w:style w:type="paragraph" w:customStyle="1" w:styleId="paragraphe20">
    <w:name w:val="paragraphe2"/>
    <w:basedOn w:val="Normal"/>
    <w:rsid w:val="00232746"/>
    <w:pPr>
      <w:spacing w:after="0"/>
    </w:pPr>
  </w:style>
  <w:style w:type="character" w:customStyle="1" w:styleId="ExplorateurdedocumentsCar">
    <w:name w:val="Explorateur de documents Car"/>
    <w:link w:val="Explorateurdedocuments"/>
    <w:semiHidden/>
    <w:rsid w:val="00232746"/>
    <w:rPr>
      <w:rFonts w:ascii="Tahoma" w:eastAsia="Times New Roman" w:hAnsi="Tahoma" w:cs="Tahoma"/>
      <w:snapToGrid w:val="0"/>
      <w:kern w:val="18"/>
      <w:sz w:val="24"/>
      <w:szCs w:val="20"/>
      <w:shd w:val="clear" w:color="auto" w:fill="000080"/>
      <w:lang w:eastAsia="fr-FR"/>
    </w:rPr>
  </w:style>
  <w:style w:type="paragraph" w:styleId="Explorateurdedocuments">
    <w:name w:val="Document Map"/>
    <w:basedOn w:val="Normal"/>
    <w:link w:val="ExplorateurdedocumentsCar"/>
    <w:semiHidden/>
    <w:rsid w:val="00232746"/>
    <w:pPr>
      <w:shd w:val="clear" w:color="auto" w:fill="000080"/>
    </w:pPr>
    <w:rPr>
      <w:rFonts w:ascii="Tahoma" w:hAnsi="Tahoma"/>
      <w:lang w:val="x-none"/>
    </w:rPr>
  </w:style>
  <w:style w:type="paragraph" w:styleId="Listepuces">
    <w:name w:val="List Bullet"/>
    <w:basedOn w:val="Normal"/>
    <w:autoRedefine/>
    <w:semiHidden/>
    <w:rsid w:val="00232746"/>
    <w:pPr>
      <w:numPr>
        <w:numId w:val="1"/>
      </w:numPr>
    </w:pPr>
  </w:style>
  <w:style w:type="paragraph" w:styleId="Retraitnormal">
    <w:name w:val="Normal Indent"/>
    <w:basedOn w:val="Normal"/>
    <w:semiHidden/>
    <w:rsid w:val="00232746"/>
    <w:pPr>
      <w:spacing w:after="0"/>
      <w:ind w:left="708"/>
      <w:jc w:val="left"/>
    </w:pPr>
    <w:rPr>
      <w:sz w:val="20"/>
    </w:rPr>
  </w:style>
  <w:style w:type="paragraph" w:customStyle="1" w:styleId="Standardniv1">
    <w:name w:val="Standard niv 1"/>
    <w:basedOn w:val="Titre1"/>
    <w:rsid w:val="00232746"/>
    <w:pPr>
      <w:keepNext w:val="0"/>
      <w:numPr>
        <w:numId w:val="0"/>
      </w:numPr>
      <w:spacing w:before="0" w:after="0"/>
      <w:ind w:left="567"/>
      <w:outlineLvl w:val="9"/>
    </w:pPr>
    <w:rPr>
      <w:rFonts w:ascii="Times" w:hAnsi="Times"/>
      <w:b w:val="0"/>
      <w:bCs w:val="0"/>
      <w:caps w:val="0"/>
      <w:sz w:val="22"/>
      <w:szCs w:val="20"/>
    </w:rPr>
  </w:style>
  <w:style w:type="paragraph" w:customStyle="1" w:styleId="alinaniv1">
    <w:name w:val="alinéa niv 1"/>
    <w:basedOn w:val="Standardniv1"/>
    <w:rsid w:val="00232746"/>
    <w:pPr>
      <w:ind w:left="851" w:hanging="283"/>
    </w:pPr>
  </w:style>
  <w:style w:type="paragraph" w:customStyle="1" w:styleId="znormal">
    <w:name w:val="znormal"/>
    <w:rsid w:val="00232746"/>
    <w:rPr>
      <w:rFonts w:ascii="Times New Roman" w:eastAsia="Times New Roman" w:hAnsi="Times New Roman"/>
      <w:sz w:val="24"/>
    </w:rPr>
  </w:style>
  <w:style w:type="paragraph" w:customStyle="1" w:styleId="Liste1solidaireTimes">
    <w:name w:val="Liste 1 solidaire + Times"/>
    <w:basedOn w:val="Liste1solidaire"/>
    <w:rsid w:val="00232746"/>
    <w:rPr>
      <w:sz w:val="22"/>
      <w:szCs w:val="22"/>
    </w:rPr>
  </w:style>
  <w:style w:type="character" w:customStyle="1" w:styleId="Liste1solidaireCar">
    <w:name w:val="Liste 1 solidaire Car"/>
    <w:rsid w:val="00232746"/>
    <w:rPr>
      <w:rFonts w:ascii="Arial" w:hAnsi="Arial" w:cs="Arial"/>
      <w:noProof/>
      <w:lang w:val="fr-FR" w:eastAsia="fr-FR" w:bidi="ar-SA"/>
    </w:rPr>
  </w:style>
  <w:style w:type="character" w:customStyle="1" w:styleId="Liste1solidaireTimesCar">
    <w:name w:val="Liste 1 solidaire + Times Car"/>
    <w:rsid w:val="00232746"/>
    <w:rPr>
      <w:rFonts w:ascii="Arial" w:hAnsi="Arial" w:cs="Arial"/>
      <w:noProof/>
      <w:sz w:val="22"/>
      <w:szCs w:val="22"/>
      <w:lang w:val="fr-FR" w:eastAsia="fr-FR" w:bidi="ar-SA"/>
    </w:rPr>
  </w:style>
  <w:style w:type="paragraph" w:styleId="Notedebasdepage">
    <w:name w:val="footnote text"/>
    <w:basedOn w:val="Normal"/>
    <w:link w:val="NotedebasdepageCar"/>
    <w:semiHidden/>
    <w:rsid w:val="00232746"/>
    <w:rPr>
      <w:sz w:val="20"/>
      <w:lang w:val="x-none"/>
    </w:rPr>
  </w:style>
  <w:style w:type="character" w:customStyle="1" w:styleId="NotedebasdepageCar">
    <w:name w:val="Note de bas de page Car"/>
    <w:link w:val="Notedebasdepage"/>
    <w:semiHidden/>
    <w:rsid w:val="00232746"/>
    <w:rPr>
      <w:rFonts w:ascii="Bookman Old Style" w:eastAsia="Times New Roman" w:hAnsi="Bookman Old Style" w:cs="Times New Roman"/>
      <w:snapToGrid w:val="0"/>
      <w:kern w:val="18"/>
      <w:sz w:val="20"/>
      <w:szCs w:val="20"/>
      <w:lang w:eastAsia="fr-FR"/>
    </w:rPr>
  </w:style>
  <w:style w:type="paragraph" w:customStyle="1" w:styleId="Trite3">
    <w:name w:val="Trite 3"/>
    <w:basedOn w:val="Titre2"/>
    <w:rsid w:val="00232746"/>
    <w:pPr>
      <w:jc w:val="left"/>
    </w:pPr>
    <w:rPr>
      <w:rFonts w:ascii="Verdana" w:hAnsi="Verdana"/>
      <w:sz w:val="22"/>
      <w:szCs w:val="22"/>
    </w:rPr>
  </w:style>
  <w:style w:type="paragraph" w:styleId="Textedebulles">
    <w:name w:val="Balloon Text"/>
    <w:basedOn w:val="Normal"/>
    <w:link w:val="TextedebullesCar"/>
    <w:semiHidden/>
    <w:rsid w:val="00232746"/>
    <w:rPr>
      <w:rFonts w:ascii="Tahoma" w:hAnsi="Tahoma"/>
      <w:sz w:val="16"/>
      <w:szCs w:val="16"/>
      <w:lang w:val="x-none"/>
    </w:rPr>
  </w:style>
  <w:style w:type="character" w:customStyle="1" w:styleId="TextedebullesCar">
    <w:name w:val="Texte de bulles Car"/>
    <w:link w:val="Textedebulles"/>
    <w:semiHidden/>
    <w:rsid w:val="00232746"/>
    <w:rPr>
      <w:rFonts w:ascii="Tahoma" w:eastAsia="Times New Roman" w:hAnsi="Tahoma" w:cs="Tahoma"/>
      <w:snapToGrid w:val="0"/>
      <w:kern w:val="18"/>
      <w:sz w:val="16"/>
      <w:szCs w:val="16"/>
      <w:lang w:eastAsia="fr-FR"/>
    </w:rPr>
  </w:style>
  <w:style w:type="paragraph" w:customStyle="1" w:styleId="Corpsdetexte21">
    <w:name w:val="Corps de texte 21"/>
    <w:basedOn w:val="Normal"/>
    <w:rsid w:val="00232746"/>
    <w:pPr>
      <w:widowControl w:val="0"/>
      <w:spacing w:after="0"/>
    </w:pPr>
    <w:rPr>
      <w:lang w:val="en-GB"/>
    </w:rPr>
  </w:style>
  <w:style w:type="paragraph" w:styleId="Lgende">
    <w:name w:val="caption"/>
    <w:basedOn w:val="Normal"/>
    <w:next w:val="Normal"/>
    <w:qFormat/>
    <w:rsid w:val="00232746"/>
    <w:pPr>
      <w:framePr w:w="7488" w:h="2736" w:hSpace="141" w:wrap="around" w:vAnchor="text" w:hAnchor="text" w:x="507" w:y="162"/>
      <w:pBdr>
        <w:top w:val="single" w:sz="6" w:space="7" w:color="000000"/>
        <w:left w:val="single" w:sz="6" w:space="7" w:color="000000"/>
        <w:bottom w:val="single" w:sz="6" w:space="7" w:color="000000"/>
        <w:right w:val="single" w:sz="6" w:space="7" w:color="000000"/>
      </w:pBdr>
      <w:shd w:val="solid" w:color="FFFFFF" w:fill="FFFFFF"/>
      <w:spacing w:after="0" w:line="320" w:lineRule="exact"/>
      <w:jc w:val="left"/>
    </w:pPr>
    <w:rPr>
      <w:sz w:val="44"/>
    </w:rPr>
  </w:style>
  <w:style w:type="paragraph" w:styleId="Titre">
    <w:name w:val="Title"/>
    <w:basedOn w:val="Normal"/>
    <w:link w:val="TitreCar"/>
    <w:uiPriority w:val="10"/>
    <w:qFormat/>
    <w:rsid w:val="00232746"/>
    <w:rPr>
      <w:b/>
      <w:lang w:val="nl-NL" w:eastAsia="x-none"/>
    </w:rPr>
  </w:style>
  <w:style w:type="character" w:customStyle="1" w:styleId="TitreCar">
    <w:name w:val="Titre Car"/>
    <w:link w:val="Titre"/>
    <w:rsid w:val="00232746"/>
    <w:rPr>
      <w:rFonts w:ascii="Bookman Old Style" w:eastAsia="Times New Roman" w:hAnsi="Bookman Old Style" w:cs="Times New Roman"/>
      <w:b/>
      <w:snapToGrid w:val="0"/>
      <w:kern w:val="18"/>
      <w:sz w:val="24"/>
      <w:szCs w:val="20"/>
      <w:lang w:val="nl-NL"/>
    </w:rPr>
  </w:style>
  <w:style w:type="character" w:styleId="lev">
    <w:name w:val="Strong"/>
    <w:qFormat/>
    <w:rsid w:val="00232746"/>
    <w:rPr>
      <w:b/>
      <w:bCs/>
    </w:rPr>
  </w:style>
  <w:style w:type="character" w:styleId="Accentuation">
    <w:name w:val="Emphasis"/>
    <w:qFormat/>
    <w:rsid w:val="00232746"/>
    <w:rPr>
      <w:i/>
      <w:iCs/>
    </w:rPr>
  </w:style>
  <w:style w:type="paragraph" w:styleId="Paragraphedeliste">
    <w:name w:val="List Paragraph"/>
    <w:aliases w:val="Liste à puce - Normal,lp1"/>
    <w:basedOn w:val="Normal"/>
    <w:link w:val="ParagraphedelisteCar"/>
    <w:uiPriority w:val="34"/>
    <w:qFormat/>
    <w:rsid w:val="00232746"/>
    <w:pPr>
      <w:ind w:left="708"/>
    </w:pPr>
  </w:style>
  <w:style w:type="paragraph" w:customStyle="1" w:styleId="Style1">
    <w:name w:val="Style1"/>
    <w:basedOn w:val="Listepuces"/>
    <w:qFormat/>
    <w:rsid w:val="00232746"/>
    <w:pPr>
      <w:numPr>
        <w:numId w:val="0"/>
      </w:numPr>
      <w:tabs>
        <w:tab w:val="num" w:pos="360"/>
      </w:tabs>
      <w:spacing w:before="120" w:after="120"/>
      <w:ind w:left="1066" w:hanging="357"/>
    </w:pPr>
    <w:rPr>
      <w:snapToGrid/>
      <w:kern w:val="0"/>
      <w:lang w:eastAsia="en-US" w:bidi="en-US"/>
    </w:rPr>
  </w:style>
  <w:style w:type="paragraph" w:customStyle="1" w:styleId="Pucemain">
    <w:name w:val="Puce main"/>
    <w:basedOn w:val="Style1"/>
    <w:qFormat/>
    <w:rsid w:val="00232746"/>
    <w:pPr>
      <w:numPr>
        <w:numId w:val="3"/>
      </w:numPr>
    </w:pPr>
    <w:rPr>
      <w:color w:val="0000FF"/>
    </w:rPr>
  </w:style>
  <w:style w:type="paragraph" w:customStyle="1" w:styleId="Puces">
    <w:name w:val="Puces"/>
    <w:basedOn w:val="Normal"/>
    <w:qFormat/>
    <w:rsid w:val="00232746"/>
    <w:pPr>
      <w:spacing w:after="0" w:line="276" w:lineRule="auto"/>
    </w:pPr>
    <w:rPr>
      <w:snapToGrid/>
      <w:kern w:val="0"/>
      <w:szCs w:val="22"/>
      <w:lang w:eastAsia="en-US" w:bidi="en-US"/>
    </w:rPr>
  </w:style>
  <w:style w:type="paragraph" w:customStyle="1" w:styleId="Corpsdetexte1">
    <w:name w:val="Corps de texte 1"/>
    <w:basedOn w:val="Corpsdetexte"/>
    <w:rsid w:val="00232746"/>
    <w:pPr>
      <w:spacing w:after="120" w:line="240" w:lineRule="auto"/>
      <w:jc w:val="both"/>
    </w:pPr>
    <w:rPr>
      <w:b w:val="0"/>
      <w:bCs w:val="0"/>
      <w:snapToGrid/>
      <w:kern w:val="0"/>
      <w:sz w:val="24"/>
    </w:rPr>
  </w:style>
  <w:style w:type="paragraph" w:customStyle="1" w:styleId="paragraphe1">
    <w:name w:val="paragraphe1"/>
    <w:basedOn w:val="Normal"/>
    <w:rsid w:val="00232746"/>
    <w:pPr>
      <w:tabs>
        <w:tab w:val="num" w:pos="360"/>
      </w:tabs>
      <w:spacing w:after="0"/>
      <w:ind w:left="-284"/>
    </w:pPr>
  </w:style>
  <w:style w:type="character" w:styleId="Marquedecommentaire">
    <w:name w:val="annotation reference"/>
    <w:uiPriority w:val="99"/>
    <w:semiHidden/>
    <w:unhideWhenUsed/>
    <w:rsid w:val="00232746"/>
    <w:rPr>
      <w:sz w:val="16"/>
      <w:szCs w:val="16"/>
    </w:rPr>
  </w:style>
  <w:style w:type="character" w:customStyle="1" w:styleId="ObjetducommentaireCar">
    <w:name w:val="Objet du commentaire Car"/>
    <w:link w:val="Objetducommentaire"/>
    <w:uiPriority w:val="99"/>
    <w:semiHidden/>
    <w:rsid w:val="00232746"/>
    <w:rPr>
      <w:rFonts w:ascii="Bookman Old Style" w:eastAsia="Times New Roman" w:hAnsi="Bookman Old Style" w:cs="Times New Roman"/>
      <w:b/>
      <w:bCs/>
      <w:noProof/>
      <w:snapToGrid w:val="0"/>
      <w:kern w:val="18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32746"/>
    <w:pPr>
      <w:spacing w:before="60" w:after="60" w:line="240" w:lineRule="auto"/>
    </w:pPr>
    <w:rPr>
      <w:rFonts w:ascii="Bookman Old Style" w:hAnsi="Bookman Old Style"/>
      <w:b/>
      <w:bCs/>
    </w:rPr>
  </w:style>
  <w:style w:type="paragraph" w:customStyle="1" w:styleId="Pucesdeniveau1">
    <w:name w:val="Puces de niveau 1"/>
    <w:basedOn w:val="Normal"/>
    <w:rsid w:val="00232746"/>
    <w:pPr>
      <w:keepLines/>
      <w:numPr>
        <w:numId w:val="4"/>
      </w:numPr>
      <w:spacing w:before="120" w:after="0"/>
    </w:pPr>
    <w:rPr>
      <w:snapToGrid/>
      <w:kern w:val="0"/>
      <w:sz w:val="20"/>
    </w:rPr>
  </w:style>
  <w:style w:type="table" w:styleId="Grilledutableau">
    <w:name w:val="Table Grid"/>
    <w:basedOn w:val="TableauNormal"/>
    <w:rsid w:val="001078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fin">
    <w:name w:val="endnote text"/>
    <w:basedOn w:val="Normal"/>
    <w:link w:val="NotedefinCar"/>
    <w:uiPriority w:val="99"/>
    <w:semiHidden/>
    <w:unhideWhenUsed/>
    <w:rsid w:val="00511884"/>
    <w:pPr>
      <w:spacing w:after="0"/>
    </w:pPr>
    <w:rPr>
      <w:sz w:val="20"/>
      <w:szCs w:val="20"/>
    </w:rPr>
  </w:style>
  <w:style w:type="character" w:customStyle="1" w:styleId="NotedefinCar">
    <w:name w:val="Note de fin Car"/>
    <w:link w:val="Notedefin"/>
    <w:uiPriority w:val="99"/>
    <w:semiHidden/>
    <w:rsid w:val="00511884"/>
    <w:rPr>
      <w:rFonts w:ascii="Roboto" w:eastAsia="Times New Roman" w:hAnsi="Roboto"/>
      <w:snapToGrid w:val="0"/>
      <w:kern w:val="18"/>
    </w:rPr>
  </w:style>
  <w:style w:type="character" w:styleId="Appeldenotedefin">
    <w:name w:val="endnote reference"/>
    <w:uiPriority w:val="99"/>
    <w:semiHidden/>
    <w:unhideWhenUsed/>
    <w:rsid w:val="00511884"/>
    <w:rPr>
      <w:vertAlign w:val="superscript"/>
    </w:rPr>
  </w:style>
  <w:style w:type="character" w:styleId="Mentionnonrsolue">
    <w:name w:val="Unresolved Mention"/>
    <w:uiPriority w:val="99"/>
    <w:semiHidden/>
    <w:unhideWhenUsed/>
    <w:rsid w:val="00014CB9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240D06"/>
    <w:pPr>
      <w:spacing w:before="100" w:beforeAutospacing="1" w:after="119"/>
      <w:jc w:val="left"/>
    </w:pPr>
    <w:rPr>
      <w:rFonts w:ascii="Times New Roman" w:hAnsi="Times New Roman"/>
      <w:snapToGrid/>
      <w:kern w:val="0"/>
    </w:rPr>
  </w:style>
  <w:style w:type="character" w:customStyle="1" w:styleId="ParagraphedelisteCar">
    <w:name w:val="Paragraphe de liste Car"/>
    <w:aliases w:val="Liste à puce - Normal Car,lp1 Car"/>
    <w:link w:val="Paragraphedeliste"/>
    <w:uiPriority w:val="34"/>
    <w:qFormat/>
    <w:locked/>
    <w:rsid w:val="00A40682"/>
    <w:rPr>
      <w:rFonts w:ascii="Roboto" w:eastAsia="Times New Roman" w:hAnsi="Roboto"/>
      <w:snapToGrid w:val="0"/>
      <w:kern w:val="18"/>
      <w:sz w:val="24"/>
      <w:szCs w:val="24"/>
    </w:rPr>
  </w:style>
  <w:style w:type="character" w:customStyle="1" w:styleId="normaltextrun">
    <w:name w:val="normaltextrun"/>
    <w:basedOn w:val="Policepardfaut"/>
    <w:rsid w:val="002E3799"/>
  </w:style>
  <w:style w:type="character" w:customStyle="1" w:styleId="eop">
    <w:name w:val="eop"/>
    <w:basedOn w:val="Policepardfaut"/>
    <w:rsid w:val="002E3799"/>
  </w:style>
  <w:style w:type="paragraph" w:customStyle="1" w:styleId="paragraph">
    <w:name w:val="paragraph"/>
    <w:basedOn w:val="Normal"/>
    <w:rsid w:val="009573B3"/>
    <w:pPr>
      <w:spacing w:before="100" w:beforeAutospacing="1" w:after="100" w:afterAutospacing="1"/>
      <w:jc w:val="left"/>
    </w:pPr>
    <w:rPr>
      <w:rFonts w:ascii="Times New Roman" w:hAnsi="Times New Roman"/>
      <w:snapToGrid/>
      <w:kern w:val="0"/>
    </w:rPr>
  </w:style>
  <w:style w:type="paragraph" w:customStyle="1" w:styleId="RedTitre">
    <w:name w:val="RedTitre"/>
    <w:basedOn w:val="Normal"/>
    <w:rsid w:val="009C3237"/>
    <w:pPr>
      <w:spacing w:before="60"/>
      <w:jc w:val="center"/>
    </w:pPr>
    <w:rPr>
      <w:rFonts w:cs="Arial"/>
      <w:b/>
      <w:bCs/>
      <w:szCs w:val="22"/>
    </w:rPr>
  </w:style>
  <w:style w:type="paragraph" w:styleId="Rvision">
    <w:name w:val="Revision"/>
    <w:hidden/>
    <w:uiPriority w:val="99"/>
    <w:semiHidden/>
    <w:rsid w:val="00D50979"/>
    <w:rPr>
      <w:rFonts w:ascii="Roboto" w:eastAsia="Times New Roman" w:hAnsi="Roboto"/>
      <w:snapToGrid w:val="0"/>
      <w:kern w:val="18"/>
      <w:sz w:val="24"/>
      <w:szCs w:val="24"/>
    </w:rPr>
  </w:style>
  <w:style w:type="paragraph" w:customStyle="1" w:styleId="m-TitreRapport">
    <w:name w:val="m-TitreRapport"/>
    <w:basedOn w:val="Normal"/>
    <w:rsid w:val="00B70E5F"/>
    <w:pPr>
      <w:widowControl w:val="0"/>
      <w:suppressAutoHyphens/>
      <w:spacing w:after="0"/>
      <w:jc w:val="right"/>
    </w:pPr>
    <w:rPr>
      <w:rFonts w:ascii="Arial Narrow" w:hAnsi="Arial Narrow"/>
      <w:b/>
      <w:i/>
      <w:snapToGrid/>
      <w:color w:val="78B41E"/>
      <w:kern w:val="0"/>
      <w:sz w:val="62"/>
      <w:szCs w:val="20"/>
      <w:lang w:eastAsia="ar-SA"/>
    </w:rPr>
  </w:style>
  <w:style w:type="paragraph" w:customStyle="1" w:styleId="tiret">
    <w:name w:val="tiret"/>
    <w:basedOn w:val="Paragraphedeliste"/>
    <w:qFormat/>
    <w:rsid w:val="00915A3D"/>
    <w:pPr>
      <w:spacing w:after="0"/>
      <w:ind w:left="0"/>
    </w:pPr>
    <w:rPr>
      <w:rFonts w:eastAsiaTheme="minorEastAsia" w:cstheme="minorBidi"/>
      <w:snapToGrid/>
      <w:kern w:val="0"/>
    </w:rPr>
  </w:style>
  <w:style w:type="paragraph" w:customStyle="1" w:styleId="TableParagraph">
    <w:name w:val="Table Paragraph"/>
    <w:basedOn w:val="Normal"/>
    <w:uiPriority w:val="1"/>
    <w:qFormat/>
    <w:rsid w:val="00520FAD"/>
    <w:pPr>
      <w:widowControl w:val="0"/>
      <w:autoSpaceDE w:val="0"/>
      <w:autoSpaceDN w:val="0"/>
      <w:spacing w:before="62" w:after="0"/>
      <w:ind w:left="69"/>
      <w:jc w:val="left"/>
    </w:pPr>
    <w:rPr>
      <w:rFonts w:ascii="Microsoft Sans Serif" w:eastAsia="Microsoft Sans Serif" w:hAnsi="Microsoft Sans Serif" w:cs="Microsoft Sans Serif"/>
      <w:snapToGrid/>
      <w:kern w:val="0"/>
      <w:szCs w:val="22"/>
      <w:lang w:eastAsia="en-US"/>
    </w:rPr>
  </w:style>
  <w:style w:type="paragraph" w:customStyle="1" w:styleId="Standard">
    <w:name w:val="Standard"/>
    <w:rsid w:val="00520FAD"/>
    <w:pPr>
      <w:suppressAutoHyphens/>
      <w:autoSpaceDN w:val="0"/>
      <w:spacing w:line="100" w:lineRule="atLeast"/>
    </w:pPr>
    <w:rPr>
      <w:rFonts w:ascii="Times New Roman" w:eastAsia="Times New Roman" w:hAnsi="Times New Roman"/>
      <w:color w:val="00000A"/>
      <w:kern w:val="3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20FAD"/>
    <w:pPr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F5496" w:themeColor="accent1" w:themeShade="BF"/>
      <w:lang w:eastAsia="fr-FR"/>
    </w:rPr>
  </w:style>
  <w:style w:type="paragraph" w:customStyle="1" w:styleId="STANDARD0">
    <w:name w:val="STANDARD"/>
    <w:rsid w:val="00C76729"/>
    <w:pPr>
      <w:spacing w:line="240" w:lineRule="atLeast"/>
      <w:jc w:val="both"/>
    </w:pPr>
    <w:rPr>
      <w:rFonts w:ascii="Times New Roman" w:eastAsia="Times New Roman" w:hAnsi="Times New Roman"/>
    </w:rPr>
  </w:style>
  <w:style w:type="table" w:customStyle="1" w:styleId="TableNormal1">
    <w:name w:val="Table Normal1"/>
    <w:uiPriority w:val="2"/>
    <w:semiHidden/>
    <w:unhideWhenUsed/>
    <w:qFormat/>
    <w:rsid w:val="002A2A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2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3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3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5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7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1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5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0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7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8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8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4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9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2005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6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8342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10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7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942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0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3901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1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2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432">
          <w:marLeft w:val="260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3832">
          <w:marLeft w:val="188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84025">
          <w:marLeft w:val="260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49952">
          <w:marLeft w:val="260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0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27994">
          <w:marLeft w:val="125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2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555264">
          <w:marLeft w:val="29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18385">
          <w:marLeft w:val="29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4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5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5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6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4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4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4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4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54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3502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0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0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616257">
          <w:marLeft w:val="24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88553">
          <w:marLeft w:val="24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9687">
          <w:marLeft w:val="24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macintosh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w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microsoft.com/office/2020/10/relationships/intelligence" Target="intelligence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9420BA571A3849863EAE7A2C143FEA" ma:contentTypeVersion="3" ma:contentTypeDescription="Crée un document." ma:contentTypeScope="" ma:versionID="d8ab77dfd7c0a053b3486cd8c0f6142d">
  <xsd:schema xmlns:xsd="http://www.w3.org/2001/XMLSchema" xmlns:xs="http://www.w3.org/2001/XMLSchema" xmlns:p="http://schemas.microsoft.com/office/2006/metadata/properties" xmlns:ns2="9720142a-fc54-4173-bcea-c756e0690473" targetNamespace="http://schemas.microsoft.com/office/2006/metadata/properties" ma:root="true" ma:fieldsID="19789fcbdc1060952f04de96eb26e22a" ns2:_="">
    <xsd:import namespace="9720142a-fc54-4173-bcea-c756e06904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20142a-fc54-4173-bcea-c756e06904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E4858B-0AEC-4D5C-A383-F932BB8574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3E1AEC-3B0A-41E1-BC58-1ED3C0D0155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587B5D9-E1BE-4AF5-86A7-D1E2448017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20142a-fc54-4173-bcea-c756e06904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4FEE45-A305-4185-97C8-79446D4A03A2}">
  <ds:schemaRefs>
    <ds:schemaRef ds:uri="9720142a-fc54-4173-bcea-c756e0690473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dcmitype/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808</Words>
  <Characters>4449</Characters>
  <Application>Microsoft Office Word</Application>
  <DocSecurity>0</DocSecurity>
  <Lines>37</Lines>
  <Paragraphs>10</Paragraphs>
  <ScaleCrop>false</ScaleCrop>
  <Company/>
  <LinksUpToDate>false</LinksUpToDate>
  <CharactersWithSpaces>5247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abdou</dc:creator>
  <cp:keywords/>
  <dc:description/>
  <cp:lastModifiedBy>Brigitte Ngoma</cp:lastModifiedBy>
  <cp:revision>2</cp:revision>
  <cp:lastPrinted>2025-01-11T21:35:00Z</cp:lastPrinted>
  <dcterms:created xsi:type="dcterms:W3CDTF">2026-02-04T12:52:00Z</dcterms:created>
  <dcterms:modified xsi:type="dcterms:W3CDTF">2026-02-04T12:52:00Z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0x010100209420BA571A3849863EAE7A2C143FEA</vt:lpwstr>
  </property>
  <property fmtid="{D5CDD505-2E9C-101B-9397-08002B2CF9AE}" pid="3" name="MediaServiceImageTags">
    <vt:lpwstr/>
  </property>
</Properties>
</file>